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79729D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25979330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37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7920F3F7" w:rsidR="00FE4D00" w:rsidRPr="00FE4D00" w:rsidRDefault="00FE4D00" w:rsidP="00FE4D00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2024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7777777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984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6942C8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3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71A2C8C5" w:rsidR="00476AC6" w:rsidRPr="00FE4D00" w:rsidRDefault="00362139" w:rsidP="000644A7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Azul, con destino a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 Delegación de la Secretaría de Administración y Delegación del Departamento de Arquitectura e Infraestructura</w:t>
            </w:r>
            <w:r w:rsidR="006942C8" w:rsidRPr="00FE4D00">
              <w:rPr>
                <w:rFonts w:ascii="Times New Roman" w:eastAsia="SimSun" w:hAnsi="Times New Roman" w:cs="Times New Roman"/>
                <w:bCs/>
                <w:color w:val="auto"/>
                <w:kern w:val="2"/>
                <w:sz w:val="22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del Departamento Judicial Azul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C0526C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0228E16F" w:rsidR="0057417D" w:rsidRPr="00476AC6" w:rsidRDefault="00524B6C" w:rsidP="000644A7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DELEGACIÓN DE ADMINISTRACIÓN DEL DEPARTAMENTO JUDICIAL AZUL, CALLE OLAVARRRÍA </w:t>
            </w:r>
            <w:proofErr w:type="spellStart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529</w:t>
            </w:r>
            <w:r w:rsidR="00290A44">
              <w:rPr>
                <w:rFonts w:ascii="Times New Roman" w:hAnsi="Times New Roman" w:cs="Times New Roman"/>
                <w:bCs/>
                <w:sz w:val="22"/>
                <w:szCs w:val="19"/>
              </w:rPr>
              <w:t>.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65AB4C48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24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OCTUBRE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C383AE7" w14:textId="37CD4BDD" w:rsidR="00524B6C" w:rsidRDefault="00524B6C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. AZUL – BUENOS AIRES</w:t>
            </w:r>
          </w:p>
          <w:p w14:paraId="32958D98" w14:textId="66C98676" w:rsidR="00290A44" w:rsidRPr="00476AC6" w:rsidRDefault="00290A44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2446C5ED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OCTUBRE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9F2C3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Las Ofertas, ensobradas conforme lo establecen los Artículos "Ofertas-Su Presentación" y "Ofertas-Documentación a Integrar", deben presentarse hasta la fecha y hora y en el lugar antes indicados </w:t>
            </w:r>
            <w:proofErr w:type="gram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conforme  procedimiento</w:t>
            </w:r>
            <w:proofErr w:type="gram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336C6DA2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0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0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No podrán presentarse empleados Judiciales, Magistrados o </w:t>
            </w:r>
            <w:proofErr w:type="gram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Funcionarios</w:t>
            </w:r>
            <w:proofErr w:type="gram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N°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4B0FCC" w:rsidRPr="005952A8" w:rsidRDefault="004B0FC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4B0FCC" w:rsidRPr="005952A8" w:rsidRDefault="004B0FC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692311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8936C6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BE33B8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FE4D00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FE4D00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BE3CE2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5B01A5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" stroked="f">
                      <v:fill opacity="0"/>
                      <v:textbox inset="0,0,0,0">
                        <w:txbxContent>
                          <w:p w14:paraId="78D6DA67" w14:textId="77777777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D9nAo4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658595DB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872068" w:rsidRDefault="00872068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" stroked="f">
                      <v:fill opacity="0"/>
                      <v:textbox inset="0,0,0,0">
                        <w:txbxContent>
                          <w:p w14:paraId="50D2D6E3" w14:textId="77777777" w:rsidR="00872068" w:rsidRDefault="00872068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1165C1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70133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B17E16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</w:t>
      </w:r>
      <w:proofErr w:type="spellStart"/>
      <w:r w:rsidR="007373CC" w:rsidRPr="00B87DA8">
        <w:rPr>
          <w:rFonts w:ascii="Times New Roman" w:hAnsi="Times New Roman" w:cs="Times New Roman"/>
        </w:rPr>
        <w:t>N°</w:t>
      </w:r>
      <w:proofErr w:type="spellEnd"/>
      <w:r w:rsidR="007373CC" w:rsidRPr="00B87DA8">
        <w:rPr>
          <w:rFonts w:ascii="Times New Roman" w:hAnsi="Times New Roman" w:cs="Times New Roman"/>
        </w:rPr>
        <w:t xml:space="preserve">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</w:t>
      </w:r>
      <w:proofErr w:type="gramEnd"/>
      <w:r w:rsidR="00237328" w:rsidRPr="00B87DA8">
        <w:rPr>
          <w:rFonts w:ascii="Times New Roman" w:hAnsi="Times New Roman" w:cs="Times New Roman"/>
        </w:rPr>
        <w:t>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Firma:…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proofErr w:type="gramStart"/>
      <w:r w:rsidRPr="00B87DA8">
        <w:rPr>
          <w:rFonts w:ascii="Times New Roman" w:hAnsi="Times New Roman" w:cs="Times New Roman"/>
        </w:rPr>
        <w:t>Aclaración:…</w:t>
      </w:r>
      <w:proofErr w:type="gramEnd"/>
      <w:r w:rsidRPr="00B87DA8">
        <w:rPr>
          <w:rFonts w:ascii="Times New Roman" w:hAnsi="Times New Roman" w:cs="Times New Roman"/>
        </w:rPr>
        <w:t>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</w:t>
      </w:r>
      <w:proofErr w:type="gramStart"/>
      <w:r>
        <w:rPr>
          <w:rFonts w:ascii="Times New Roman" w:hAnsi="Times New Roman" w:cs="Times New Roman"/>
          <w:lang w:val="es-ES" w:eastAsia="es-ES"/>
        </w:rPr>
        <w:t>datos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7611FE91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36091B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2024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77777777" w:rsidR="00BC0F85" w:rsidRPr="00BC0F85" w:rsidRDefault="00BC0F85" w:rsidP="005B5FAC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PG.SA-984-23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</w:t>
            </w:r>
            <w:proofErr w:type="spellStart"/>
            <w:r w:rsidRPr="00BC0F85">
              <w:rPr>
                <w:rFonts w:ascii="Times New Roman" w:hAnsi="Times New Roman" w:cs="Times New Roman"/>
              </w:rPr>
              <w:t>Nº</w:t>
            </w:r>
            <w:proofErr w:type="spellEnd"/>
            <w:r w:rsidRPr="00BC0F85">
              <w:rPr>
                <w:rFonts w:ascii="Times New Roman" w:hAnsi="Times New Roman" w:cs="Times New Roman"/>
              </w:rPr>
              <w:t xml:space="preserve">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</w:t>
            </w:r>
            <w:proofErr w:type="gramStart"/>
            <w:r>
              <w:rPr>
                <w:rFonts w:ascii="Times New Roman" w:hAnsi="Times New Roman" w:cs="Times New Roman"/>
                <w:kern w:val="16"/>
                <w:position w:val="10"/>
              </w:rPr>
              <w:t>…….</w:t>
            </w:r>
            <w:proofErr w:type="gramEnd"/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2C37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18</Pages>
  <Words>1666</Words>
  <Characters>9169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Julia Alfano</cp:lastModifiedBy>
  <cp:revision>14</cp:revision>
  <cp:lastPrinted>2024-09-13T16:38:00Z</cp:lastPrinted>
  <dcterms:created xsi:type="dcterms:W3CDTF">2024-02-16T14:35:00Z</dcterms:created>
  <dcterms:modified xsi:type="dcterms:W3CDTF">2024-09-24T13:13:00Z</dcterms:modified>
</cp:coreProperties>
</file>