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2A260A08" w14:textId="6E4F0CEC" w:rsidR="001C2E38" w:rsidRDefault="001C2E38"/>
    <w:tbl>
      <w:tblPr>
        <w:tblW w:w="9498" w:type="dxa"/>
        <w:tblInd w:w="-14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02"/>
        <w:gridCol w:w="249"/>
        <w:gridCol w:w="1877"/>
        <w:gridCol w:w="1711"/>
        <w:gridCol w:w="1134"/>
        <w:gridCol w:w="1134"/>
        <w:gridCol w:w="1691"/>
      </w:tblGrid>
      <w:tr w:rsidR="00FE4D00" w14:paraId="23945546" w14:textId="77777777" w:rsidTr="008962E7">
        <w:trPr>
          <w:trHeight w:val="1187"/>
        </w:trPr>
        <w:tc>
          <w:tcPr>
            <w:tcW w:w="9498" w:type="dxa"/>
            <w:gridSpan w:val="7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EC649D5" w14:textId="649710A7" w:rsidR="00FE4D00" w:rsidRDefault="008962E7">
            <w:pPr>
              <w:snapToGrid w:val="0"/>
              <w:rPr>
                <w:sz w:val="16"/>
                <w:szCs w:val="16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674112" behindDoc="0" locked="0" layoutInCell="1" allowOverlap="1" wp14:anchorId="15B6BFFF" wp14:editId="65589915">
                      <wp:simplePos x="0" y="0"/>
                      <wp:positionH relativeFrom="column">
                        <wp:posOffset>145415</wp:posOffset>
                      </wp:positionH>
                      <wp:positionV relativeFrom="paragraph">
                        <wp:posOffset>-374015</wp:posOffset>
                      </wp:positionV>
                      <wp:extent cx="6089650" cy="685800"/>
                      <wp:effectExtent l="0" t="0" r="0" b="0"/>
                      <wp:wrapNone/>
                      <wp:docPr id="33" name="Text Box 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089650" cy="6858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9FB6EE6" w14:textId="77777777" w:rsidR="00072472" w:rsidRDefault="00072472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3DDA77A6" w14:textId="77777777" w:rsidR="00072472" w:rsidRPr="00246D88" w:rsidRDefault="00072472">
                                  <w:pPr>
                                    <w:jc w:val="center"/>
                                    <w:rPr>
                                      <w:rFonts w:ascii="Times New Roman" w:hAnsi="Times New Roman"/>
                                      <w:b/>
                                      <w:sz w:val="32"/>
                                      <w:szCs w:val="32"/>
                                    </w:rPr>
                                  </w:pPr>
                                  <w:r w:rsidRPr="00246D88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  <w:t>PLIEGO DE BASES Y CONDICIONES</w:t>
                                  </w:r>
                                  <w:r w:rsidRPr="00246D88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32"/>
                                      <w:szCs w:val="32"/>
                                    </w:rPr>
                                    <w:br/>
                                  </w:r>
                                  <w:r w:rsidRPr="00246D88">
                                    <w:rPr>
                                      <w:rFonts w:ascii="Times New Roman" w:hAnsi="Times New Roman"/>
                                      <w:b/>
                                      <w:bCs/>
                                      <w:sz w:val="32"/>
                                      <w:szCs w:val="32"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5B6BFFF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4" o:spid="_x0000_s1026" type="#_x0000_t202" style="position:absolute;margin-left:11.45pt;margin-top:-29.45pt;width:479.5pt;height:54pt;z-index:2516741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" stroked="f">
                      <v:fill opacity="0"/>
                      <v:textbox inset="0,0,0,0">
                        <w:txbxContent>
                          <w:p w14:paraId="79FB6EE6" w14:textId="77777777" w:rsidR="00072472" w:rsidRDefault="00072472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</w:rPr>
                            </w:pPr>
                          </w:p>
                          <w:p w14:paraId="3DDA77A6" w14:textId="77777777" w:rsidR="00072472" w:rsidRPr="00246D88" w:rsidRDefault="00072472">
                            <w:pPr>
                              <w:jc w:val="center"/>
                              <w:rPr>
                                <w:rFonts w:ascii="Times New Roman" w:hAnsi="Times New Roman"/>
                                <w:b/>
                                <w:sz w:val="32"/>
                                <w:szCs w:val="32"/>
                              </w:rPr>
                            </w:pPr>
                            <w:r w:rsidRPr="00246D88">
                              <w:rPr>
                                <w:rFonts w:ascii="Times New Roman" w:hAnsi="Times New Roman"/>
                                <w:b/>
                                <w:bCs/>
                                <w:sz w:val="32"/>
                                <w:szCs w:val="32"/>
                              </w:rPr>
                              <w:t>PLIEGO DE BASES Y CONDICIONES</w:t>
                            </w:r>
                            <w:r w:rsidRPr="00246D88">
                              <w:rPr>
                                <w:rFonts w:ascii="Times New Roman" w:hAnsi="Times New Roman"/>
                                <w:b/>
                                <w:bCs/>
                                <w:sz w:val="32"/>
                                <w:szCs w:val="32"/>
                              </w:rPr>
                              <w:br/>
                            </w:r>
                            <w:r w:rsidRPr="00246D88">
                              <w:rPr>
                                <w:rFonts w:ascii="Times New Roman" w:hAnsi="Times New Roman"/>
                                <w:b/>
                                <w:bCs/>
                                <w:sz w:val="32"/>
                                <w:szCs w:val="32"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6FB1439D" w14:textId="1F1E4E8D" w:rsidR="00FE4D00" w:rsidRDefault="00FE4D00" w:rsidP="00F03BE4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</w:p>
          <w:p w14:paraId="6A7EF545" w14:textId="7E7BC91B" w:rsidR="00FE4D00" w:rsidRDefault="00FE4D00" w:rsidP="00A51691">
            <w:pPr>
              <w:snapToGrid w:val="0"/>
              <w:rPr>
                <w:b/>
                <w:bCs/>
                <w:sz w:val="20"/>
                <w:szCs w:val="20"/>
                <w:u w:val="single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1C2E38" w14:paraId="4426063C" w14:textId="77777777" w:rsidTr="0039435D">
        <w:trPr>
          <w:trHeight w:val="644"/>
        </w:trPr>
        <w:tc>
          <w:tcPr>
            <w:tcW w:w="3828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0D348585" w14:textId="0A70B96A" w:rsidR="001C2E38" w:rsidRPr="00FE4D00" w:rsidRDefault="001C2E38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FE4D0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E4D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Nombre del Organismo Contratante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32F2FFD5" w14:textId="24FD4047" w:rsidR="001C2E38" w:rsidRPr="00FE4D00" w:rsidRDefault="001C2E38" w:rsidP="008962E7">
            <w:pPr>
              <w:snapToGrid w:val="0"/>
              <w:ind w:left="-3" w:right="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E4D00">
              <w:rPr>
                <w:rFonts w:ascii="Times New Roman" w:hAnsi="Times New Roman" w:cs="Times New Roman"/>
                <w:sz w:val="22"/>
                <w:szCs w:val="22"/>
              </w:rPr>
              <w:t>PODER JUDICIAL DE LA PROVINCIA DE BUENOS AIRES</w:t>
            </w:r>
          </w:p>
          <w:p w14:paraId="2F4D50EB" w14:textId="77777777" w:rsidR="001C2E38" w:rsidRPr="00FE4D00" w:rsidRDefault="001C2E38" w:rsidP="008962E7">
            <w:pPr>
              <w:ind w:left="57" w:right="5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FE4D00">
              <w:rPr>
                <w:rFonts w:ascii="Times New Roman" w:hAnsi="Times New Roman" w:cs="Times New Roman"/>
                <w:sz w:val="22"/>
                <w:szCs w:val="22"/>
              </w:rPr>
              <w:t>PROCURACION GENERAL</w:t>
            </w:r>
          </w:p>
        </w:tc>
      </w:tr>
      <w:tr w:rsidR="00246D88" w14:paraId="0595CAF6" w14:textId="77777777" w:rsidTr="0039435D">
        <w:trPr>
          <w:trHeight w:val="209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582E5C3F" w14:textId="50B2D209" w:rsidR="00246D88" w:rsidRPr="00FE4D00" w:rsidRDefault="00246D88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</w:tc>
      </w:tr>
      <w:tr w:rsidR="001C2E38" w14:paraId="05520565" w14:textId="77777777" w:rsidTr="0039435D">
        <w:trPr>
          <w:trHeight w:val="354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5E97EC53" w14:textId="36608E80" w:rsidR="001C2E38" w:rsidRPr="00FE4D00" w:rsidRDefault="001C2E38" w:rsidP="0077254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FE4D0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E4D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Procedimiento </w:t>
            </w:r>
            <w:r w:rsidR="00772544" w:rsidRPr="00FE4D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de Selección</w:t>
            </w:r>
          </w:p>
        </w:tc>
      </w:tr>
      <w:tr w:rsidR="00FE4D00" w14:paraId="6E06A5DB" w14:textId="77777777" w:rsidTr="0039435D">
        <w:trPr>
          <w:trHeight w:val="315"/>
        </w:trPr>
        <w:tc>
          <w:tcPr>
            <w:tcW w:w="19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14:paraId="36A5B3FB" w14:textId="0BDE36C0" w:rsidR="00FE4D00" w:rsidRPr="00181BF6" w:rsidRDefault="00FE4D00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Procedimiento contractual</w:t>
            </w:r>
          </w:p>
        </w:tc>
        <w:tc>
          <w:tcPr>
            <w:tcW w:w="4722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DF6782E" w14:textId="1FAEED72" w:rsidR="00FE4D00" w:rsidRPr="00FE4D00" w:rsidRDefault="00FE4D00" w:rsidP="00FE4D00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CONTRATACION DIRECTA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26DAA1D" w14:textId="6E0FB193" w:rsidR="00FE4D00" w:rsidRPr="00FE4D00" w:rsidRDefault="00FE4D00" w:rsidP="00FE4D00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proofErr w:type="spellStart"/>
            <w:r w:rsidRPr="00FE4D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Nº</w:t>
            </w:r>
            <w:proofErr w:type="spellEnd"/>
            <w:r w:rsidRPr="00FE4D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="00186D2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9</w:t>
            </w:r>
          </w:p>
        </w:tc>
        <w:tc>
          <w:tcPr>
            <w:tcW w:w="169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203FCD2" w14:textId="12D106F6" w:rsidR="00FE4D00" w:rsidRPr="00FE4D00" w:rsidRDefault="00FE4D00" w:rsidP="000A7E02">
            <w:pPr>
              <w:snapToGrid w:val="0"/>
              <w:jc w:val="center"/>
              <w:rPr>
                <w:rFonts w:eastAsia="Arial"/>
                <w:b/>
                <w:bCs/>
                <w:sz w:val="22"/>
                <w:szCs w:val="22"/>
              </w:rPr>
            </w:pPr>
            <w:r w:rsidRPr="00FE4D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Ejercicio: 202</w:t>
            </w:r>
            <w:r w:rsidR="00F72588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5</w:t>
            </w:r>
          </w:p>
        </w:tc>
      </w:tr>
      <w:tr w:rsidR="00531214" w14:paraId="519F8A43" w14:textId="77777777" w:rsidTr="0039435D">
        <w:trPr>
          <w:trHeight w:val="315"/>
        </w:trPr>
        <w:tc>
          <w:tcPr>
            <w:tcW w:w="1951" w:type="dxa"/>
            <w:gridSpan w:val="2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14:paraId="1015AACA" w14:textId="77777777" w:rsidR="00531214" w:rsidRPr="00181BF6" w:rsidRDefault="00531214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7547" w:type="dxa"/>
            <w:gridSpan w:val="5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2A45C4E7" w14:textId="4D983E33" w:rsidR="00531214" w:rsidRPr="00FE4D00" w:rsidRDefault="00FE4D00" w:rsidP="00F0697E">
            <w:pPr>
              <w:pStyle w:val="xl28"/>
              <w:snapToGrid w:val="0"/>
              <w:spacing w:before="0" w:after="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F0697E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Art. 18 inc. 2, apartado L</w:t>
            </w:r>
            <w:r w:rsidR="00945693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) de la Ley 13</w:t>
            </w:r>
            <w:r w:rsidR="00582749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.</w:t>
            </w:r>
            <w:r w:rsidR="00945693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981</w:t>
            </w:r>
            <w:r w:rsidR="00F0697E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Reglamentada</w:t>
            </w:r>
            <w:r w:rsidR="00945693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por </w:t>
            </w:r>
            <w:proofErr w:type="spellStart"/>
            <w:r w:rsidR="00945693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Dec</w:t>
            </w:r>
            <w:proofErr w:type="spellEnd"/>
            <w:r w:rsidR="00945693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. </w:t>
            </w:r>
            <w:proofErr w:type="spellStart"/>
            <w:r w:rsidR="00F0697E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N°</w:t>
            </w:r>
            <w:proofErr w:type="spellEnd"/>
            <w:r w:rsidR="00F0697E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59/19</w:t>
            </w:r>
            <w:r w:rsidR="00582749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.</w:t>
            </w:r>
          </w:p>
        </w:tc>
      </w:tr>
      <w:tr w:rsidR="001C2E38" w14:paraId="13211BE8" w14:textId="77777777" w:rsidTr="0039435D">
        <w:trPr>
          <w:trHeight w:val="315"/>
        </w:trPr>
        <w:tc>
          <w:tcPr>
            <w:tcW w:w="19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bottom"/>
          </w:tcPr>
          <w:p w14:paraId="70881CF4" w14:textId="66E722B0" w:rsidR="001C2E38" w:rsidRPr="00181BF6" w:rsidRDefault="001C2E38">
            <w:pPr>
              <w:snapToGrid w:val="0"/>
              <w:rPr>
                <w:rFonts w:ascii="Times New Roman" w:eastAsia="Arial" w:hAnsi="Times New Roman" w:cs="Times New Roman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Expediente </w:t>
            </w:r>
            <w:proofErr w:type="spellStart"/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Nº</w:t>
            </w:r>
            <w:proofErr w:type="spellEnd"/>
          </w:p>
        </w:tc>
        <w:tc>
          <w:tcPr>
            <w:tcW w:w="7547" w:type="dxa"/>
            <w:gridSpan w:val="5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30CBBD12" w14:textId="7E250A79" w:rsidR="00C23023" w:rsidRPr="00FE4D00" w:rsidRDefault="001C2E38" w:rsidP="006942C8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C12192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PG.SA</w:t>
            </w:r>
            <w:r w:rsidR="00C31C45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-</w:t>
            </w:r>
            <w:r w:rsidR="00186D20">
              <w:rPr>
                <w:rFonts w:ascii="Times New Roman" w:eastAsia="Arial" w:hAnsi="Times New Roman" w:cs="Times New Roman"/>
                <w:sz w:val="22"/>
                <w:szCs w:val="22"/>
              </w:rPr>
              <w:t>1889</w:t>
            </w:r>
            <w:r w:rsidR="00524B6C" w:rsidRPr="00FE4D00">
              <w:rPr>
                <w:rFonts w:ascii="Times New Roman" w:eastAsia="Arial" w:hAnsi="Times New Roman" w:cs="Times New Roman"/>
                <w:sz w:val="22"/>
                <w:szCs w:val="22"/>
              </w:rPr>
              <w:t>-2</w:t>
            </w:r>
            <w:r w:rsidR="00186D20">
              <w:rPr>
                <w:rFonts w:ascii="Times New Roman" w:eastAsia="Arial" w:hAnsi="Times New Roman" w:cs="Times New Roman"/>
                <w:sz w:val="22"/>
                <w:szCs w:val="22"/>
              </w:rPr>
              <w:t>0</w:t>
            </w:r>
          </w:p>
        </w:tc>
      </w:tr>
      <w:tr w:rsidR="00FE4D00" w14:paraId="7790E2BD" w14:textId="77777777" w:rsidTr="0039435D">
        <w:trPr>
          <w:trHeight w:val="236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1C2CA3B4" w14:textId="01452EB7" w:rsidR="00FE4D00" w:rsidRPr="00FE4D00" w:rsidRDefault="00FE4D00">
            <w:pPr>
              <w:snapToGrid w:val="0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 </w:t>
            </w:r>
          </w:p>
        </w:tc>
      </w:tr>
      <w:tr w:rsidR="001C2E38" w14:paraId="115427E6" w14:textId="77777777" w:rsidTr="0039435D">
        <w:trPr>
          <w:trHeight w:val="275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0C576F43" w14:textId="77777777" w:rsidR="001C2E38" w:rsidRPr="00FE4D00" w:rsidRDefault="001C2E38">
            <w:pPr>
              <w:snapToGrid w:val="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FE4D00"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FE4D0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Objeto de la contratación</w:t>
            </w:r>
          </w:p>
        </w:tc>
      </w:tr>
      <w:tr w:rsidR="00C51A49" w14:paraId="4EE6744C" w14:textId="77777777" w:rsidTr="0039435D">
        <w:trPr>
          <w:cantSplit/>
          <w:trHeight w:val="315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0CFD3078" w14:textId="77777777" w:rsidR="00290A44" w:rsidRPr="00FE4D00" w:rsidRDefault="00290A44" w:rsidP="000A7E02">
            <w:pPr>
              <w:pStyle w:val="Default"/>
              <w:ind w:right="132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  <w:p w14:paraId="6E3E9338" w14:textId="48545D24" w:rsidR="00476AC6" w:rsidRPr="00FE4D00" w:rsidRDefault="00362139" w:rsidP="000A7E02">
            <w:pPr>
              <w:pStyle w:val="Default"/>
              <w:ind w:right="132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A1C05">
              <w:rPr>
                <w:rFonts w:ascii="Times New Roman" w:hAnsi="Times New Roman" w:cs="Times New Roman"/>
                <w:color w:val="auto"/>
                <w:sz w:val="22"/>
                <w:szCs w:val="22"/>
              </w:rPr>
              <w:t xml:space="preserve">Locación de </w:t>
            </w:r>
            <w:r w:rsidR="0024241C" w:rsidRPr="00CA1C05">
              <w:rPr>
                <w:rFonts w:ascii="Times New Roman" w:hAnsi="Times New Roman" w:cs="Times New Roman"/>
                <w:sz w:val="22"/>
                <w:szCs w:val="22"/>
                <w:lang w:val="es-MX" w:eastAsia="zh-CN"/>
              </w:rPr>
              <w:t xml:space="preserve">un (1) inmueble para su locación </w:t>
            </w:r>
            <w:r w:rsidR="006942C8" w:rsidRPr="00CA1C05">
              <w:rPr>
                <w:rFonts w:ascii="Times New Roman" w:hAnsi="Times New Roman" w:cs="Times New Roman"/>
                <w:color w:val="auto"/>
                <w:sz w:val="22"/>
                <w:szCs w:val="22"/>
                <w:lang w:val="es-MX" w:eastAsia="zh-CN"/>
              </w:rPr>
              <w:t xml:space="preserve">en la ciudad de </w:t>
            </w:r>
            <w:r w:rsidR="00A43639" w:rsidRPr="00CA1C05">
              <w:rPr>
                <w:rFonts w:ascii="Times New Roman" w:hAnsi="Times New Roman" w:cs="Times New Roman"/>
                <w:color w:val="auto"/>
                <w:sz w:val="22"/>
                <w:szCs w:val="22"/>
                <w:lang w:val="es-MX" w:eastAsia="zh-CN"/>
              </w:rPr>
              <w:t>San Justo</w:t>
            </w:r>
            <w:r w:rsidR="006942C8" w:rsidRPr="00CA1C05">
              <w:rPr>
                <w:rFonts w:ascii="Times New Roman" w:hAnsi="Times New Roman" w:cs="Times New Roman"/>
                <w:color w:val="auto"/>
                <w:sz w:val="22"/>
                <w:szCs w:val="22"/>
                <w:lang w:val="es-MX" w:eastAsia="zh-CN"/>
              </w:rPr>
              <w:t xml:space="preserve">, con destino </w:t>
            </w:r>
            <w:r w:rsidR="00CA1C05" w:rsidRPr="00CA1C05">
              <w:rPr>
                <w:rFonts w:ascii="Times New Roman" w:hAnsi="Times New Roman" w:cs="Times New Roman"/>
                <w:lang w:val="es-MX" w:eastAsia="zh-CN"/>
              </w:rPr>
              <w:t xml:space="preserve">a la Fiscalía Especializada en Delitos derivados de Violencia Familiar, de Género y Delitos contra la Integridad Sexual </w:t>
            </w:r>
            <w:proofErr w:type="spellStart"/>
            <w:r w:rsidR="00CA1C05" w:rsidRPr="00CA1C05">
              <w:rPr>
                <w:rFonts w:ascii="Times New Roman" w:hAnsi="Times New Roman" w:cs="Times New Roman"/>
                <w:lang w:val="es-MX" w:eastAsia="zh-CN"/>
              </w:rPr>
              <w:t>N°</w:t>
            </w:r>
            <w:proofErr w:type="spellEnd"/>
            <w:r w:rsidR="00CA1C05" w:rsidRPr="00CA1C05">
              <w:rPr>
                <w:rFonts w:ascii="Times New Roman" w:hAnsi="Times New Roman" w:cs="Times New Roman"/>
                <w:lang w:val="es-MX" w:eastAsia="zh-CN"/>
              </w:rPr>
              <w:t xml:space="preserve"> 1, 2, 3, 4 y 5</w:t>
            </w:r>
            <w:r w:rsidR="00CA1C05" w:rsidRPr="00CA1C05">
              <w:rPr>
                <w:rFonts w:ascii="Times New Roman" w:hAnsi="Times New Roman" w:cs="Times New Roman"/>
                <w:b/>
                <w:bCs/>
                <w:lang w:val="es-MX" w:eastAsia="zh-CN"/>
              </w:rPr>
              <w:t xml:space="preserve"> </w:t>
            </w:r>
            <w:r w:rsidR="006942C8" w:rsidRPr="00FE4D00">
              <w:rPr>
                <w:rFonts w:ascii="Times New Roman" w:eastAsia="SimSun" w:hAnsi="Times New Roman" w:cs="Times New Roman"/>
                <w:color w:val="auto"/>
                <w:kern w:val="2"/>
                <w:sz w:val="22"/>
                <w:szCs w:val="22"/>
                <w:lang w:eastAsia="zh-CN" w:bidi="hi-IN"/>
              </w:rPr>
              <w:t xml:space="preserve">del Departamento Judicial </w:t>
            </w:r>
            <w:r w:rsidR="00A43639">
              <w:rPr>
                <w:rFonts w:ascii="Times New Roman" w:eastAsia="SimSun" w:hAnsi="Times New Roman" w:cs="Times New Roman"/>
                <w:color w:val="auto"/>
                <w:kern w:val="2"/>
                <w:sz w:val="22"/>
                <w:szCs w:val="22"/>
                <w:lang w:eastAsia="zh-CN" w:bidi="hi-IN"/>
              </w:rPr>
              <w:t>La Matanza</w:t>
            </w:r>
            <w:r w:rsidR="00524B6C" w:rsidRPr="00FE4D00">
              <w:rPr>
                <w:rFonts w:ascii="Times New Roman" w:hAnsi="Times New Roman" w:cs="Times New Roman"/>
                <w:sz w:val="22"/>
                <w:szCs w:val="22"/>
                <w:lang w:val="es-MX"/>
              </w:rPr>
              <w:t>.</w:t>
            </w:r>
            <w:r w:rsidR="008501A8" w:rsidRPr="00FE4D00">
              <w:rPr>
                <w:rFonts w:ascii="Times New Roman" w:hAnsi="Times New Roman" w:cs="Times New Roman"/>
                <w:sz w:val="22"/>
                <w:szCs w:val="22"/>
              </w:rPr>
              <w:t xml:space="preserve"> La locación será por el término de treinta y seis (36) meses, con opción a prorrogarlo por doce (12) meses más.</w:t>
            </w:r>
          </w:p>
          <w:p w14:paraId="648B4BC3" w14:textId="248DC801" w:rsidR="00290A44" w:rsidRPr="00FE4D00" w:rsidRDefault="00290A44" w:rsidP="000644A7">
            <w:pPr>
              <w:pStyle w:val="Default"/>
              <w:jc w:val="both"/>
              <w:rPr>
                <w:rFonts w:ascii="Times New Roman" w:hAnsi="Times New Roman" w:cs="Times New Roman"/>
                <w:color w:val="auto"/>
                <w:sz w:val="22"/>
                <w:szCs w:val="22"/>
              </w:rPr>
            </w:pPr>
          </w:p>
        </w:tc>
      </w:tr>
      <w:tr w:rsidR="00FE4D00" w14:paraId="018928D2" w14:textId="77777777" w:rsidTr="0039435D">
        <w:trPr>
          <w:trHeight w:val="433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52D0D854" w14:textId="77777777" w:rsidR="00FE4D00" w:rsidRPr="00181BF6" w:rsidRDefault="00FE4D00" w:rsidP="00914F37">
            <w:pPr>
              <w:snapToGrid w:val="0"/>
              <w:rPr>
                <w:rFonts w:ascii="Times New Roman" w:hAnsi="Times New Roman" w:cs="Times New Roman"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sz w:val="16"/>
                <w:szCs w:val="16"/>
              </w:rPr>
              <w:t> </w:t>
            </w:r>
          </w:p>
          <w:p w14:paraId="0CE1CCCE" w14:textId="77777777" w:rsidR="0066385F" w:rsidRDefault="00FE4D00" w:rsidP="00914F37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14F3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PRESENTACIÓN DE OFERTAS</w:t>
            </w:r>
          </w:p>
          <w:p w14:paraId="2CF6578B" w14:textId="24BD4A8D" w:rsidR="00914F37" w:rsidRPr="0066385F" w:rsidRDefault="00914F37" w:rsidP="00914F37">
            <w:pPr>
              <w:snapToGrid w:val="0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</w:tr>
      <w:tr w:rsidR="001C2E38" w14:paraId="4C67657B" w14:textId="77777777" w:rsidTr="0039435D">
        <w:trPr>
          <w:trHeight w:val="275"/>
        </w:trPr>
        <w:tc>
          <w:tcPr>
            <w:tcW w:w="553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14:paraId="5EE24729" w14:textId="77777777"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395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29D0DAD2" w14:textId="77777777"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Plazo y Hora</w:t>
            </w:r>
          </w:p>
        </w:tc>
      </w:tr>
      <w:tr w:rsidR="001C2E38" w14:paraId="61B37550" w14:textId="77777777" w:rsidTr="0039435D">
        <w:trPr>
          <w:cantSplit/>
          <w:trHeight w:val="1014"/>
        </w:trPr>
        <w:tc>
          <w:tcPr>
            <w:tcW w:w="5539" w:type="dxa"/>
            <w:gridSpan w:val="4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5AD0C8E" w14:textId="366A3632" w:rsidR="0057417D" w:rsidRPr="00476AC6" w:rsidRDefault="00524B6C" w:rsidP="00C437F9">
            <w:pPr>
              <w:snapToGrid w:val="0"/>
              <w:ind w:left="57" w:right="57"/>
              <w:jc w:val="center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 w:rsidRPr="00524B6C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>D</w:t>
            </w:r>
            <w:r w:rsidR="00C437F9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 xml:space="preserve">elegación de Administración del Departamento Judicial </w:t>
            </w:r>
            <w:r w:rsidR="00186D20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>La Matanza.</w:t>
            </w:r>
            <w:r w:rsidR="00C437F9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 xml:space="preserve"> Calle </w:t>
            </w:r>
            <w:r w:rsidR="00186D20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 xml:space="preserve">Perú </w:t>
            </w:r>
            <w:proofErr w:type="spellStart"/>
            <w:r w:rsidR="00C437F9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>N°</w:t>
            </w:r>
            <w:proofErr w:type="spellEnd"/>
            <w:r w:rsidR="00C437F9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 xml:space="preserve"> 19</w:t>
            </w:r>
            <w:r w:rsidR="00186D20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>3</w:t>
            </w:r>
            <w:r w:rsidR="00C437F9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 xml:space="preserve">5 de la ciudad de </w:t>
            </w:r>
            <w:r w:rsidR="00186D20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>San Justo</w:t>
            </w:r>
            <w:r>
              <w:rPr>
                <w:rFonts w:ascii="Times New Roman" w:hAnsi="Times New Roman" w:cs="Times New Roman"/>
                <w:bCs/>
                <w:sz w:val="22"/>
                <w:szCs w:val="19"/>
              </w:rPr>
              <w:t xml:space="preserve"> – </w:t>
            </w:r>
            <w:proofErr w:type="spellStart"/>
            <w:r w:rsidR="00C437F9">
              <w:rPr>
                <w:rFonts w:ascii="Times New Roman" w:hAnsi="Times New Roman" w:cs="Times New Roman"/>
                <w:bCs/>
                <w:sz w:val="22"/>
                <w:szCs w:val="19"/>
              </w:rPr>
              <w:t>Pcia</w:t>
            </w:r>
            <w:proofErr w:type="spellEnd"/>
            <w:r w:rsidR="00C437F9">
              <w:rPr>
                <w:rFonts w:ascii="Times New Roman" w:hAnsi="Times New Roman" w:cs="Times New Roman"/>
                <w:bCs/>
                <w:sz w:val="22"/>
                <w:szCs w:val="19"/>
              </w:rPr>
              <w:t xml:space="preserve"> de Buenos Aires.</w:t>
            </w:r>
          </w:p>
        </w:tc>
        <w:tc>
          <w:tcPr>
            <w:tcW w:w="3959" w:type="dxa"/>
            <w:gridSpan w:val="3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AC77A81" w14:textId="4C199FC2" w:rsidR="004843C4" w:rsidRPr="008E774E" w:rsidRDefault="0057417D" w:rsidP="00524B6C">
            <w:pPr>
              <w:snapToGrid w:val="0"/>
              <w:jc w:val="center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Hasta el</w:t>
            </w:r>
            <w:r w:rsidR="008501A8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FD5487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1</w:t>
            </w:r>
            <w:r w:rsidR="00DC4D9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2</w:t>
            </w:r>
            <w:r w:rsidR="007A5948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de </w:t>
            </w:r>
            <w:r w:rsidR="00FD5487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marzo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653815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de</w:t>
            </w:r>
            <w:r w:rsidR="00F67169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202</w:t>
            </w:r>
            <w:r w:rsidR="003B1055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5</w:t>
            </w:r>
            <w:r w:rsidR="00151F12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a las</w:t>
            </w:r>
            <w:r w:rsidR="001B5F44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FD5487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10</w:t>
            </w:r>
            <w:r w:rsidR="008E774E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:</w:t>
            </w:r>
            <w:r w:rsidR="00FD5487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00 </w:t>
            </w:r>
            <w:r w:rsidR="00653815"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Hs.</w:t>
            </w:r>
          </w:p>
        </w:tc>
      </w:tr>
      <w:tr w:rsidR="001C2E38" w14:paraId="54AE91DE" w14:textId="77777777" w:rsidTr="0039435D">
        <w:trPr>
          <w:trHeight w:val="404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DA8ED8F" w14:textId="77777777" w:rsidR="001C2E38" w:rsidRPr="00181BF6" w:rsidRDefault="001C2E38" w:rsidP="00CD47D2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FE4D00" w14:paraId="10110FAA" w14:textId="77777777" w:rsidTr="0039435D">
        <w:trPr>
          <w:cantSplit/>
          <w:trHeight w:val="526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11C7E968" w14:textId="77777777" w:rsidR="00FE4D00" w:rsidRPr="00914F37" w:rsidRDefault="00FE4D00" w:rsidP="00914F37">
            <w:pPr>
              <w:snapToGrid w:val="0"/>
              <w:ind w:left="57" w:right="57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914F37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ACTO DE APERTURA</w:t>
            </w:r>
          </w:p>
          <w:p w14:paraId="3B037E4C" w14:textId="13DFF508" w:rsidR="00FE4D00" w:rsidRDefault="00FE4D00" w:rsidP="00FE4D00">
            <w:pPr>
              <w:snapToGrid w:val="0"/>
              <w:ind w:left="57" w:right="57"/>
              <w:rPr>
                <w:sz w:val="16"/>
                <w:szCs w:val="16"/>
              </w:rPr>
            </w:pPr>
          </w:p>
        </w:tc>
      </w:tr>
      <w:tr w:rsidR="001C2E38" w14:paraId="1B875A07" w14:textId="77777777" w:rsidTr="0039435D">
        <w:trPr>
          <w:trHeight w:val="275"/>
        </w:trPr>
        <w:tc>
          <w:tcPr>
            <w:tcW w:w="5539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DEEAF6" w:themeFill="accent1" w:themeFillTint="33"/>
            <w:vAlign w:val="center"/>
          </w:tcPr>
          <w:p w14:paraId="5D6B7339" w14:textId="77777777"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Lugar/Dirección</w:t>
            </w:r>
          </w:p>
        </w:tc>
        <w:tc>
          <w:tcPr>
            <w:tcW w:w="395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EEAF6" w:themeFill="accent1" w:themeFillTint="33"/>
            <w:vAlign w:val="center"/>
          </w:tcPr>
          <w:p w14:paraId="7E303C54" w14:textId="77777777" w:rsidR="001C2E38" w:rsidRPr="00181BF6" w:rsidRDefault="001C2E38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181BF6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Día y Hora</w:t>
            </w:r>
          </w:p>
        </w:tc>
      </w:tr>
      <w:tr w:rsidR="00524B6C" w14:paraId="124BFB91" w14:textId="77777777" w:rsidTr="0039435D">
        <w:trPr>
          <w:cantSplit/>
          <w:trHeight w:val="342"/>
        </w:trPr>
        <w:tc>
          <w:tcPr>
            <w:tcW w:w="5539" w:type="dxa"/>
            <w:gridSpan w:val="4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9E44090" w14:textId="77777777" w:rsidR="00290A44" w:rsidRDefault="00290A44" w:rsidP="00524B6C">
            <w:pPr>
              <w:snapToGrid w:val="0"/>
              <w:ind w:left="57" w:right="57"/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</w:pPr>
          </w:p>
          <w:p w14:paraId="457D87CF" w14:textId="77777777" w:rsidR="00C437F9" w:rsidRDefault="00186D20" w:rsidP="00186D20">
            <w:pPr>
              <w:snapToGrid w:val="0"/>
              <w:ind w:left="57" w:right="57"/>
              <w:jc w:val="center"/>
              <w:rPr>
                <w:rFonts w:ascii="Times New Roman" w:hAnsi="Times New Roman" w:cs="Times New Roman"/>
                <w:bCs/>
                <w:sz w:val="22"/>
                <w:szCs w:val="19"/>
              </w:rPr>
            </w:pPr>
            <w:r w:rsidRPr="00524B6C"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>D</w:t>
            </w:r>
            <w:r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 xml:space="preserve">elegación de Administración del Departamento Judicial La Matanza. Calle </w:t>
            </w:r>
            <w:proofErr w:type="gramStart"/>
            <w:r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 xml:space="preserve">Perú  </w:t>
            </w:r>
            <w:proofErr w:type="spellStart"/>
            <w:r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>N</w:t>
            </w:r>
            <w:proofErr w:type="gramEnd"/>
            <w:r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>°</w:t>
            </w:r>
            <w:proofErr w:type="spellEnd"/>
            <w:r>
              <w:rPr>
                <w:rFonts w:ascii="Times New Roman" w:hAnsi="Times New Roman" w:cs="Times New Roman"/>
                <w:bCs/>
                <w:sz w:val="22"/>
                <w:szCs w:val="19"/>
                <w:lang w:val="es-AR"/>
              </w:rPr>
              <w:t xml:space="preserve"> 1935 de la ciudad de San Justo</w:t>
            </w:r>
            <w:r>
              <w:rPr>
                <w:rFonts w:ascii="Times New Roman" w:hAnsi="Times New Roman" w:cs="Times New Roman"/>
                <w:bCs/>
                <w:sz w:val="22"/>
                <w:szCs w:val="19"/>
              </w:rPr>
              <w:t xml:space="preserve"> – </w:t>
            </w:r>
            <w:proofErr w:type="spellStart"/>
            <w:r>
              <w:rPr>
                <w:rFonts w:ascii="Times New Roman" w:hAnsi="Times New Roman" w:cs="Times New Roman"/>
                <w:bCs/>
                <w:sz w:val="22"/>
                <w:szCs w:val="19"/>
              </w:rPr>
              <w:t>Pcia</w:t>
            </w:r>
            <w:proofErr w:type="spellEnd"/>
            <w:r>
              <w:rPr>
                <w:rFonts w:ascii="Times New Roman" w:hAnsi="Times New Roman" w:cs="Times New Roman"/>
                <w:bCs/>
                <w:sz w:val="22"/>
                <w:szCs w:val="19"/>
              </w:rPr>
              <w:t xml:space="preserve"> de Buenos Aires.</w:t>
            </w:r>
          </w:p>
          <w:p w14:paraId="32958D98" w14:textId="0075E276" w:rsidR="00186D20" w:rsidRPr="00476AC6" w:rsidRDefault="00186D20" w:rsidP="00524B6C">
            <w:pPr>
              <w:snapToGrid w:val="0"/>
              <w:ind w:left="57" w:right="57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</w:p>
        </w:tc>
        <w:tc>
          <w:tcPr>
            <w:tcW w:w="3959" w:type="dxa"/>
            <w:gridSpan w:val="3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2E65CBE6" w14:textId="45847CBB" w:rsidR="00524B6C" w:rsidRPr="00181BF6" w:rsidRDefault="00524B6C" w:rsidP="00524B6C">
            <w:pPr>
              <w:snapToGrid w:val="0"/>
              <w:jc w:val="center"/>
              <w:rPr>
                <w:rFonts w:ascii="Times New Roman" w:eastAsia="Arial" w:hAnsi="Times New Roman" w:cs="Times New Roman"/>
                <w:bCs/>
                <w:sz w:val="20"/>
                <w:szCs w:val="20"/>
              </w:rPr>
            </w:pPr>
            <w:r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E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l </w:t>
            </w:r>
            <w:r w:rsidR="00FD5487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1</w:t>
            </w:r>
            <w:r w:rsidR="00DC4D90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2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de </w:t>
            </w:r>
            <w:r w:rsidR="00FD5487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marzo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de 202</w:t>
            </w:r>
            <w:r w:rsidR="003B1055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5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a las</w:t>
            </w:r>
            <w:r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="00FD5487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10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:</w:t>
            </w:r>
            <w:r w:rsidR="00FD5487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00 </w:t>
            </w:r>
            <w:r w:rsidRPr="008E774E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>Hs.</w:t>
            </w:r>
          </w:p>
        </w:tc>
      </w:tr>
      <w:tr w:rsidR="00524B6C" w14:paraId="48D85D34" w14:textId="77777777" w:rsidTr="0039435D">
        <w:trPr>
          <w:cantSplit/>
          <w:trHeight w:val="426"/>
        </w:trPr>
        <w:tc>
          <w:tcPr>
            <w:tcW w:w="170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DEEAF6" w:themeFill="accent1" w:themeFillTint="33"/>
            <w:vAlign w:val="center"/>
          </w:tcPr>
          <w:p w14:paraId="07FEA852" w14:textId="77777777" w:rsidR="00524B6C" w:rsidRPr="00181BF6" w:rsidRDefault="00524B6C" w:rsidP="00524B6C">
            <w:pPr>
              <w:snapToGrid w:val="0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181BF6"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914F37">
              <w:rPr>
                <w:rFonts w:ascii="Times New Roman" w:hAnsi="Times New Roman" w:cs="Times New Roman"/>
                <w:b/>
                <w:bCs/>
                <w:sz w:val="20"/>
                <w:szCs w:val="20"/>
                <w:shd w:val="clear" w:color="auto" w:fill="DEEAF6" w:themeFill="accent1" w:themeFillTint="33"/>
              </w:rPr>
              <w:t>Forma de Pago</w:t>
            </w:r>
          </w:p>
        </w:tc>
        <w:tc>
          <w:tcPr>
            <w:tcW w:w="7796" w:type="dxa"/>
            <w:gridSpan w:val="6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4F8BFF92" w14:textId="1AD3133F" w:rsidR="00524B6C" w:rsidRPr="00181BF6" w:rsidRDefault="00524B6C" w:rsidP="00524B6C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  <w:u w:val="single"/>
              </w:rPr>
            </w:pPr>
            <w:r w:rsidRPr="00181BF6">
              <w:rPr>
                <w:rFonts w:ascii="Times New Roman" w:eastAsia="Arial" w:hAnsi="Times New Roman" w:cs="Times New Roman"/>
                <w:sz w:val="20"/>
                <w:szCs w:val="20"/>
              </w:rPr>
              <w:t xml:space="preserve"> </w:t>
            </w:r>
            <w:r w:rsidRPr="00181BF6">
              <w:rPr>
                <w:rFonts w:ascii="Times New Roman" w:hAnsi="Times New Roman" w:cs="Times New Roman"/>
                <w:sz w:val="20"/>
                <w:szCs w:val="20"/>
              </w:rPr>
              <w:t>DE ACUERDO A NORMAS DE LA TESORERIA DE LA PROVINCIA DE BUENOS AIRES</w:t>
            </w:r>
          </w:p>
        </w:tc>
      </w:tr>
      <w:tr w:rsidR="005952A8" w14:paraId="1EE86FC6" w14:textId="77777777" w:rsidTr="000A7E02">
        <w:trPr>
          <w:trHeight w:val="2383"/>
        </w:trPr>
        <w:tc>
          <w:tcPr>
            <w:tcW w:w="9498" w:type="dxa"/>
            <w:gridSpan w:val="7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E114D0A" w14:textId="77777777" w:rsidR="00FE4D00" w:rsidRDefault="00FE4D00" w:rsidP="00FE4D00">
            <w:pPr>
              <w:snapToGrid w:val="0"/>
              <w:spacing w:after="24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  <w:r w:rsidRPr="00290A44"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  <w:t>OBSERVACIONES GENERALES</w:t>
            </w:r>
          </w:p>
          <w:p w14:paraId="08C569EE" w14:textId="6F81EB01" w:rsidR="00FE4D00" w:rsidRDefault="00FE4D00" w:rsidP="000A7E02">
            <w:pPr>
              <w:spacing w:after="240"/>
              <w:ind w:right="132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90A44">
              <w:rPr>
                <w:rFonts w:ascii="Times New Roman" w:hAnsi="Times New Roman" w:cs="Times New Roman"/>
                <w:sz w:val="18"/>
                <w:szCs w:val="18"/>
              </w:rPr>
              <w:t>Las Ofertas, ensobradas conforme lo establecen los Artículos "Ofertas-Su Presentación" y "Ofertas-Documentación a Integrar", deben presentarse hasta la fecha y hora y en el lugar antes indicados</w:t>
            </w:r>
            <w:r w:rsidR="008962E7">
              <w:rPr>
                <w:rFonts w:ascii="Times New Roman" w:hAnsi="Times New Roman" w:cs="Times New Roman"/>
                <w:sz w:val="18"/>
                <w:szCs w:val="18"/>
              </w:rPr>
              <w:t>,</w:t>
            </w:r>
            <w:r w:rsidRPr="00290A44">
              <w:rPr>
                <w:rFonts w:ascii="Times New Roman" w:hAnsi="Times New Roman" w:cs="Times New Roman"/>
                <w:sz w:val="18"/>
                <w:szCs w:val="18"/>
              </w:rPr>
              <w:t xml:space="preserve"> conforme procedimiento establecido en el ART. 17 Apartado 4) Decreto </w:t>
            </w:r>
            <w:proofErr w:type="spellStart"/>
            <w:r w:rsidRPr="00290A44">
              <w:rPr>
                <w:rFonts w:ascii="Times New Roman" w:hAnsi="Times New Roman" w:cs="Times New Roman"/>
                <w:sz w:val="18"/>
                <w:szCs w:val="18"/>
              </w:rPr>
              <w:t>N°</w:t>
            </w:r>
            <w:proofErr w:type="spellEnd"/>
            <w:r w:rsidRPr="00290A44">
              <w:rPr>
                <w:rFonts w:ascii="Times New Roman" w:hAnsi="Times New Roman" w:cs="Times New Roman"/>
                <w:sz w:val="18"/>
                <w:szCs w:val="18"/>
              </w:rPr>
              <w:t xml:space="preserve"> 59/19 Reglamentario del Subsistema de Contrataciones del Estado Ley 13.981.</w:t>
            </w:r>
          </w:p>
          <w:p w14:paraId="0AC9BC88" w14:textId="77777777" w:rsidR="005952A8" w:rsidRDefault="00FE4D00" w:rsidP="00FE4D00">
            <w:pPr>
              <w:snapToGrid w:val="0"/>
              <w:rPr>
                <w:rFonts w:ascii="Times New Roman" w:hAnsi="Times New Roman" w:cs="Times New Roman"/>
                <w:sz w:val="18"/>
                <w:szCs w:val="18"/>
              </w:rPr>
            </w:pPr>
            <w:r w:rsidRPr="00290A44">
              <w:rPr>
                <w:rFonts w:ascii="Times New Roman" w:hAnsi="Times New Roman" w:cs="Times New Roman"/>
                <w:sz w:val="18"/>
                <w:szCs w:val="18"/>
              </w:rPr>
              <w:t>Pasada dicha hora no se admitirán nuevas propuestas, aun cuando no hubiera comenzado la apertura de los sobres.</w:t>
            </w:r>
          </w:p>
          <w:p w14:paraId="3889F0D2" w14:textId="6DC71DA9" w:rsidR="00FE4D00" w:rsidRDefault="00FE4D00" w:rsidP="00FE4D00">
            <w:pPr>
              <w:snapToGrid w:val="0"/>
            </w:pPr>
          </w:p>
        </w:tc>
      </w:tr>
    </w:tbl>
    <w:p w14:paraId="74B0BE92" w14:textId="0EFC601B" w:rsidR="00AA02A0" w:rsidRDefault="006F3FA5">
      <w:pPr>
        <w:widowControl/>
        <w:suppressAutoHyphens w:val="0"/>
        <w:autoSpaceDE/>
        <w:rPr>
          <w:b/>
        </w:rPr>
      </w:pPr>
      <w:r>
        <w:rPr>
          <w:b/>
        </w:rPr>
        <w:br w:type="page"/>
      </w:r>
      <w:r w:rsidR="00AA02A0">
        <w:rPr>
          <w:b/>
        </w:rPr>
        <w:lastRenderedPageBreak/>
        <w:br w:type="page"/>
      </w:r>
    </w:p>
    <w:tbl>
      <w:tblPr>
        <w:tblpPr w:leftFromText="141" w:rightFromText="141" w:vertAnchor="text" w:horzAnchor="margin" w:tblpXSpec="center" w:tblpY="-1067"/>
        <w:tblW w:w="92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80"/>
        <w:gridCol w:w="2126"/>
        <w:gridCol w:w="2410"/>
        <w:gridCol w:w="2698"/>
      </w:tblGrid>
      <w:tr w:rsidR="00AA02A0" w:rsidRPr="00545DA6" w14:paraId="1C503DC3" w14:textId="77777777" w:rsidTr="005E28B1">
        <w:trPr>
          <w:trHeight w:hRule="exact" w:val="1570"/>
        </w:trPr>
        <w:tc>
          <w:tcPr>
            <w:tcW w:w="921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B8BCC91" w14:textId="56E462F5" w:rsidR="00AA02A0" w:rsidRPr="00545DA6" w:rsidRDefault="00690143" w:rsidP="006A2C15">
            <w:pPr>
              <w:snapToGrid w:val="0"/>
              <w:rPr>
                <w:rFonts w:ascii="Times New Roman" w:hAnsi="Times New Roman" w:cs="Times New Roman"/>
                <w:u w:val="single"/>
              </w:rPr>
            </w:pPr>
            <w:r w:rsidRPr="00545DA6">
              <w:rPr>
                <w:rFonts w:ascii="Times New Roman" w:hAnsi="Times New Roman" w:cs="Times New Roman"/>
                <w:noProof/>
                <w:u w:val="single"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52960" behindDoc="0" locked="0" layoutInCell="1" allowOverlap="1" wp14:anchorId="038B7B98" wp14:editId="394CB6E9">
                      <wp:simplePos x="0" y="0"/>
                      <wp:positionH relativeFrom="column">
                        <wp:posOffset>95250</wp:posOffset>
                      </wp:positionH>
                      <wp:positionV relativeFrom="paragraph">
                        <wp:posOffset>89535</wp:posOffset>
                      </wp:positionV>
                      <wp:extent cx="5601970" cy="847725"/>
                      <wp:effectExtent l="0" t="0" r="0" b="0"/>
                      <wp:wrapNone/>
                      <wp:docPr id="32" name="Text Box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01970" cy="8477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4409F75F" w14:textId="77777777" w:rsidR="00690143" w:rsidRPr="004477A4" w:rsidRDefault="00690143" w:rsidP="00690143">
                                  <w:pPr>
                                    <w:tabs>
                                      <w:tab w:val="left" w:pos="284"/>
                                    </w:tabs>
                                    <w:ind w:left="284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</w:pPr>
                                  <w:r w:rsidRPr="00690143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A</w:t>
                                  </w: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  <w:br/>
                                  </w: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br/>
                                    <w:t>PERSONAS FÍSICAS TITULARES DE DOMINIO</w:t>
                                  </w:r>
                                </w:p>
                                <w:p w14:paraId="4D63DCF7" w14:textId="77777777" w:rsidR="00690143" w:rsidRPr="004477A4" w:rsidRDefault="00690143" w:rsidP="00690143">
                                  <w:pPr>
                                    <w:ind w:left="284"/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38B7B98" id="Text Box 16" o:spid="_x0000_s1027" type="#_x0000_t202" style="position:absolute;margin-left:7.5pt;margin-top:7.05pt;width:441.1pt;height:66.75pt;z-index:25175296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" stroked="f">
                      <v:fill opacity="0"/>
                      <v:textbox inset="0,0,0,0">
                        <w:txbxContent>
                          <w:p w14:paraId="4409F75F" w14:textId="77777777" w:rsidR="00690143" w:rsidRPr="004477A4" w:rsidRDefault="00690143" w:rsidP="00690143">
                            <w:pPr>
                              <w:tabs>
                                <w:tab w:val="left" w:pos="284"/>
                              </w:tabs>
                              <w:ind w:left="284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 w:rsidRPr="00690143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A</w:t>
                            </w: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  <w:br/>
                            </w: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br/>
                              <w:t>PERSONAS FÍSICAS TITULARES DE DOMINIO</w:t>
                            </w:r>
                          </w:p>
                          <w:p w14:paraId="4D63DCF7" w14:textId="77777777" w:rsidR="00690143" w:rsidRPr="004477A4" w:rsidRDefault="00690143" w:rsidP="00690143">
                            <w:pPr>
                              <w:ind w:left="284"/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14:paraId="7D33B54F" w14:textId="6B87BEDE" w:rsidR="00AA02A0" w:rsidRPr="00545DA6" w:rsidRDefault="00AA02A0" w:rsidP="000A7E02">
            <w:pPr>
              <w:ind w:left="142"/>
              <w:rPr>
                <w:rFonts w:ascii="Times New Roman" w:hAnsi="Times New Roman" w:cs="Times New Roman"/>
              </w:rPr>
            </w:pPr>
          </w:p>
          <w:p w14:paraId="43BF8159" w14:textId="77777777" w:rsidR="00AA02A0" w:rsidRPr="00545DA6" w:rsidRDefault="00AA02A0" w:rsidP="006A2C15">
            <w:pPr>
              <w:rPr>
                <w:rFonts w:ascii="Times New Roman" w:hAnsi="Times New Roman" w:cs="Times New Roman"/>
              </w:rPr>
            </w:pPr>
          </w:p>
          <w:p w14:paraId="24D211AB" w14:textId="77777777" w:rsidR="00AA02A0" w:rsidRPr="00545DA6" w:rsidRDefault="00AA02A0" w:rsidP="006A2C15">
            <w:pPr>
              <w:rPr>
                <w:rFonts w:ascii="Times New Roman" w:hAnsi="Times New Roman" w:cs="Times New Roman"/>
              </w:rPr>
            </w:pPr>
          </w:p>
          <w:p w14:paraId="29FC9AE6" w14:textId="77777777" w:rsidR="00AA02A0" w:rsidRPr="00545DA6" w:rsidRDefault="00AA02A0" w:rsidP="006A2C15">
            <w:pPr>
              <w:rPr>
                <w:rFonts w:ascii="Times New Roman" w:hAnsi="Times New Roman" w:cs="Times New Roman"/>
              </w:rPr>
            </w:pPr>
          </w:p>
          <w:p w14:paraId="5ACF31DC" w14:textId="77777777" w:rsidR="00AA02A0" w:rsidRPr="00545DA6" w:rsidRDefault="00AA02A0" w:rsidP="006A2C15">
            <w:pPr>
              <w:rPr>
                <w:rFonts w:ascii="Times New Roman" w:hAnsi="Times New Roman" w:cs="Times New Roman"/>
              </w:rPr>
            </w:pPr>
          </w:p>
          <w:p w14:paraId="59B8A9A0" w14:textId="77777777" w:rsidR="00AA02A0" w:rsidRPr="00545DA6" w:rsidRDefault="00AA02A0" w:rsidP="006A2C15">
            <w:pPr>
              <w:rPr>
                <w:rFonts w:ascii="Times New Roman" w:hAnsi="Times New Roman" w:cs="Times New Roman"/>
              </w:rPr>
            </w:pPr>
          </w:p>
        </w:tc>
      </w:tr>
      <w:tr w:rsidR="00334D3C" w:rsidRPr="00545DA6" w14:paraId="48DC55BA" w14:textId="77777777" w:rsidTr="0039435D">
        <w:trPr>
          <w:trHeight w:val="227"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07EC217C" w14:textId="6B0FC423" w:rsidR="00334D3C" w:rsidRPr="006C772A" w:rsidRDefault="00334D3C" w:rsidP="006A2C15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 w:val="0"/>
                <w:sz w:val="22"/>
                <w:szCs w:val="22"/>
              </w:rPr>
              <w:t>1)</w:t>
            </w:r>
          </w:p>
        </w:tc>
      </w:tr>
      <w:tr w:rsidR="00334D3C" w:rsidRPr="00545DA6" w14:paraId="6026DB67" w14:textId="77777777" w:rsidTr="0039435D">
        <w:trPr>
          <w:trHeight w:val="227"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1163ADBD" w14:textId="259608F5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bookmarkStart w:id="0" w:name="_Hlk177040979"/>
          </w:p>
        </w:tc>
      </w:tr>
      <w:tr w:rsidR="005952A8" w:rsidRPr="00545DA6" w14:paraId="392A0835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DBBF122" w14:textId="3A264858" w:rsidR="005952A8" w:rsidRPr="006C772A" w:rsidRDefault="005952A8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Nombre y Apellido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3896665" w14:textId="68D02B66" w:rsidR="005952A8" w:rsidRPr="006C772A" w:rsidRDefault="005952A8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 </w:t>
            </w:r>
          </w:p>
        </w:tc>
      </w:tr>
      <w:tr w:rsidR="00334D3C" w:rsidRPr="00545DA6" w14:paraId="5AA14ABD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9C40296" w14:textId="72AB7664" w:rsidR="00334D3C" w:rsidRPr="006C772A" w:rsidRDefault="00334D3C" w:rsidP="006A2C15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</w:p>
          <w:p w14:paraId="3D698B4A" w14:textId="5BFE670B" w:rsidR="00334D3C" w:rsidRPr="006C772A" w:rsidRDefault="00334D3C" w:rsidP="006A2C15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</w:p>
        </w:tc>
      </w:tr>
      <w:tr w:rsidR="00334D3C" w:rsidRPr="00545DA6" w14:paraId="7ED3323E" w14:textId="77777777" w:rsidTr="006C772A">
        <w:trPr>
          <w:trHeight w:hRule="exact"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2595236" w14:textId="06F23D51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Documento 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32571FC" w14:textId="40239121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5952A8" w:rsidRPr="00545DA6" w14:paraId="0F940155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9DE4899" w14:textId="65F76A9D" w:rsidR="005952A8" w:rsidRPr="006C772A" w:rsidRDefault="005952A8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</w:p>
        </w:tc>
      </w:tr>
      <w:tr w:rsidR="00334D3C" w:rsidRPr="00545DA6" w14:paraId="2C074280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3C03D4FF" w14:textId="5B08BF13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CUIT / CUIL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160292C" w14:textId="72921C37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 </w:t>
            </w:r>
          </w:p>
        </w:tc>
      </w:tr>
      <w:tr w:rsidR="00334D3C" w:rsidRPr="00545DA6" w14:paraId="7AAD09B5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8C084F1" w14:textId="3276053C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 </w:t>
            </w:r>
          </w:p>
        </w:tc>
      </w:tr>
      <w:tr w:rsidR="005952A8" w:rsidRPr="00545DA6" w14:paraId="7B64F2EC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5B5A5EA9" w14:textId="69B233FA" w:rsidR="005952A8" w:rsidRPr="006C772A" w:rsidRDefault="005952A8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Estado Civil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8FBB53E" w14:textId="0E33C8CC" w:rsidR="005952A8" w:rsidRPr="006C772A" w:rsidRDefault="005952A8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 </w:t>
            </w:r>
          </w:p>
        </w:tc>
      </w:tr>
      <w:tr w:rsidR="00334D3C" w:rsidRPr="00545DA6" w14:paraId="109B0E65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61D8A2D" w14:textId="0AE6FE29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 </w:t>
            </w:r>
          </w:p>
        </w:tc>
      </w:tr>
      <w:tr w:rsidR="005952A8" w:rsidRPr="00545DA6" w14:paraId="52568BF3" w14:textId="77777777" w:rsidTr="006C772A">
        <w:trPr>
          <w:trHeight w:val="412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7658F4C8" w14:textId="6BD016E2" w:rsidR="005952A8" w:rsidRPr="006C772A" w:rsidRDefault="005952A8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Nombre y apellido </w:t>
            </w:r>
          </w:p>
          <w:p w14:paraId="2783F862" w14:textId="7481001E" w:rsidR="005952A8" w:rsidRPr="006C772A" w:rsidRDefault="005952A8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del cónyuge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14A817D" w14:textId="1F20CC06" w:rsidR="005952A8" w:rsidRPr="006C772A" w:rsidRDefault="005952A8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</w:p>
        </w:tc>
      </w:tr>
      <w:tr w:rsidR="00334D3C" w:rsidRPr="00545DA6" w14:paraId="30765D76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0F884EB" w14:textId="5848D3C4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</w:p>
        </w:tc>
      </w:tr>
      <w:tr w:rsidR="00334D3C" w:rsidRPr="00545DA6" w14:paraId="40C78F25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0980CC0" w14:textId="050E0832" w:rsidR="00334D3C" w:rsidRPr="006C772A" w:rsidRDefault="001E3C87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D</w:t>
            </w:r>
            <w:r w:rsidR="00334D3C"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ocumento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C2BA06C" w14:textId="77777777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334D3C" w:rsidRPr="00545DA6" w14:paraId="366A4DB2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94F40FA" w14:textId="567CC9E2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</w:p>
        </w:tc>
      </w:tr>
      <w:tr w:rsidR="00334D3C" w:rsidRPr="00545DA6" w14:paraId="58F2418D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27337A56" w14:textId="3ED402AC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CUIT / CUIL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0FAA5BB5" w14:textId="57EE877C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 </w:t>
            </w:r>
          </w:p>
        </w:tc>
      </w:tr>
      <w:tr w:rsidR="00334D3C" w:rsidRPr="00545DA6" w14:paraId="4A6778F9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AD1DC80" w14:textId="5655FCC8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</w:p>
        </w:tc>
      </w:tr>
      <w:tr w:rsidR="00732F51" w:rsidRPr="00545DA6" w14:paraId="39627FF7" w14:textId="77777777" w:rsidTr="006C772A">
        <w:trPr>
          <w:trHeight w:val="340"/>
        </w:trPr>
        <w:tc>
          <w:tcPr>
            <w:tcW w:w="4106" w:type="dxa"/>
            <w:gridSpan w:val="2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287B17F" w14:textId="66776722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Porcentaje de participación en el dominio</w:t>
            </w:r>
          </w:p>
        </w:tc>
        <w:tc>
          <w:tcPr>
            <w:tcW w:w="510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2BF38C84" w14:textId="77777777" w:rsidR="00732F51" w:rsidRPr="00545DA6" w:rsidRDefault="00732F51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334D3C" w:rsidRPr="00545DA6" w14:paraId="05B3CA72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22BE9DAD" w14:textId="77777777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</w:p>
        </w:tc>
      </w:tr>
      <w:tr w:rsidR="00246D88" w:rsidRPr="00545DA6" w14:paraId="4A3FAB72" w14:textId="77777777" w:rsidTr="006C772A">
        <w:trPr>
          <w:trHeight w:val="454"/>
        </w:trPr>
        <w:tc>
          <w:tcPr>
            <w:tcW w:w="4106" w:type="dxa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BC14346" w14:textId="3358EDBE" w:rsidR="00246D88" w:rsidRPr="006C772A" w:rsidRDefault="006C772A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="00246D88"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Único inmueble </w:t>
            </w:r>
            <w:proofErr w:type="spellStart"/>
            <w:r w:rsidR="00246D88"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locado</w:t>
            </w:r>
            <w:proofErr w:type="spellEnd"/>
            <w:r w:rsidR="00246D88"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:</w:t>
            </w:r>
          </w:p>
          <w:p w14:paraId="132EF559" w14:textId="75A56F9B" w:rsidR="00246D88" w:rsidRPr="006C772A" w:rsidRDefault="006C772A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  <w:r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="00246D88"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Resolución 1415/03 de AFIP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FFFFFF"/>
            <w:vAlign w:val="center"/>
          </w:tcPr>
          <w:p w14:paraId="05CD924E" w14:textId="0906FCB8" w:rsidR="00246D88" w:rsidRPr="00732F51" w:rsidRDefault="00246D88" w:rsidP="006A2C15">
            <w:pPr>
              <w:widowControl/>
              <w:suppressAutoHyphens w:val="0"/>
              <w:autoSpaceDE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SI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A820D28" w14:textId="5AAB46C1" w:rsidR="00246D88" w:rsidRPr="00334D3C" w:rsidRDefault="00334D3C" w:rsidP="006A2C1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34D3C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</w:p>
        </w:tc>
      </w:tr>
      <w:tr w:rsidR="00732F51" w:rsidRPr="00545DA6" w14:paraId="17BBFAAB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34075105" w14:textId="2166C548" w:rsidR="00732F51" w:rsidRPr="00732F51" w:rsidRDefault="00732F51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732F51" w:rsidRPr="00545DA6" w14:paraId="6BFCBAD0" w14:textId="77777777" w:rsidTr="006C772A">
        <w:trPr>
          <w:trHeight w:val="51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218C4166" w14:textId="6C19C641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Firma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ED27C6F" w14:textId="36B1E575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732F51" w:rsidRPr="00545DA6" w14:paraId="60D3CE85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12E7C741" w14:textId="77777777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732F51" w:rsidRPr="00545DA6" w14:paraId="72CD1365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38A6B037" w14:textId="17920BA3" w:rsidR="00732F51" w:rsidRPr="006C772A" w:rsidRDefault="00732F51" w:rsidP="000A7E02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Aclaración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B8BF1ED" w14:textId="77777777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732F51" w:rsidRPr="00545DA6" w14:paraId="0EFFB1FD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72CBC98A" w14:textId="2CDAD710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732F51" w:rsidRPr="00545DA6" w14:paraId="351EBF0C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025BFE52" w14:textId="2B8F37FC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Lugar y Fecha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1FA9478" w14:textId="77777777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bookmarkEnd w:id="0"/>
      <w:tr w:rsidR="00732F51" w:rsidRPr="00545DA6" w14:paraId="1E1DDEC3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0DA272" w14:textId="77777777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334D3C" w:rsidRPr="00545DA6" w14:paraId="511DDC10" w14:textId="77777777" w:rsidTr="0039435D">
        <w:trPr>
          <w:trHeight w:val="227"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AF78F2A" w14:textId="42D2B4B0" w:rsidR="00334D3C" w:rsidRPr="006C772A" w:rsidRDefault="00334D3C" w:rsidP="006A2C15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 w:val="0"/>
                <w:sz w:val="22"/>
                <w:szCs w:val="22"/>
              </w:rPr>
              <w:t>2)</w:t>
            </w:r>
          </w:p>
        </w:tc>
      </w:tr>
      <w:tr w:rsidR="00334D3C" w:rsidRPr="00545DA6" w14:paraId="7455EC12" w14:textId="77777777" w:rsidTr="0039435D">
        <w:trPr>
          <w:trHeight w:val="227"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38FA72C" w14:textId="2607B877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732F51" w:rsidRPr="00545DA6" w14:paraId="7326A3C1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1F4E6963" w14:textId="0C30CD62" w:rsidR="00732F51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="00732F51"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Nombre y Apellido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B44A2CE" w14:textId="6B7D0C0E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 </w:t>
            </w:r>
          </w:p>
        </w:tc>
      </w:tr>
      <w:tr w:rsidR="00334D3C" w:rsidRPr="00545DA6" w14:paraId="7D61BD17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FC24CD9" w14:textId="7AF41621" w:rsidR="00334D3C" w:rsidRPr="006C772A" w:rsidRDefault="00334D3C" w:rsidP="006A2C15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334D3C" w:rsidRPr="00545DA6" w14:paraId="04F9EEA4" w14:textId="77777777" w:rsidTr="006C772A">
        <w:trPr>
          <w:trHeight w:hRule="exact"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29A020F4" w14:textId="5A002721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1E3C87"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Documento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090FF9F6" w14:textId="458A4BB3" w:rsidR="00334D3C" w:rsidRPr="006C772A" w:rsidRDefault="00334D3C" w:rsidP="006A2C15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732F51" w:rsidRPr="00545DA6" w14:paraId="1A40AC24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82BFAC9" w14:textId="77777777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334D3C" w:rsidRPr="00545DA6" w14:paraId="0A122B0A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3E18A09E" w14:textId="132F7A59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CUIT / CUIL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3089EC4" w14:textId="44B6A0D2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334D3C" w:rsidRPr="00545DA6" w14:paraId="7C35075C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2A846FE" w14:textId="2CE8AC52" w:rsidR="00334D3C" w:rsidRPr="006C772A" w:rsidRDefault="00334D3C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732F51" w:rsidRPr="00545DA6" w14:paraId="404AE0ED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196858F9" w14:textId="1F7569E6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Estado Civil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4C47860" w14:textId="3CEC2008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 </w:t>
            </w:r>
          </w:p>
        </w:tc>
      </w:tr>
      <w:tr w:rsidR="00732F51" w:rsidRPr="00545DA6" w14:paraId="1CB55FD7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B664015" w14:textId="77777777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732F51" w:rsidRPr="00545DA6" w14:paraId="65B7614A" w14:textId="77777777" w:rsidTr="006C772A">
        <w:trPr>
          <w:trHeight w:val="441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D75250D" w14:textId="766C4D8E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Nombre y apellido del cónyuge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21B206B" w14:textId="77777777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732F51" w:rsidRPr="00545DA6" w14:paraId="5FBA58D4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AA10E9D" w14:textId="77777777" w:rsidR="00732F51" w:rsidRPr="006C772A" w:rsidRDefault="00732F51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246D88" w:rsidRPr="00545DA6" w14:paraId="7B57E02B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13A3CD13" w14:textId="37674BE6" w:rsidR="00246D88" w:rsidRPr="006C772A" w:rsidRDefault="00246D88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="001E3C87"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D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ocumento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BCABA40" w14:textId="77777777" w:rsidR="00246D88" w:rsidRPr="006C772A" w:rsidRDefault="00246D88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950FF3" w:rsidRPr="00545DA6" w14:paraId="7C9B2BAE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DC7B6DA" w14:textId="77777777" w:rsidR="00950FF3" w:rsidRPr="006C772A" w:rsidRDefault="00950FF3" w:rsidP="006A2C15">
            <w:pPr>
              <w:pStyle w:val="xl28"/>
              <w:snapToGrid w:val="0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795B925" w14:textId="77777777" w:rsidR="00950FF3" w:rsidRPr="006C772A" w:rsidRDefault="00950FF3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  <w:lang w:val="es-ES" w:eastAsia="es-AR"/>
              </w:rPr>
            </w:pPr>
          </w:p>
          <w:p w14:paraId="45ECC5F7" w14:textId="77777777" w:rsidR="00950FF3" w:rsidRPr="006C772A" w:rsidRDefault="00950FF3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  <w:lang w:val="es-ES" w:eastAsia="es-AR"/>
              </w:rPr>
            </w:pPr>
          </w:p>
          <w:p w14:paraId="27736295" w14:textId="77777777" w:rsidR="00950FF3" w:rsidRPr="006C772A" w:rsidRDefault="00950FF3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  <w:lang w:val="es-ES" w:eastAsia="es-AR"/>
              </w:rPr>
            </w:pPr>
          </w:p>
          <w:p w14:paraId="1099BD68" w14:textId="77777777" w:rsidR="00950FF3" w:rsidRPr="006C772A" w:rsidRDefault="00950FF3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  <w:lang w:val="es-ES" w:eastAsia="es-AR"/>
              </w:rPr>
            </w:pPr>
          </w:p>
          <w:p w14:paraId="7503F8FF" w14:textId="77777777" w:rsidR="00950FF3" w:rsidRPr="006C772A" w:rsidRDefault="00950FF3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  <w:lang w:val="es-ES" w:eastAsia="es-AR"/>
              </w:rPr>
            </w:pPr>
          </w:p>
          <w:p w14:paraId="3D5B8F74" w14:textId="6D75D646" w:rsidR="00950FF3" w:rsidRPr="006C772A" w:rsidRDefault="00950FF3" w:rsidP="006A2C15">
            <w:pPr>
              <w:snapToGrid w:val="0"/>
              <w:rPr>
                <w:rFonts w:ascii="Times New Roman" w:eastAsia="Arial" w:hAnsi="Times New Roman" w:cs="Times New Roman"/>
                <w:bCs/>
                <w:sz w:val="22"/>
                <w:szCs w:val="22"/>
                <w:u w:val="single"/>
              </w:rPr>
            </w:pPr>
          </w:p>
        </w:tc>
      </w:tr>
      <w:tr w:rsidR="00950FF3" w:rsidRPr="00545DA6" w14:paraId="3F0BB415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67E7AA8B" w14:textId="2E9594F0" w:rsidR="00950FF3" w:rsidRPr="006C772A" w:rsidRDefault="00950FF3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CUIT / CUIL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3F411692" w14:textId="0F91A165" w:rsidR="00950FF3" w:rsidRPr="006C772A" w:rsidRDefault="00950FF3" w:rsidP="006A2C15">
            <w:pPr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 </w:t>
            </w:r>
          </w:p>
        </w:tc>
      </w:tr>
      <w:tr w:rsidR="001E3C87" w:rsidRPr="00545DA6" w14:paraId="062F0E0C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3621959" w14:textId="77777777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5735C3F" w14:textId="77777777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5A6D2D2" w14:textId="77777777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4BF2BEE5" w14:textId="77777777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A9233A7" w14:textId="77777777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5D46D0E" w14:textId="77777777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1686E55" w14:textId="77777777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6E5D67DA" w14:textId="77777777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10660026" w14:textId="77777777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34205F4A" w14:textId="77777777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2910D7AF" w14:textId="77777777" w:rsidR="001E3C87" w:rsidRPr="006C772A" w:rsidRDefault="001E3C87" w:rsidP="006A2C15">
            <w:pPr>
              <w:snapToGrid w:val="0"/>
              <w:rPr>
                <w:rFonts w:ascii="Times New Roman" w:eastAsia="Arial" w:hAnsi="Times New Roman" w:cs="Times New Roman"/>
                <w:bCs/>
                <w:sz w:val="22"/>
                <w:szCs w:val="22"/>
                <w:u w:val="single"/>
              </w:rPr>
            </w:pPr>
          </w:p>
        </w:tc>
      </w:tr>
      <w:tr w:rsidR="00545DA6" w:rsidRPr="00545DA6" w14:paraId="4C61F5B5" w14:textId="77777777" w:rsidTr="006C772A">
        <w:trPr>
          <w:trHeight w:val="340"/>
        </w:trPr>
        <w:tc>
          <w:tcPr>
            <w:tcW w:w="4106" w:type="dxa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8C5D6FF" w14:textId="3B7F83F2" w:rsidR="00545DA6" w:rsidRPr="006C772A" w:rsidRDefault="00545DA6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Porcentaje de participación en el dominio</w:t>
            </w:r>
          </w:p>
        </w:tc>
        <w:tc>
          <w:tcPr>
            <w:tcW w:w="51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3C9D0E" w14:textId="77777777" w:rsidR="00545DA6" w:rsidRPr="00545DA6" w:rsidRDefault="00545DA6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950FF3" w:rsidRPr="00545DA6" w14:paraId="6FE77769" w14:textId="77777777" w:rsidTr="006C772A">
        <w:trPr>
          <w:trHeight w:val="283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38EFF5E" w14:textId="77777777" w:rsidR="00950FF3" w:rsidRPr="006C772A" w:rsidRDefault="00950FF3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</w:p>
        </w:tc>
      </w:tr>
      <w:tr w:rsidR="00950FF3" w:rsidRPr="00545DA6" w14:paraId="1F3F4811" w14:textId="2433F260" w:rsidTr="006C772A">
        <w:trPr>
          <w:trHeight w:val="268"/>
        </w:trPr>
        <w:tc>
          <w:tcPr>
            <w:tcW w:w="4106" w:type="dxa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7C830AC" w14:textId="068622DE" w:rsidR="00950FF3" w:rsidRPr="006C772A" w:rsidRDefault="00334D3C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lastRenderedPageBreak/>
              <w:t xml:space="preserve"> </w:t>
            </w:r>
            <w:r w:rsidR="00950FF3"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Único inmueble </w:t>
            </w:r>
            <w:proofErr w:type="spellStart"/>
            <w:r w:rsidR="00950FF3"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locado</w:t>
            </w:r>
            <w:proofErr w:type="spellEnd"/>
            <w:r w:rsidR="00950FF3"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: </w:t>
            </w:r>
          </w:p>
          <w:p w14:paraId="356237AA" w14:textId="15FFF713" w:rsidR="00950FF3" w:rsidRPr="006C772A" w:rsidRDefault="00950FF3" w:rsidP="006A2C15">
            <w:pPr>
              <w:snapToGrid w:val="0"/>
              <w:rPr>
                <w:rFonts w:ascii="Times New Roman" w:eastAsia="Arial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Resolución 1415/03 de AFIP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E563E" w14:textId="796B8ED4" w:rsidR="00950FF3" w:rsidRPr="00950FF3" w:rsidRDefault="00950FF3" w:rsidP="006A2C15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</w:rPr>
            </w:pPr>
            <w:r w:rsidRPr="00950FF3">
              <w:rPr>
                <w:rFonts w:ascii="Times New Roman" w:hAnsi="Times New Roman" w:cs="Times New Roman"/>
                <w:bCs/>
              </w:rPr>
              <w:t>SI</w:t>
            </w:r>
          </w:p>
        </w:tc>
        <w:tc>
          <w:tcPr>
            <w:tcW w:w="2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61C4C" w14:textId="4C1F04DA" w:rsidR="00950FF3" w:rsidRPr="004664C7" w:rsidRDefault="00950FF3" w:rsidP="006A2C15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  <w:lang w:val="es-ES"/>
              </w:rPr>
            </w:pPr>
            <w:r w:rsidRPr="004664C7">
              <w:rPr>
                <w:rFonts w:ascii="Times New Roman" w:hAnsi="Times New Roman" w:cs="Times New Roman"/>
                <w:bCs/>
                <w:sz w:val="20"/>
                <w:szCs w:val="20"/>
                <w:lang w:val="es-ES"/>
              </w:rPr>
              <w:t>NO</w:t>
            </w:r>
          </w:p>
        </w:tc>
      </w:tr>
      <w:tr w:rsidR="00545DA6" w:rsidRPr="00545DA6" w14:paraId="2BE44B82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3284B7A" w14:textId="481A6602" w:rsidR="00545DA6" w:rsidRPr="006C772A" w:rsidRDefault="00545DA6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</w:tc>
      </w:tr>
      <w:tr w:rsidR="001E3C87" w:rsidRPr="00545DA6" w14:paraId="08D965BC" w14:textId="52730122" w:rsidTr="006C772A">
        <w:trPr>
          <w:trHeight w:val="51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2C41EAC" w14:textId="386AC066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 xml:space="preserve"> Firma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FF5FFA" w14:textId="77777777" w:rsidR="001E3C87" w:rsidRPr="00732F51" w:rsidRDefault="001E3C8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E3C87" w:rsidRPr="00545DA6" w14:paraId="731A6B04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6115C9A" w14:textId="77777777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545DA6" w:rsidRPr="00545DA6" w14:paraId="6EEBFE87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03178F0" w14:textId="62F44D41" w:rsidR="00545DA6" w:rsidRPr="006C772A" w:rsidRDefault="00545DA6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Aclaración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2F9ECD" w14:textId="77777777" w:rsidR="00545DA6" w:rsidRPr="00545DA6" w:rsidRDefault="00545DA6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545DA6" w:rsidRPr="00545DA6" w14:paraId="567875F0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7F1E8B0" w14:textId="4AE718E5" w:rsidR="00545DA6" w:rsidRPr="006C772A" w:rsidRDefault="00545DA6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545DA6" w:rsidRPr="00545DA6" w14:paraId="620866DC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6515565" w14:textId="51448FB4" w:rsidR="00545DA6" w:rsidRPr="006C772A" w:rsidRDefault="00545DA6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Lugar y Fecha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D6BC73" w14:textId="77777777" w:rsidR="00545DA6" w:rsidRPr="00545DA6" w:rsidRDefault="00545DA6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4A03F855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</w:tcPr>
          <w:p w14:paraId="170F88E8" w14:textId="77777777" w:rsidR="004B475F" w:rsidRPr="006C772A" w:rsidRDefault="004B475F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1E3C87" w:rsidRPr="00545DA6" w14:paraId="7EF8EBC4" w14:textId="77777777" w:rsidTr="006C772A">
        <w:trPr>
          <w:trHeight w:val="227"/>
        </w:trPr>
        <w:tc>
          <w:tcPr>
            <w:tcW w:w="921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75EF317" w14:textId="298AB2B3" w:rsidR="001E3C87" w:rsidRPr="006C772A" w:rsidRDefault="00B63538" w:rsidP="006A2C15">
            <w:pPr>
              <w:pStyle w:val="font5"/>
              <w:snapToGrid w:val="0"/>
              <w:spacing w:before="0" w:after="0"/>
              <w:rPr>
                <w:rFonts w:ascii="Times New Roman" w:hAnsi="Times New Roman" w:cs="Times New Roman"/>
                <w:b w:val="0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 w:val="0"/>
                <w:sz w:val="22"/>
                <w:szCs w:val="22"/>
              </w:rPr>
              <w:t>3)</w:t>
            </w:r>
          </w:p>
        </w:tc>
      </w:tr>
      <w:tr w:rsidR="004B475F" w:rsidRPr="00545DA6" w14:paraId="138D50F0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2BACE68" w14:textId="77777777" w:rsidR="004B475F" w:rsidRPr="006C772A" w:rsidRDefault="004B475F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  <w:u w:val="single"/>
              </w:rPr>
            </w:pPr>
          </w:p>
        </w:tc>
      </w:tr>
      <w:tr w:rsidR="004B475F" w:rsidRPr="00545DA6" w14:paraId="75AACDEB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E79C6B9" w14:textId="4E49C51B" w:rsidR="004B475F" w:rsidRPr="006C772A" w:rsidRDefault="004B475F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Nombre y Apellido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D237E23" w14:textId="77777777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bCs/>
                <w:sz w:val="20"/>
                <w:szCs w:val="20"/>
                <w:u w:val="single"/>
              </w:rPr>
            </w:pPr>
          </w:p>
        </w:tc>
      </w:tr>
      <w:tr w:rsidR="004B475F" w:rsidRPr="00545DA6" w14:paraId="19A45EB7" w14:textId="7777777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B3EF75C" w14:textId="77777777" w:rsidR="004B475F" w:rsidRPr="006C772A" w:rsidRDefault="004B475F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4B475F" w:rsidRPr="00545DA6" w14:paraId="754EE3BC" w14:textId="4561594C" w:rsidTr="006C772A">
        <w:trPr>
          <w:trHeight w:hRule="exact"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4D39D85" w14:textId="51697E5E" w:rsidR="004B475F" w:rsidRPr="006C772A" w:rsidRDefault="004B475F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1E3C87"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Documento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2AB8603" w14:textId="77777777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B475F" w:rsidRPr="00545DA6" w14:paraId="78C22DB6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6AFFE79" w14:textId="7C778662" w:rsidR="004B475F" w:rsidRPr="006C772A" w:rsidRDefault="004B475F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4B475F" w:rsidRPr="00545DA6" w14:paraId="20D2DFB9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3EC5BA83" w14:textId="5721B516" w:rsidR="004B475F" w:rsidRPr="006C772A" w:rsidRDefault="001E3C87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</w:t>
            </w:r>
            <w:r w:rsidR="004B475F"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CUIT / CUIL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508F3436" w14:textId="208D2F4B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 w:rsidRPr="00732F51">
              <w:rPr>
                <w:rFonts w:ascii="Times New Roman" w:hAnsi="Times New Roman" w:cs="Times New Roman"/>
                <w:bCs/>
                <w:sz w:val="20"/>
                <w:szCs w:val="20"/>
              </w:rPr>
              <w:t> </w:t>
            </w:r>
          </w:p>
        </w:tc>
      </w:tr>
      <w:tr w:rsidR="004B475F" w:rsidRPr="00545DA6" w14:paraId="0A018EBE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3666371" w14:textId="77777777" w:rsidR="004B475F" w:rsidRPr="006C772A" w:rsidRDefault="004B475F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1E3C87" w:rsidRPr="00545DA6" w14:paraId="1E8D4C81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54DD8975" w14:textId="75A47FDC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Estado Civil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054BAAA" w14:textId="20B36A8D" w:rsidR="001E3C87" w:rsidRPr="00545DA6" w:rsidRDefault="001E3C8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1E3C87" w:rsidRPr="00545DA6" w14:paraId="7437A30B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BAF03F5" w14:textId="77777777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0A7E02" w:rsidRPr="00545DA6" w14:paraId="653573EF" w14:textId="77777777" w:rsidTr="006C772A">
        <w:trPr>
          <w:trHeight w:val="413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2DBCC5D5" w14:textId="42CA0313" w:rsidR="004B475F" w:rsidRPr="006C772A" w:rsidRDefault="004B475F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Nombre y apellido del cónyuge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121B54F" w14:textId="77777777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1E3C87" w:rsidRPr="00545DA6" w14:paraId="2DFCDE5E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1A33A35" w14:textId="77777777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1E3C87" w:rsidRPr="00545DA6" w14:paraId="4FECB5A2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BB1A084" w14:textId="5D794019" w:rsidR="001E3C87" w:rsidRPr="006C772A" w:rsidRDefault="001E3C87" w:rsidP="006A2C15">
            <w:pPr>
              <w:snapToGrid w:val="0"/>
              <w:rPr>
                <w:rFonts w:ascii="Times New Roman" w:eastAsia="Arial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Documento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867C490" w14:textId="77777777" w:rsidR="001E3C87" w:rsidRPr="00545DA6" w:rsidRDefault="001E3C8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1E3C87" w:rsidRPr="00545DA6" w14:paraId="4BC4FCA9" w14:textId="274E9479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3040622" w14:textId="77777777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  <w:lang w:val="es-ES" w:eastAsia="es-AR"/>
              </w:rPr>
            </w:pPr>
          </w:p>
          <w:p w14:paraId="4C6BF1E2" w14:textId="77777777" w:rsidR="001E3C87" w:rsidRPr="006C772A" w:rsidRDefault="001E3C8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  <w:p w14:paraId="0CA2A7E6" w14:textId="642B5965" w:rsidR="001E3C87" w:rsidRPr="006C772A" w:rsidRDefault="001E3C87" w:rsidP="006A2C15">
            <w:pPr>
              <w:snapToGrid w:val="0"/>
              <w:rPr>
                <w:rFonts w:ascii="Times New Roman" w:eastAsia="Arial" w:hAnsi="Times New Roman" w:cs="Times New Roman"/>
                <w:bCs/>
                <w:sz w:val="22"/>
                <w:szCs w:val="22"/>
                <w:u w:val="single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  <w:u w:val="single"/>
              </w:rPr>
              <w:t> </w:t>
            </w:r>
          </w:p>
        </w:tc>
      </w:tr>
      <w:tr w:rsidR="000A7E02" w:rsidRPr="00545DA6" w14:paraId="3425587E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F1DCDB0" w14:textId="132571D7" w:rsidR="004B475F" w:rsidRPr="006C772A" w:rsidRDefault="004B475F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CUIT / CUIL</w:t>
            </w:r>
          </w:p>
        </w:tc>
        <w:tc>
          <w:tcPr>
            <w:tcW w:w="7234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6B4E4120" w14:textId="25F162AC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1E3C87" w:rsidRPr="00545DA6" w14:paraId="07852631" w14:textId="061BF5B7" w:rsidTr="006C772A">
        <w:trPr>
          <w:trHeight w:hRule="exact"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9AE11E4" w14:textId="297DE2F9" w:rsidR="001E3C87" w:rsidRPr="006C772A" w:rsidRDefault="001E3C87" w:rsidP="006A2C15">
            <w:pPr>
              <w:snapToGrid w:val="0"/>
              <w:rPr>
                <w:rFonts w:ascii="Times New Roman" w:eastAsia="Arial" w:hAnsi="Times New Roman" w:cs="Times New Roman"/>
                <w:bCs/>
                <w:sz w:val="22"/>
                <w:szCs w:val="22"/>
                <w:u w:val="single"/>
              </w:rPr>
            </w:pPr>
          </w:p>
        </w:tc>
      </w:tr>
      <w:tr w:rsidR="00246D88" w:rsidRPr="00545DA6" w14:paraId="77AA81CA" w14:textId="1E74988D" w:rsidTr="006C772A">
        <w:trPr>
          <w:trHeight w:val="340"/>
        </w:trPr>
        <w:tc>
          <w:tcPr>
            <w:tcW w:w="4106" w:type="dxa"/>
            <w:gridSpan w:val="2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F8C6278" w14:textId="1E8D05EC" w:rsidR="00246D88" w:rsidRPr="006C772A" w:rsidRDefault="00246D88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Porcentaje de participación en el dominio</w:t>
            </w:r>
          </w:p>
        </w:tc>
        <w:tc>
          <w:tcPr>
            <w:tcW w:w="5108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A0D1B4E" w14:textId="77777777" w:rsidR="00246D88" w:rsidRPr="004B475F" w:rsidRDefault="00246D88" w:rsidP="006A2C15">
            <w:pPr>
              <w:snapToGrid w:val="0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</w:tc>
      </w:tr>
      <w:tr w:rsidR="00246D88" w:rsidRPr="00545DA6" w14:paraId="15C91D97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5117B6B5" w14:textId="77777777" w:rsidR="00246D88" w:rsidRPr="006C772A" w:rsidRDefault="00246D88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4664C7" w:rsidRPr="00545DA6" w14:paraId="2B2DF02A" w14:textId="77777777" w:rsidTr="006C772A">
        <w:trPr>
          <w:trHeight w:val="268"/>
        </w:trPr>
        <w:tc>
          <w:tcPr>
            <w:tcW w:w="4106" w:type="dxa"/>
            <w:gridSpan w:val="2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6BF6FE44" w14:textId="77777777" w:rsidR="004664C7" w:rsidRPr="006C772A" w:rsidRDefault="004664C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Único inmueble </w:t>
            </w:r>
            <w:proofErr w:type="spellStart"/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locado</w:t>
            </w:r>
            <w:proofErr w:type="spellEnd"/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:</w:t>
            </w:r>
          </w:p>
          <w:p w14:paraId="7D856AEA" w14:textId="77777777" w:rsidR="004664C7" w:rsidRPr="006C772A" w:rsidRDefault="004664C7" w:rsidP="006A2C15">
            <w:pPr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Resolución 1415/03 de AFIP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26388B9" w14:textId="77777777" w:rsidR="004664C7" w:rsidRPr="004664C7" w:rsidRDefault="004664C7" w:rsidP="006A2C15">
            <w:pPr>
              <w:pStyle w:val="xl28"/>
              <w:snapToGrid w:val="0"/>
              <w:spacing w:before="0" w:after="0"/>
              <w:jc w:val="center"/>
              <w:rPr>
                <w:rFonts w:ascii="Times New Roman" w:hAnsi="Times New Roman" w:cs="Times New Roman"/>
                <w:bCs/>
              </w:rPr>
            </w:pPr>
            <w:r w:rsidRPr="004664C7">
              <w:rPr>
                <w:rFonts w:ascii="Times New Roman" w:hAnsi="Times New Roman" w:cs="Times New Roman"/>
                <w:bCs/>
              </w:rPr>
              <w:t>SI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E7CF774" w14:textId="3DBCC71E" w:rsidR="004664C7" w:rsidRPr="004664C7" w:rsidRDefault="004664C7" w:rsidP="006A2C15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664C7">
              <w:rPr>
                <w:rFonts w:ascii="Times New Roman" w:hAnsi="Times New Roman" w:cs="Times New Roman"/>
                <w:bCs/>
                <w:sz w:val="20"/>
                <w:szCs w:val="20"/>
              </w:rPr>
              <w:t>NO</w:t>
            </w:r>
          </w:p>
        </w:tc>
      </w:tr>
      <w:tr w:rsidR="004664C7" w:rsidRPr="00545DA6" w14:paraId="7597C6EA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EEF8394" w14:textId="77777777" w:rsidR="004664C7" w:rsidRPr="006C772A" w:rsidRDefault="004664C7" w:rsidP="006A2C15">
            <w:pPr>
              <w:snapToGrid w:val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</w:p>
        </w:tc>
      </w:tr>
      <w:tr w:rsidR="004664C7" w:rsidRPr="00545DA6" w14:paraId="68ED6009" w14:textId="77777777" w:rsidTr="006C772A">
        <w:trPr>
          <w:trHeight w:val="51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1C6338A0" w14:textId="00A88E38" w:rsidR="004664C7" w:rsidRPr="006C772A" w:rsidRDefault="004664C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Firma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FC7A40D" w14:textId="77777777" w:rsidR="004664C7" w:rsidRPr="00545DA6" w:rsidRDefault="004664C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664C7" w:rsidRPr="00545DA6" w14:paraId="27FBE6CF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345B2735" w14:textId="77777777" w:rsidR="004664C7" w:rsidRPr="006C772A" w:rsidRDefault="004664C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4B475F" w:rsidRPr="00545DA6" w14:paraId="5D4DD5B5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799F06A" w14:textId="1F962D22" w:rsidR="004B475F" w:rsidRPr="006C772A" w:rsidRDefault="004B475F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>Aclaración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A919C0" w14:textId="7A2B67D0" w:rsidR="004B475F" w:rsidRPr="00545DA6" w:rsidRDefault="004B475F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4664C7" w:rsidRPr="00545DA6" w14:paraId="1E86892D" w14:textId="77777777" w:rsidTr="006C772A">
        <w:trPr>
          <w:trHeight w:val="227"/>
        </w:trPr>
        <w:tc>
          <w:tcPr>
            <w:tcW w:w="9214" w:type="dxa"/>
            <w:gridSpan w:val="4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6202BFD7" w14:textId="77777777" w:rsidR="004664C7" w:rsidRPr="006C772A" w:rsidRDefault="004664C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  <w:u w:val="single"/>
              </w:rPr>
            </w:pPr>
          </w:p>
        </w:tc>
      </w:tr>
      <w:tr w:rsidR="000A7E02" w:rsidRPr="00545DA6" w14:paraId="7BFF342B" w14:textId="77777777" w:rsidTr="006C772A">
        <w:trPr>
          <w:trHeight w:val="340"/>
        </w:trPr>
        <w:tc>
          <w:tcPr>
            <w:tcW w:w="198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0C5D5E" w14:textId="77777777" w:rsidR="004664C7" w:rsidRPr="006C772A" w:rsidRDefault="004664C7" w:rsidP="006A2C1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bCs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Lugar y Fecha </w:t>
            </w:r>
          </w:p>
        </w:tc>
        <w:tc>
          <w:tcPr>
            <w:tcW w:w="7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66A61C" w14:textId="561DEA83" w:rsidR="004664C7" w:rsidRPr="00545DA6" w:rsidRDefault="004664C7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  <w:tr w:rsidR="000A7E02" w:rsidRPr="00545DA6" w14:paraId="7E240F7A" w14:textId="77777777" w:rsidTr="006C772A">
        <w:trPr>
          <w:trHeight w:val="312"/>
        </w:trPr>
        <w:tc>
          <w:tcPr>
            <w:tcW w:w="9214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0DCAA5" w14:textId="77777777" w:rsidR="000A7E02" w:rsidRPr="00545DA6" w:rsidRDefault="000A7E02" w:rsidP="006A2C15">
            <w:pPr>
              <w:snapToGrid w:val="0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</w:p>
        </w:tc>
      </w:tr>
    </w:tbl>
    <w:p w14:paraId="6933478C" w14:textId="1BDB3310" w:rsidR="006A2C15" w:rsidRDefault="006A2C15"/>
    <w:p w14:paraId="4342BBDD" w14:textId="4DD58354" w:rsidR="006A2C15" w:rsidRDefault="006A2C15">
      <w:pPr>
        <w:widowControl/>
        <w:suppressAutoHyphens w:val="0"/>
        <w:autoSpaceDE/>
      </w:pPr>
    </w:p>
    <w:tbl>
      <w:tblPr>
        <w:tblpPr w:leftFromText="141" w:rightFromText="141" w:vertAnchor="text" w:horzAnchor="margin" w:tblpXSpec="center" w:tblpY="-1067"/>
        <w:tblW w:w="922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56"/>
        <w:gridCol w:w="5972"/>
      </w:tblGrid>
      <w:tr w:rsidR="003B400E" w:rsidRPr="004477A4" w14:paraId="16855C1C" w14:textId="77777777" w:rsidTr="0039435D">
        <w:trPr>
          <w:trHeight w:val="1417"/>
        </w:trPr>
        <w:tc>
          <w:tcPr>
            <w:tcW w:w="922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37D8E2E6" w14:textId="144E26B1" w:rsidR="003B400E" w:rsidRDefault="003B400E" w:rsidP="007E707A">
            <w:pPr>
              <w:rPr>
                <w:rFonts w:ascii="Times New Roman" w:hAnsi="Times New Roman" w:cs="Times New Roman"/>
                <w:noProof/>
                <w:lang w:val="es-AR" w:eastAsia="es-AR"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641344" behindDoc="0" locked="0" layoutInCell="1" allowOverlap="1" wp14:anchorId="11D0FABB" wp14:editId="761E9FDC">
                      <wp:simplePos x="0" y="0"/>
                      <wp:positionH relativeFrom="column">
                        <wp:posOffset>-3175</wp:posOffset>
                      </wp:positionH>
                      <wp:positionV relativeFrom="paragraph">
                        <wp:posOffset>-657860</wp:posOffset>
                      </wp:positionV>
                      <wp:extent cx="5687695" cy="861060"/>
                      <wp:effectExtent l="0" t="0" r="0" b="0"/>
                      <wp:wrapNone/>
                      <wp:docPr id="8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87695" cy="8610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2AB377E3" w14:textId="77777777" w:rsidR="00072472" w:rsidRPr="005952A8" w:rsidRDefault="00072472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5952A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B</w:t>
                                  </w:r>
                                </w:p>
                                <w:p w14:paraId="3BF208DE" w14:textId="77777777" w:rsidR="00690143" w:rsidRDefault="00690143" w:rsidP="00690143">
                                  <w:pPr>
                                    <w:tabs>
                                      <w:tab w:val="left" w:pos="284"/>
                                    </w:tabs>
                                    <w:ind w:left="284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</w:pPr>
                                </w:p>
                                <w:p w14:paraId="14C2BF60" w14:textId="0E17A3C2" w:rsidR="00690143" w:rsidRPr="00690143" w:rsidRDefault="00072472" w:rsidP="00690143">
                                  <w:pPr>
                                    <w:tabs>
                                      <w:tab w:val="left" w:pos="284"/>
                                    </w:tabs>
                                    <w:ind w:left="284"/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</w:pPr>
                                  <w:r w:rsidRPr="00690143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PERSONAS JURIDICAS</w:t>
                                  </w:r>
                                  <w:r w:rsidR="00690143" w:rsidRPr="00690143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 xml:space="preserve"> TITULARES DE DOMINIO</w:t>
                                  </w:r>
                                </w:p>
                                <w:p w14:paraId="4EC0C4E4" w14:textId="0C29EE88" w:rsidR="004B0FCC" w:rsidRPr="00690143" w:rsidRDefault="00072472" w:rsidP="00A45570">
                                  <w:pPr>
                                    <w:jc w:val="center"/>
                                  </w:pPr>
                                  <w:r w:rsidRPr="00690143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1D0FABB" id="Text Box 2" o:spid="_x0000_s1028" type="#_x0000_t202" style="position:absolute;margin-left:-.25pt;margin-top:-51.8pt;width:447.85pt;height:67.8pt;z-index:25164134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" stroked="f">
                      <v:fill opacity="0"/>
                      <v:textbox inset="0,0,0,0">
                        <w:txbxContent>
                          <w:p w14:paraId="2AB377E3" w14:textId="77777777" w:rsidR="00072472" w:rsidRPr="005952A8" w:rsidRDefault="000724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5952A8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B</w:t>
                            </w:r>
                          </w:p>
                          <w:p w14:paraId="3BF208DE" w14:textId="77777777" w:rsidR="00690143" w:rsidRDefault="00690143" w:rsidP="00690143">
                            <w:pPr>
                              <w:tabs>
                                <w:tab w:val="left" w:pos="284"/>
                              </w:tabs>
                              <w:ind w:left="284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</w:p>
                          <w:p w14:paraId="14C2BF60" w14:textId="0E17A3C2" w:rsidR="00690143" w:rsidRPr="00690143" w:rsidRDefault="00072472" w:rsidP="00690143">
                            <w:pPr>
                              <w:tabs>
                                <w:tab w:val="left" w:pos="284"/>
                              </w:tabs>
                              <w:ind w:left="284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 w:rsidRPr="00690143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PERSONAS JURIDICAS</w:t>
                            </w:r>
                            <w:r w:rsidR="00690143" w:rsidRPr="00690143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 xml:space="preserve"> TITULARES DE DOMINIO</w:t>
                            </w:r>
                          </w:p>
                          <w:p w14:paraId="4EC0C4E4" w14:textId="0C29EE88" w:rsidR="004B0FCC" w:rsidRPr="00690143" w:rsidRDefault="00072472" w:rsidP="00A45570">
                            <w:pPr>
                              <w:jc w:val="center"/>
                            </w:pPr>
                            <w:r w:rsidRPr="00690143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4B0FCC" w:rsidRPr="004477A4" w14:paraId="424EB6A9" w14:textId="77777777" w:rsidTr="0039435D">
        <w:trPr>
          <w:trHeight w:val="273"/>
        </w:trPr>
        <w:tc>
          <w:tcPr>
            <w:tcW w:w="9228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699633D1" w14:textId="2EBFEF5A" w:rsidR="004B0FCC" w:rsidRPr="004477A4" w:rsidRDefault="004B0FCC" w:rsidP="007E707A">
            <w:pPr>
              <w:rPr>
                <w:rFonts w:ascii="Times New Roman" w:hAnsi="Times New Roman" w:cs="Times New Roman"/>
              </w:rPr>
            </w:pPr>
          </w:p>
        </w:tc>
      </w:tr>
      <w:tr w:rsidR="001C2E38" w:rsidRPr="006D4830" w14:paraId="26CCC56B" w14:textId="77777777" w:rsidTr="0039435D">
        <w:trPr>
          <w:trHeight w:val="454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FACDBE6" w14:textId="419782FE" w:rsidR="001C2E38" w:rsidRPr="006C772A" w:rsidRDefault="001C2E38" w:rsidP="00683999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Razón Social o Denominación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57CFB99" w14:textId="224B1273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6C18719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8BE737D" w14:textId="77777777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</w:tcPr>
          <w:p w14:paraId="5D613F2D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52AD3BA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968BD8B" w14:textId="1AD8485E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CUIT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23C7A40" w14:textId="1495F364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F65F05" w:rsidRPr="006D4830" w14:paraId="57A4A960" w14:textId="77777777" w:rsidTr="0039435D">
        <w:trPr>
          <w:trHeight w:val="340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199638" w14:textId="77777777" w:rsidR="00F65F05" w:rsidRPr="006C772A" w:rsidRDefault="00F65F05" w:rsidP="007E707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65F05" w:rsidRPr="006D4830" w14:paraId="55C1F6DF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253FD9F" w14:textId="0587CD63" w:rsidR="00F65F05" w:rsidRPr="006C772A" w:rsidRDefault="00F65F05" w:rsidP="00281220">
            <w:pPr>
              <w:snapToGrid w:val="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Domicilio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B35B086" w14:textId="77777777" w:rsidR="00F65F05" w:rsidRPr="006D4830" w:rsidRDefault="00F65F05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14:paraId="348F9024" w14:textId="77777777" w:rsidTr="0039435D">
        <w:trPr>
          <w:trHeight w:val="270"/>
        </w:trPr>
        <w:tc>
          <w:tcPr>
            <w:tcW w:w="3256" w:type="dxa"/>
            <w:tcBorders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7093E50" w14:textId="77777777" w:rsidR="001C2E38" w:rsidRPr="006D4830" w:rsidRDefault="001C2E38" w:rsidP="007E707A">
            <w:pPr>
              <w:snapToGri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5972" w:type="dxa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A888A9" w14:textId="683D2B0F" w:rsidR="001C2E38" w:rsidRPr="006D4830" w:rsidRDefault="001C2E38" w:rsidP="007E707A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4CDE46B" w14:textId="77777777" w:rsidTr="0039435D">
        <w:trPr>
          <w:trHeight w:val="340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</w:tcPr>
          <w:p w14:paraId="02997944" w14:textId="50866E64" w:rsidR="001C2E38" w:rsidRPr="001500CC" w:rsidRDefault="0066364E" w:rsidP="007E707A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1500C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Nómina</w:t>
            </w:r>
            <w:r w:rsidR="001C2E38" w:rsidRPr="001500C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de los actuales integrantes de los Órganos de Gobierno, Administración y Fiscalización</w:t>
            </w:r>
          </w:p>
        </w:tc>
      </w:tr>
      <w:tr w:rsidR="001C2E38" w:rsidRPr="006D4830" w14:paraId="6AF1E05C" w14:textId="77777777" w:rsidTr="0039435D">
        <w:trPr>
          <w:trHeight w:val="255"/>
        </w:trPr>
        <w:tc>
          <w:tcPr>
            <w:tcW w:w="325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79C0B7FC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5972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5F2A97" w14:textId="72520D83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735655B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C390CDA" w14:textId="6260AA63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Nombre y Apellido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3AEE289" w14:textId="5DFFAB6C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0D5796E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67E27C2" w14:textId="77777777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00C7ECD6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32D28CB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8A02077" w14:textId="31758596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Tipo y Número de Documento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20A60B7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66B61E5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682C532" w14:textId="77777777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51D3D3A6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8A52B5B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09758D2" w14:textId="089E334C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Cargo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93746D4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E461668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37CEA98" w14:textId="77777777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2A40AD53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E27B87E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1D651AC" w14:textId="69DE1A27" w:rsidR="001C2E38" w:rsidRPr="006C772A" w:rsidRDefault="001C2E38" w:rsidP="00281220">
            <w:pPr>
              <w:tabs>
                <w:tab w:val="right" w:pos="3109"/>
              </w:tabs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Fecha de Inicio del Mandat</w:t>
            </w:r>
            <w:r w:rsidR="004B0FCC" w:rsidRPr="006C772A">
              <w:rPr>
                <w:rFonts w:ascii="Times New Roman" w:hAnsi="Times New Roman" w:cs="Times New Roman"/>
                <w:sz w:val="22"/>
                <w:szCs w:val="22"/>
              </w:rPr>
              <w:t>o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6080EAD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D7598F8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4DDBC13" w14:textId="77777777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5984F9F2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6F0E234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37A5D0E" w14:textId="04929B5F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Fecha de Finalización del Mandato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8509856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58A79EA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</w:tcPr>
          <w:p w14:paraId="322298E4" w14:textId="77777777" w:rsidR="001C2E38" w:rsidRPr="006C772A" w:rsidRDefault="001C2E38" w:rsidP="007E707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</w:tcPr>
          <w:p w14:paraId="74503EEA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7F7E087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C0C0C0"/>
          </w:tcPr>
          <w:p w14:paraId="6C73D6DA" w14:textId="77777777" w:rsidR="001C2E38" w:rsidRPr="006C772A" w:rsidRDefault="001C2E38" w:rsidP="007E707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C0C0C0"/>
          </w:tcPr>
          <w:p w14:paraId="33066906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322CD088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</w:tcPr>
          <w:p w14:paraId="1B6D4A40" w14:textId="77777777" w:rsidR="001C2E38" w:rsidRPr="006C772A" w:rsidRDefault="001C2E38" w:rsidP="007E707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</w:tcPr>
          <w:p w14:paraId="4AC63D5C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BD86C9F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C48D0A3" w14:textId="38229804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Nombre y Apellido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078F840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92FD3FF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8CBBA2D" w14:textId="77777777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0AB1FC7C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D80E0F3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AE4CB41" w14:textId="222EAE24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Tipo y Número de Documento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65672D9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8D108BC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4429640" w14:textId="77777777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398B1C7F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B5DE35D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648CA8B" w14:textId="73DB6900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Cargo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18F23D1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A1A4B20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BE849D7" w14:textId="77777777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9659BE4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C03BED3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DC0E789" w14:textId="4358219B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Fecha de Inicio del Mandato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C7F559A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8F99256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6BC823D" w14:textId="77777777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28DD32FB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425EA8FA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96FCE33" w14:textId="270E13D9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Fecha de Finalización del Mandato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41465604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343838F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</w:tcPr>
          <w:p w14:paraId="44854A46" w14:textId="77777777" w:rsidR="001C2E38" w:rsidRPr="006C772A" w:rsidRDefault="001C2E38" w:rsidP="007E707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</w:tcPr>
          <w:p w14:paraId="487F35E6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916F76E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C0C0C0"/>
          </w:tcPr>
          <w:p w14:paraId="601AD7F8" w14:textId="77777777" w:rsidR="001C2E38" w:rsidRPr="006C772A" w:rsidRDefault="001C2E38" w:rsidP="007E707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C0C0C0"/>
          </w:tcPr>
          <w:p w14:paraId="00DC28D4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0E8401AE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</w:tcPr>
          <w:p w14:paraId="211EE319" w14:textId="77777777" w:rsidR="001C2E38" w:rsidRPr="006C772A" w:rsidRDefault="001C2E38" w:rsidP="007E707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</w:tcPr>
          <w:p w14:paraId="38FAF489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CB3FA05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9411A2B" w14:textId="621C2BD2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Nombre y Apellido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5195D908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7F161DC4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F8B8429" w14:textId="77777777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659D390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092048D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E80DBF8" w14:textId="6DC9F5C5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Tipo y Número de Documento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0838500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6A18BE66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CC56DDE" w14:textId="77777777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0D149805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A500FC6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24D2CF0" w14:textId="77E688A4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Cargo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5C1E3E0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5D5183D8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C79DB18" w14:textId="77777777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9D72273" w14:textId="77777777" w:rsidR="001C2E38" w:rsidRPr="006D4830" w:rsidRDefault="001C2E38" w:rsidP="007E707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29AE706F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B3BEF28" w14:textId="6214E201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Fecha de Inicio del Mandat</w:t>
            </w:r>
            <w:r w:rsidR="004B0FCC" w:rsidRPr="006C772A">
              <w:rPr>
                <w:rFonts w:ascii="Times New Roman" w:hAnsi="Times New Roman" w:cs="Times New Roman"/>
                <w:sz w:val="22"/>
                <w:szCs w:val="22"/>
              </w:rPr>
              <w:t>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5528468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1C2E38" w:rsidRPr="006D4830" w14:paraId="1B434D30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A98789A" w14:textId="77777777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972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7657A434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C2E38" w:rsidRPr="006D4830" w14:paraId="6D51F6C1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FF4EC4C" w14:textId="562F25E4" w:rsidR="001C2E38" w:rsidRPr="006C772A" w:rsidRDefault="001C2E38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Fecha de Finalización del Mandato</w:t>
            </w:r>
          </w:p>
        </w:tc>
        <w:tc>
          <w:tcPr>
            <w:tcW w:w="59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721A12D9" w14:textId="77777777" w:rsidR="001C2E38" w:rsidRPr="006D4830" w:rsidRDefault="001C2E38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6D4830"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4B0FCC" w:rsidRPr="006D4830" w14:paraId="4069DF4C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8D9A3B3" w14:textId="77777777" w:rsidR="004B0FCC" w:rsidRPr="006D4830" w:rsidRDefault="004B0FCC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35A2" w:rsidRPr="006D4830" w14:paraId="01FDB62D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41A56AC4" w14:textId="77777777" w:rsidR="008835A2" w:rsidRPr="006D4830" w:rsidRDefault="008835A2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835A2" w:rsidRPr="006D4830" w14:paraId="5A6ECC55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266DB96A" w14:textId="77777777" w:rsidR="008835A2" w:rsidRPr="006D4830" w:rsidRDefault="008835A2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59CD3D76" w14:textId="3E4A1944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1F7B62" w14:textId="0FA82FD0" w:rsidR="007E707A" w:rsidRPr="006C772A" w:rsidRDefault="007E707A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Nombre y Apellido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BB81833" w14:textId="77777777" w:rsidR="007E707A" w:rsidRPr="007E707A" w:rsidRDefault="007E707A" w:rsidP="007E707A">
            <w:pPr>
              <w:snapToGrid w:val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7E707A" w:rsidRPr="006D4830" w14:paraId="19D33FFB" w14:textId="624F9FDB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B47DAF" w14:textId="77777777" w:rsidR="007E707A" w:rsidRPr="006C772A" w:rsidRDefault="007E707A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E707A" w:rsidRPr="006D4830" w14:paraId="5389B938" w14:textId="0D4A625A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17AE62" w14:textId="4F5597FD" w:rsidR="007E707A" w:rsidRPr="006C772A" w:rsidRDefault="007E707A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Tipo y Numero de Documento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9ABCFB6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69D277B2" w14:textId="2D55C6D1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B911F9" w14:textId="77777777" w:rsidR="007E707A" w:rsidRPr="006C772A" w:rsidRDefault="007E707A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E707A" w:rsidRPr="006D4830" w14:paraId="086D0780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17EE75" w14:textId="39DAA350" w:rsidR="007E707A" w:rsidRPr="006C772A" w:rsidRDefault="007E707A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Cargo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923AB3D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5706CBDB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C288CC" w14:textId="77777777" w:rsidR="007E707A" w:rsidRPr="006C772A" w:rsidRDefault="007E707A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E707A" w:rsidRPr="006D4830" w14:paraId="158C5BBA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30B7B4D" w14:textId="316CA212" w:rsidR="007E707A" w:rsidRPr="006C772A" w:rsidRDefault="007E707A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Fecha de Inicio del Mandato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A86197B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4F881C7C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C89EFC" w14:textId="77777777" w:rsidR="007E707A" w:rsidRPr="006C772A" w:rsidRDefault="007E707A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E707A" w:rsidRPr="006D4830" w14:paraId="6D69799A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2C552C" w14:textId="6FF2A681" w:rsidR="007E707A" w:rsidRPr="006C772A" w:rsidRDefault="007E707A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Fecha de Finalización del Mandato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5CC65C7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405396D5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62ABAF8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169BC77D" w14:textId="77777777" w:rsidTr="0039435D">
        <w:trPr>
          <w:trHeight w:val="283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3DCA57EC" w14:textId="1ED51D19" w:rsidR="007E707A" w:rsidRPr="00281220" w:rsidRDefault="007E707A" w:rsidP="007E707A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28122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Representación Legal</w:t>
            </w:r>
          </w:p>
        </w:tc>
      </w:tr>
      <w:tr w:rsidR="007E707A" w:rsidRPr="006D4830" w14:paraId="39F519A9" w14:textId="77777777" w:rsidTr="0039435D">
        <w:trPr>
          <w:trHeight w:val="283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6812F2AF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707A" w:rsidRPr="006D4830" w14:paraId="1E8F7D4F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F2DE70" w14:textId="0F6342FC" w:rsidR="007E707A" w:rsidRPr="006C772A" w:rsidRDefault="007E707A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Nombre y Apellido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F4C5617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107521B0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4DA30D" w14:textId="77777777" w:rsidR="00FD1B59" w:rsidRPr="006C772A" w:rsidRDefault="00FD1B59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E707A" w:rsidRPr="006D4830" w14:paraId="5F0B28D0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9A0911" w14:textId="3921FB87" w:rsidR="007E707A" w:rsidRPr="006C772A" w:rsidRDefault="007E707A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Tipo y Numero de Documento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85AD0DA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02F1624F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63E913" w14:textId="77777777" w:rsidR="00FD1B59" w:rsidRPr="006C772A" w:rsidRDefault="00FD1B59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E707A" w:rsidRPr="006D4830" w14:paraId="7C12A5E5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553377" w14:textId="2656D9C9" w:rsidR="007E707A" w:rsidRPr="006C772A" w:rsidRDefault="007E707A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Cargo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CA409A4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47B2B72D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5D5C81" w14:textId="77777777" w:rsidR="00FD1B59" w:rsidRPr="006C772A" w:rsidRDefault="00FD1B59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E707A" w:rsidRPr="006D4830" w14:paraId="40158576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705810" w14:textId="6595F0B4" w:rsidR="007E707A" w:rsidRPr="006C772A" w:rsidRDefault="007E707A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Nombre y Apellido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FEF0812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2F553CB7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D7794C" w14:textId="77777777" w:rsidR="00FD1B59" w:rsidRPr="006C772A" w:rsidRDefault="00FD1B59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E707A" w:rsidRPr="006D4830" w14:paraId="0EE0FBC7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0705BB" w14:textId="47E7E3B6" w:rsidR="007E707A" w:rsidRPr="006C772A" w:rsidRDefault="007E707A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Cargo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73BB30" w14:textId="77777777" w:rsidR="007E707A" w:rsidRPr="006D4830" w:rsidRDefault="007E707A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4294DB0B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8B8BF6F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1FA50709" w14:textId="77777777" w:rsidTr="0039435D">
        <w:trPr>
          <w:trHeight w:val="397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F5A20B1" w14:textId="2F29CD50" w:rsidR="00FD1B59" w:rsidRPr="006C772A" w:rsidRDefault="00FD1B59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Firma Social Conjunta</w:t>
            </w:r>
          </w:p>
        </w:tc>
      </w:tr>
      <w:tr w:rsidR="00FD1B59" w:rsidRPr="006D4830" w14:paraId="599B2EF5" w14:textId="77777777" w:rsidTr="0039435D">
        <w:trPr>
          <w:trHeight w:val="255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A64B14" w14:textId="77777777" w:rsidR="00FD1B59" w:rsidRPr="006C772A" w:rsidRDefault="00FD1B59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D1B59" w:rsidRPr="006D4830" w14:paraId="513659F8" w14:textId="77777777" w:rsidTr="0039435D">
        <w:trPr>
          <w:trHeight w:val="397"/>
        </w:trPr>
        <w:tc>
          <w:tcPr>
            <w:tcW w:w="92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6F91BA" w14:textId="61B85110" w:rsidR="00FD1B59" w:rsidRPr="006C772A" w:rsidRDefault="00FD1B59" w:rsidP="00281220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Firma Social Indistinta</w:t>
            </w:r>
          </w:p>
        </w:tc>
      </w:tr>
      <w:tr w:rsidR="00FD1B59" w:rsidRPr="006D4830" w14:paraId="2EB9A495" w14:textId="77777777" w:rsidTr="0039435D">
        <w:trPr>
          <w:trHeight w:val="255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40E96BD" w14:textId="77777777" w:rsidR="00FD1B59" w:rsidRPr="006C772A" w:rsidRDefault="00FD1B59" w:rsidP="007E707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D1B59" w:rsidRPr="006D4830" w14:paraId="1825A5BB" w14:textId="77777777" w:rsidTr="0039435D">
        <w:trPr>
          <w:trHeight w:val="255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</w:tcPr>
          <w:p w14:paraId="74345ECC" w14:textId="77777777" w:rsidR="00FD1B59" w:rsidRPr="006C772A" w:rsidRDefault="00FD1B59" w:rsidP="007E707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D1B59" w:rsidRPr="006D4830" w14:paraId="13866490" w14:textId="77777777" w:rsidTr="0039435D">
        <w:trPr>
          <w:trHeight w:val="255"/>
        </w:trPr>
        <w:tc>
          <w:tcPr>
            <w:tcW w:w="9228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83C76D" w14:textId="77777777" w:rsidR="00FD1B59" w:rsidRPr="006C772A" w:rsidRDefault="00FD1B59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D1B59" w:rsidRPr="006D4830" w14:paraId="3A130C62" w14:textId="3369F1EC" w:rsidTr="0039435D">
        <w:trPr>
          <w:trHeight w:val="51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8E16F1" w14:textId="3183940E" w:rsidR="00FD1B59" w:rsidRPr="006C772A" w:rsidRDefault="00FD1B59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Firma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72B67E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346E6312" w14:textId="5E70F1E1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82527A3" w14:textId="77777777" w:rsidR="00FD1B59" w:rsidRPr="006C772A" w:rsidRDefault="00FD1B59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FC31CC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3B5BBD52" w14:textId="79F691D6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2FB5BC" w14:textId="7657A7D6" w:rsidR="00FD1B59" w:rsidRPr="006C772A" w:rsidRDefault="00FD1B59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Aclaración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45AADE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48576CB9" w14:textId="51A73BEB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6FD8EAE" w14:textId="77777777" w:rsidR="00FD1B59" w:rsidRPr="006C772A" w:rsidRDefault="00FD1B59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7B295CB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2A5B9C84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F83689" w14:textId="472BA799" w:rsidR="00FD1B59" w:rsidRPr="006C772A" w:rsidRDefault="00FD1B59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Carácter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512094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17F5E450" w14:textId="77777777" w:rsidTr="0039435D">
        <w:trPr>
          <w:trHeight w:val="255"/>
        </w:trPr>
        <w:tc>
          <w:tcPr>
            <w:tcW w:w="3256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79366BB" w14:textId="77777777" w:rsidR="00FD1B59" w:rsidRPr="006C772A" w:rsidRDefault="00FD1B59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59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D8E5D5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D1B59" w:rsidRPr="006D4830" w14:paraId="27799036" w14:textId="77777777" w:rsidTr="0039435D">
        <w:trPr>
          <w:trHeight w:val="340"/>
        </w:trPr>
        <w:tc>
          <w:tcPr>
            <w:tcW w:w="3256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3FEA3B" w14:textId="6DEC195D" w:rsidR="00FD1B59" w:rsidRPr="006C772A" w:rsidRDefault="00FD1B59" w:rsidP="00281220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Lugar y Fecha</w:t>
            </w:r>
          </w:p>
        </w:tc>
        <w:tc>
          <w:tcPr>
            <w:tcW w:w="5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09C93B" w14:textId="77777777" w:rsidR="00FD1B59" w:rsidRPr="006D4830" w:rsidRDefault="00FD1B59" w:rsidP="00281220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45570" w:rsidRPr="006D4830" w14:paraId="6FD99A3A" w14:textId="77777777" w:rsidTr="0039435D">
        <w:trPr>
          <w:trHeight w:val="255"/>
        </w:trPr>
        <w:tc>
          <w:tcPr>
            <w:tcW w:w="922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762797" w14:textId="77777777" w:rsidR="00A45570" w:rsidRPr="006D4830" w:rsidRDefault="00A45570" w:rsidP="007E707A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26778B3" w14:textId="1595F5B4" w:rsidR="001C2E38" w:rsidRDefault="001C2E38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34FFCA0A" w14:textId="77777777" w:rsidR="00FD1B59" w:rsidRPr="006D4830" w:rsidRDefault="00FD1B59">
      <w:pPr>
        <w:jc w:val="both"/>
        <w:rPr>
          <w:rFonts w:ascii="Times New Roman" w:hAnsi="Times New Roman" w:cs="Times New Roman"/>
          <w:sz w:val="20"/>
          <w:szCs w:val="20"/>
        </w:rPr>
      </w:pPr>
    </w:p>
    <w:p w14:paraId="0ADD0AA6" w14:textId="77777777" w:rsidR="00A45570" w:rsidRDefault="00A45570" w:rsidP="00A45570">
      <w:pPr>
        <w:pStyle w:val="Prrafodelista"/>
        <w:rPr>
          <w:rFonts w:ascii="Times New Roman" w:hAnsi="Times New Roman" w:cs="Times New Roman"/>
          <w:sz w:val="20"/>
          <w:szCs w:val="20"/>
        </w:rPr>
      </w:pPr>
    </w:p>
    <w:p w14:paraId="068E5B59" w14:textId="42907190" w:rsidR="001C2E38" w:rsidRPr="00683999" w:rsidRDefault="001C2E38" w:rsidP="00683999">
      <w:pPr>
        <w:rPr>
          <w:rFonts w:ascii="Times New Roman" w:hAnsi="Times New Roman" w:cs="Times New Roman"/>
          <w:sz w:val="20"/>
          <w:szCs w:val="20"/>
        </w:rPr>
      </w:pPr>
    </w:p>
    <w:tbl>
      <w:tblPr>
        <w:tblpPr w:leftFromText="141" w:rightFromText="141" w:vertAnchor="page" w:horzAnchor="margin" w:tblpXSpec="center" w:tblpY="1591"/>
        <w:tblW w:w="92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93"/>
        <w:gridCol w:w="6521"/>
      </w:tblGrid>
      <w:tr w:rsidR="001500CC" w:rsidRPr="004477A4" w14:paraId="76897C3F" w14:textId="77777777" w:rsidTr="00F65F05">
        <w:trPr>
          <w:trHeight w:val="1269"/>
        </w:trPr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1E53239A" w14:textId="6BF0EE72" w:rsidR="001500CC" w:rsidRPr="00A526D6" w:rsidRDefault="005952A8" w:rsidP="00A526D6">
            <w:pPr>
              <w:tabs>
                <w:tab w:val="left" w:pos="2910"/>
                <w:tab w:val="center" w:pos="5265"/>
              </w:tabs>
              <w:snapToGrid w:val="0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48864" behindDoc="0" locked="0" layoutInCell="1" allowOverlap="1" wp14:anchorId="50EFC236" wp14:editId="4DD62088">
                      <wp:simplePos x="0" y="0"/>
                      <wp:positionH relativeFrom="column">
                        <wp:posOffset>20557</wp:posOffset>
                      </wp:positionH>
                      <wp:positionV relativeFrom="paragraph">
                        <wp:posOffset>68521</wp:posOffset>
                      </wp:positionV>
                      <wp:extent cx="5784112" cy="627321"/>
                      <wp:effectExtent l="0" t="0" r="0" b="0"/>
                      <wp:wrapNone/>
                      <wp:docPr id="7" name="Text Box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784112" cy="627321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17189019" w14:textId="77777777" w:rsidR="00072472" w:rsidRPr="005952A8" w:rsidRDefault="00072472" w:rsidP="006D483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5952A8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C</w:t>
                                  </w:r>
                                </w:p>
                                <w:p w14:paraId="245CD18C" w14:textId="77777777" w:rsidR="00072472" w:rsidRPr="005952A8" w:rsidRDefault="00072472" w:rsidP="006D483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</w:p>
                                <w:p w14:paraId="67195014" w14:textId="3800D8B1" w:rsidR="005952A8" w:rsidRPr="00690143" w:rsidRDefault="00072472" w:rsidP="006D483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2"/>
                                      <w:szCs w:val="22"/>
                                    </w:rPr>
                                  </w:pPr>
                                  <w:r w:rsidRPr="00690143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APODERADOS - DECLARACION JURADA</w:t>
                                  </w:r>
                                </w:p>
                                <w:p w14:paraId="79009C48" w14:textId="77777777" w:rsidR="00072472" w:rsidRPr="004477A4" w:rsidRDefault="00072472" w:rsidP="006D483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</w:pPr>
                                </w:p>
                                <w:p w14:paraId="277868F3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515EF03E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42335CAE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4777571A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48555CC2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0DD44FED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250AFB96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31625DB8" w14:textId="77777777" w:rsidR="00072472" w:rsidRDefault="00072472" w:rsidP="006D4830">
                                  <w:pPr>
                                    <w:jc w:val="center"/>
                                    <w:rPr>
                                      <w:b/>
                                      <w:bCs/>
                                      <w:sz w:val="20"/>
                                      <w:szCs w:val="20"/>
                                      <w:u w:val="single"/>
                                    </w:rPr>
                                  </w:pPr>
                                </w:p>
                                <w:p w14:paraId="25B22679" w14:textId="77777777" w:rsidR="00072472" w:rsidRDefault="00072472" w:rsidP="006D4830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0EFC236" id="Text Box 9" o:spid="_x0000_s1029" type="#_x0000_t202" style="position:absolute;margin-left:1.6pt;margin-top:5.4pt;width:455.45pt;height:49.4pt;z-index:251748864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" stroked="f">
                      <v:fill opacity="0"/>
                      <v:textbox inset="0,0,0,0">
                        <w:txbxContent>
                          <w:p w14:paraId="17189019" w14:textId="77777777" w:rsidR="00072472" w:rsidRPr="005952A8" w:rsidRDefault="00072472" w:rsidP="006D483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5952A8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C</w:t>
                            </w:r>
                          </w:p>
                          <w:p w14:paraId="245CD18C" w14:textId="77777777" w:rsidR="00072472" w:rsidRPr="005952A8" w:rsidRDefault="00072472" w:rsidP="006D483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</w:p>
                          <w:p w14:paraId="67195014" w14:textId="3800D8B1" w:rsidR="005952A8" w:rsidRPr="00690143" w:rsidRDefault="00072472" w:rsidP="006D483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2"/>
                                <w:szCs w:val="22"/>
                              </w:rPr>
                            </w:pPr>
                            <w:r w:rsidRPr="00690143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APODERADOS - DECLARACION JURADA</w:t>
                            </w:r>
                          </w:p>
                          <w:p w14:paraId="79009C48" w14:textId="77777777" w:rsidR="00072472" w:rsidRPr="004477A4" w:rsidRDefault="00072472" w:rsidP="006D483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</w:pPr>
                          </w:p>
                          <w:p w14:paraId="277868F3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515EF03E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42335CAE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4777571A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48555CC2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0DD44FED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250AFB96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31625DB8" w14:textId="77777777" w:rsidR="00072472" w:rsidRDefault="00072472" w:rsidP="006D4830">
                            <w:pPr>
                              <w:jc w:val="center"/>
                              <w:rPr>
                                <w:b/>
                                <w:bCs/>
                                <w:sz w:val="20"/>
                                <w:szCs w:val="20"/>
                                <w:u w:val="single"/>
                              </w:rPr>
                            </w:pPr>
                          </w:p>
                          <w:p w14:paraId="25B22679" w14:textId="77777777" w:rsidR="00072472" w:rsidRDefault="00072472" w:rsidP="006D4830">
                            <w:pPr>
                              <w:jc w:val="center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500CC"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tab/>
            </w:r>
            <w:r w:rsidR="001500CC" w:rsidRPr="004477A4">
              <w:rPr>
                <w:rFonts w:ascii="Times New Roman" w:hAnsi="Times New Roman" w:cs="Times New Roman"/>
                <w:b/>
                <w:bCs/>
                <w:i/>
                <w:iCs/>
              </w:rPr>
              <w:tab/>
            </w:r>
          </w:p>
        </w:tc>
      </w:tr>
      <w:tr w:rsidR="00A526D6" w:rsidRPr="004477A4" w14:paraId="51FDA10E" w14:textId="77777777" w:rsidTr="00F65F05">
        <w:trPr>
          <w:trHeight w:val="312"/>
        </w:trPr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5C7A117C" w14:textId="5ABFFB4E" w:rsidR="00A526D6" w:rsidRPr="00A526D6" w:rsidRDefault="00A526D6" w:rsidP="00A526D6">
            <w:pPr>
              <w:tabs>
                <w:tab w:val="left" w:pos="2910"/>
                <w:tab w:val="center" w:pos="5265"/>
              </w:tabs>
              <w:snapToGrid w:val="0"/>
              <w:jc w:val="center"/>
              <w:rPr>
                <w:rFonts w:ascii="Times New Roman" w:hAnsi="Times New Roman" w:cs="Times New Roman"/>
                <w:b/>
                <w:bCs/>
                <w:noProof/>
                <w:lang w:val="es-AR" w:eastAsia="es-AR"/>
              </w:rPr>
            </w:pPr>
            <w:r w:rsidRPr="00A526D6">
              <w:rPr>
                <w:rFonts w:ascii="Times New Roman" w:hAnsi="Times New Roman" w:cs="Times New Roman"/>
                <w:b/>
                <w:bCs/>
                <w:noProof/>
                <w:sz w:val="22"/>
                <w:szCs w:val="22"/>
                <w:lang w:val="es-AR" w:eastAsia="es-AR"/>
              </w:rPr>
              <w:t>Apoderado</w:t>
            </w:r>
          </w:p>
        </w:tc>
      </w:tr>
      <w:tr w:rsidR="00A526D6" w:rsidRPr="004477A4" w14:paraId="1DC15752" w14:textId="77777777" w:rsidTr="00F65F05">
        <w:trPr>
          <w:trHeight w:val="312"/>
        </w:trPr>
        <w:tc>
          <w:tcPr>
            <w:tcW w:w="9214" w:type="dxa"/>
            <w:gridSpan w:val="2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3A06463D" w14:textId="77777777" w:rsidR="00A526D6" w:rsidRDefault="00A526D6" w:rsidP="00A526D6">
            <w:pPr>
              <w:tabs>
                <w:tab w:val="left" w:pos="2910"/>
                <w:tab w:val="center" w:pos="5265"/>
              </w:tabs>
              <w:snapToGrid w:val="0"/>
              <w:rPr>
                <w:rFonts w:ascii="Times New Roman" w:hAnsi="Times New Roman" w:cs="Times New Roman"/>
                <w:noProof/>
                <w:lang w:val="es-AR" w:eastAsia="es-AR"/>
              </w:rPr>
            </w:pPr>
          </w:p>
        </w:tc>
      </w:tr>
      <w:tr w:rsidR="006D4830" w:rsidRPr="004477A4" w14:paraId="3920F64B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3C9C0AFB" w14:textId="34826B13" w:rsidR="006D4830" w:rsidRPr="00A526D6" w:rsidRDefault="001500CC" w:rsidP="00A526D6">
            <w:pPr>
              <w:snapToGrid w:val="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6D4830" w:rsidRPr="00A526D6">
              <w:rPr>
                <w:rFonts w:ascii="Times New Roman" w:hAnsi="Times New Roman" w:cs="Times New Roman"/>
                <w:sz w:val="22"/>
                <w:szCs w:val="22"/>
              </w:rPr>
              <w:t>Nombre y Apellido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95E138D" w14:textId="3F3A5285" w:rsidR="006D4830" w:rsidRPr="004477A4" w:rsidRDefault="006D4830" w:rsidP="006D4830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6D4830" w14:paraId="321ABCA9" w14:textId="77777777" w:rsidTr="00F65F05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0956E91" w14:textId="77777777" w:rsidR="006D4830" w:rsidRPr="00A526D6" w:rsidRDefault="006D4830" w:rsidP="00A526D6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</w:tcPr>
          <w:p w14:paraId="3FBF89EA" w14:textId="0413F136" w:rsidR="006D4830" w:rsidRDefault="006D4830" w:rsidP="006D4830">
            <w:pPr>
              <w:tabs>
                <w:tab w:val="left" w:pos="5835"/>
              </w:tabs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14:paraId="79E8C582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6C47364" w14:textId="3428CCCC" w:rsidR="006D4830" w:rsidRPr="00A526D6" w:rsidRDefault="006D4830" w:rsidP="00A526D6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="00F65F05">
              <w:rPr>
                <w:rFonts w:ascii="Times New Roman" w:hAnsi="Times New Roman" w:cs="Times New Roman"/>
                <w:sz w:val="22"/>
                <w:szCs w:val="22"/>
              </w:rPr>
              <w:t>Documento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98B8E8E" w14:textId="0BA2B070" w:rsidR="006D4830" w:rsidRDefault="006D4830" w:rsidP="006D4830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6D4830" w14:paraId="2C3128B0" w14:textId="77777777" w:rsidTr="00F65F05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71EE0A07" w14:textId="77777777" w:rsidR="006D4830" w:rsidRPr="00A526D6" w:rsidRDefault="006D4830" w:rsidP="00A526D6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5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403ADD8" w14:textId="53354187" w:rsidR="006D4830" w:rsidRDefault="006D4830" w:rsidP="006D4830">
            <w:pPr>
              <w:snapToGrid w:val="0"/>
              <w:rPr>
                <w:sz w:val="18"/>
                <w:szCs w:val="18"/>
              </w:rPr>
            </w:pPr>
          </w:p>
        </w:tc>
      </w:tr>
      <w:tr w:rsidR="00F65F05" w14:paraId="3FC39431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4F2AD05" w14:textId="1974681E" w:rsidR="00F65F05" w:rsidRPr="00A526D6" w:rsidRDefault="00F65F05" w:rsidP="00F65F0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CUIT/ CUIL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C7097C" w14:textId="1561CCC2" w:rsidR="00F65F05" w:rsidRPr="00FC2D01" w:rsidRDefault="00F65F05" w:rsidP="00F65F0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65F05" w14:paraId="6E899143" w14:textId="77777777" w:rsidTr="00F65F05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D18F3D7" w14:textId="77777777" w:rsidR="00F65F05" w:rsidRPr="00A526D6" w:rsidRDefault="00F65F05" w:rsidP="00F65F0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</w:tcPr>
          <w:p w14:paraId="514F695A" w14:textId="4F6E8032" w:rsidR="00F65F05" w:rsidRDefault="00F65F05" w:rsidP="00F65F05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F65F05" w14:paraId="3F1A418E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63F5A4BB" w14:textId="7C968A60" w:rsidR="00F65F05" w:rsidRPr="00A526D6" w:rsidRDefault="00F65F05" w:rsidP="00F65F0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CARÁCTER DEL PODER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1BD8814" w14:textId="25653B57" w:rsidR="00F65F05" w:rsidRPr="00FC2D01" w:rsidRDefault="00F65F05" w:rsidP="00F65F05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FC2D01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F65F05" w14:paraId="15987A6C" w14:textId="77777777" w:rsidTr="00F65F05">
        <w:trPr>
          <w:trHeight w:val="271"/>
        </w:trPr>
        <w:tc>
          <w:tcPr>
            <w:tcW w:w="2693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14:paraId="6D51B9B4" w14:textId="11E17F91" w:rsidR="00F65F05" w:rsidRPr="00A526D6" w:rsidRDefault="00F65F05" w:rsidP="00F65F0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521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734E156A" w14:textId="5F6ED75B" w:rsidR="00F65F05" w:rsidRDefault="00F65F05" w:rsidP="00F65F05">
            <w:pPr>
              <w:snapToGrid w:val="0"/>
              <w:rPr>
                <w:sz w:val="20"/>
                <w:szCs w:val="20"/>
              </w:rPr>
            </w:pPr>
          </w:p>
        </w:tc>
      </w:tr>
      <w:tr w:rsidR="00F65F05" w14:paraId="07A02A34" w14:textId="77777777" w:rsidTr="00F65F05">
        <w:trPr>
          <w:trHeight w:val="312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2FBF985" w14:textId="24FA6B59" w:rsidR="00F65F05" w:rsidRPr="00A526D6" w:rsidRDefault="00F65F05" w:rsidP="00F65F05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Poderdante</w:t>
            </w:r>
          </w:p>
        </w:tc>
      </w:tr>
      <w:tr w:rsidR="00F65F05" w14:paraId="7C4DC279" w14:textId="77777777" w:rsidTr="00F65F05">
        <w:trPr>
          <w:trHeight w:val="271"/>
        </w:trPr>
        <w:tc>
          <w:tcPr>
            <w:tcW w:w="2693" w:type="dxa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  <w:vAlign w:val="center"/>
          </w:tcPr>
          <w:p w14:paraId="04820D82" w14:textId="77777777" w:rsidR="00F65F05" w:rsidRPr="00A526D6" w:rsidRDefault="00F65F05" w:rsidP="00F65F0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521" w:type="dxa"/>
            <w:tcBorders>
              <w:top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0C4CE083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</w:p>
        </w:tc>
      </w:tr>
      <w:tr w:rsidR="00F65F05" w14:paraId="52A2F4C6" w14:textId="77777777" w:rsidTr="00F65F05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12E9112C" w14:textId="77777777" w:rsidR="00F65F05" w:rsidRDefault="00F65F05" w:rsidP="00F65F05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Nombre y Apellido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14:paraId="4DFA0EBB" w14:textId="771C4752" w:rsidR="00F65F05" w:rsidRPr="00A526D6" w:rsidRDefault="00F65F05" w:rsidP="00F65F05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o Razón Social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D13FB78" w14:textId="5947FD69" w:rsidR="00F65F05" w:rsidRDefault="00F65F05" w:rsidP="00F65F05">
            <w:pPr>
              <w:snapToGrid w:val="0"/>
              <w:rPr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79028F63" w14:textId="77777777" w:rsidTr="00F65F05">
        <w:trPr>
          <w:trHeight w:val="9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50952306" w14:textId="77777777" w:rsidR="00F65F05" w:rsidRPr="00A526D6" w:rsidRDefault="00F65F05" w:rsidP="00F65F0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14:paraId="046D87E2" w14:textId="77777777" w:rsidR="00F65F05" w:rsidRDefault="00F65F05" w:rsidP="00F65F05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02F1523D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7243C232" w14:textId="71085F2A" w:rsidR="00F65F05" w:rsidRPr="00A526D6" w:rsidRDefault="00F65F05" w:rsidP="00F65F05">
            <w:pPr>
              <w:snapToGrid w:val="0"/>
              <w:ind w:left="57" w:right="57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Documento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718869E" w14:textId="7550229E" w:rsidR="00F65F05" w:rsidRPr="005952A8" w:rsidRDefault="00F65F05" w:rsidP="00F65F05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F65F05" w14:paraId="6CAC171E" w14:textId="77777777" w:rsidTr="00F65F05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7EECA4EE" w14:textId="77777777" w:rsidR="00F65F05" w:rsidRPr="00A526D6" w:rsidRDefault="00F65F05" w:rsidP="00F65F0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</w:tcPr>
          <w:p w14:paraId="57803633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</w:p>
        </w:tc>
      </w:tr>
      <w:tr w:rsidR="00F65F05" w14:paraId="4E4F4B3E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20FFDCE0" w14:textId="6937C70A" w:rsidR="00F65F05" w:rsidRPr="00A526D6" w:rsidRDefault="00F65F05" w:rsidP="00F65F0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CUIT/ CUIL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2C94456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  <w:r>
              <w:rPr>
                <w:sz w:val="18"/>
                <w:szCs w:val="18"/>
              </w:rPr>
              <w:t> </w:t>
            </w:r>
          </w:p>
        </w:tc>
      </w:tr>
      <w:tr w:rsidR="00F65F05" w14:paraId="1CD7A29E" w14:textId="77777777" w:rsidTr="00F65F05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5306659C" w14:textId="77777777" w:rsidR="00F65F05" w:rsidRPr="00A526D6" w:rsidRDefault="00F65F05" w:rsidP="00F65F05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  <w:vAlign w:val="bottom"/>
          </w:tcPr>
          <w:p w14:paraId="3774F494" w14:textId="77777777" w:rsidR="00F65F05" w:rsidRDefault="00F65F05" w:rsidP="00F65F05">
            <w:pPr>
              <w:snapToGrid w:val="0"/>
              <w:rPr>
                <w:rFonts w:eastAsia="Arial"/>
                <w:b/>
                <w:bCs/>
                <w:sz w:val="18"/>
                <w:szCs w:val="18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592D03D3" w14:textId="77777777" w:rsidTr="00F65F05">
        <w:trPr>
          <w:trHeight w:val="312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C0C0C0"/>
            <w:vAlign w:val="bottom"/>
          </w:tcPr>
          <w:p w14:paraId="1AEB8A80" w14:textId="4D6F4531" w:rsidR="00F65F05" w:rsidRDefault="00F65F05" w:rsidP="00F65F05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379EFF14" w14:textId="77777777" w:rsidTr="00F65F05">
        <w:trPr>
          <w:trHeight w:val="255"/>
        </w:trPr>
        <w:tc>
          <w:tcPr>
            <w:tcW w:w="2693" w:type="dxa"/>
            <w:tcBorders>
              <w:top w:val="single" w:sz="4" w:space="0" w:color="auto"/>
              <w:left w:val="single" w:sz="4" w:space="0" w:color="000000"/>
            </w:tcBorders>
            <w:shd w:val="clear" w:color="auto" w:fill="FFFFFF"/>
            <w:vAlign w:val="bottom"/>
          </w:tcPr>
          <w:p w14:paraId="2EF89FC1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6521" w:type="dxa"/>
            <w:tcBorders>
              <w:top w:val="single" w:sz="4" w:space="0" w:color="auto"/>
              <w:right w:val="single" w:sz="4" w:space="0" w:color="000000"/>
            </w:tcBorders>
            <w:shd w:val="clear" w:color="auto" w:fill="FFFFFF"/>
            <w:vAlign w:val="bottom"/>
          </w:tcPr>
          <w:p w14:paraId="13156A62" w14:textId="77777777" w:rsidR="00F65F05" w:rsidRDefault="00F65F05" w:rsidP="00F65F05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472C0B5A" w14:textId="77777777" w:rsidTr="00F65F05">
        <w:trPr>
          <w:trHeight w:val="51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69AC750F" w14:textId="77777777" w:rsidR="00F65F05" w:rsidRPr="00A526D6" w:rsidRDefault="00F65F05" w:rsidP="00F65F05">
            <w:pPr>
              <w:snapToGrid w:val="0"/>
              <w:rPr>
                <w:sz w:val="20"/>
                <w:szCs w:val="20"/>
              </w:rPr>
            </w:pPr>
            <w:r w:rsidRPr="00A526D6">
              <w:rPr>
                <w:rFonts w:eastAsia="Arial"/>
                <w:sz w:val="16"/>
                <w:szCs w:val="16"/>
              </w:rPr>
              <w:t xml:space="preserve"> </w:t>
            </w: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Firma</w:t>
            </w:r>
            <w:r w:rsidRPr="00A526D6">
              <w:rPr>
                <w:sz w:val="16"/>
                <w:szCs w:val="16"/>
              </w:rPr>
              <w:t xml:space="preserve">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813B5A4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7CFC1CDE" w14:textId="77777777" w:rsidTr="00F65F05">
        <w:trPr>
          <w:trHeight w:val="9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7FBC4D10" w14:textId="77777777" w:rsidR="00F65F05" w:rsidRPr="00A526D6" w:rsidRDefault="00F65F05" w:rsidP="00F65F05">
            <w:pPr>
              <w:snapToGrid w:val="0"/>
              <w:rPr>
                <w:sz w:val="20"/>
                <w:szCs w:val="20"/>
              </w:rPr>
            </w:pPr>
            <w:r w:rsidRPr="00A526D6">
              <w:rPr>
                <w:sz w:val="20"/>
                <w:szCs w:val="20"/>
              </w:rPr>
              <w:t> </w:t>
            </w:r>
          </w:p>
        </w:tc>
        <w:tc>
          <w:tcPr>
            <w:tcW w:w="6521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14:paraId="75E5690D" w14:textId="77777777" w:rsidR="00F65F05" w:rsidRDefault="00F65F05" w:rsidP="00F65F05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5617D272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</w:tcPr>
          <w:p w14:paraId="6EEC684E" w14:textId="77777777" w:rsidR="00F65F05" w:rsidRPr="00A526D6" w:rsidRDefault="00F65F05" w:rsidP="00F65F05">
            <w:pPr>
              <w:snapToGrid w:val="0"/>
              <w:rPr>
                <w:sz w:val="20"/>
                <w:szCs w:val="20"/>
              </w:rPr>
            </w:pPr>
            <w:r w:rsidRPr="00A526D6">
              <w:rPr>
                <w:rFonts w:eastAsia="Arial"/>
                <w:sz w:val="16"/>
                <w:szCs w:val="16"/>
              </w:rPr>
              <w:t xml:space="preserve"> </w:t>
            </w: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Aclaración</w:t>
            </w:r>
            <w:r w:rsidRPr="00A526D6">
              <w:rPr>
                <w:sz w:val="16"/>
                <w:szCs w:val="16"/>
              </w:rPr>
              <w:t xml:space="preserve">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E6A7BAF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79F64CF3" w14:textId="77777777" w:rsidTr="0039435D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6AF15294" w14:textId="77777777" w:rsidR="00F65F05" w:rsidRPr="00A526D6" w:rsidRDefault="00F65F05" w:rsidP="00F65F05">
            <w:pPr>
              <w:snapToGrid w:val="0"/>
              <w:rPr>
                <w:sz w:val="20"/>
                <w:szCs w:val="20"/>
              </w:rPr>
            </w:pPr>
            <w:r w:rsidRPr="00A526D6">
              <w:rPr>
                <w:sz w:val="20"/>
                <w:szCs w:val="20"/>
              </w:rPr>
              <w:t> </w:t>
            </w:r>
          </w:p>
        </w:tc>
        <w:tc>
          <w:tcPr>
            <w:tcW w:w="6521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46F9D893" w14:textId="77777777" w:rsidR="00F65F05" w:rsidRDefault="00F65F05" w:rsidP="00F65F05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06F1C861" w14:textId="77777777" w:rsidTr="0039435D">
        <w:trPr>
          <w:trHeight w:val="340"/>
        </w:trPr>
        <w:tc>
          <w:tcPr>
            <w:tcW w:w="2693" w:type="dxa"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14:paraId="78F30667" w14:textId="77777777" w:rsidR="00F65F05" w:rsidRPr="00A526D6" w:rsidRDefault="00F65F05" w:rsidP="00F65F05">
            <w:pPr>
              <w:snapToGrid w:val="0"/>
              <w:rPr>
                <w:sz w:val="20"/>
                <w:szCs w:val="20"/>
              </w:rPr>
            </w:pPr>
            <w:r w:rsidRPr="00A526D6">
              <w:rPr>
                <w:rFonts w:eastAsia="Arial"/>
                <w:sz w:val="16"/>
                <w:szCs w:val="16"/>
              </w:rPr>
              <w:t xml:space="preserve"> </w:t>
            </w: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Carácter</w:t>
            </w:r>
            <w:r w:rsidRPr="00A526D6">
              <w:rPr>
                <w:sz w:val="16"/>
                <w:szCs w:val="16"/>
              </w:rPr>
              <w:t xml:space="preserve"> 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E498EA3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39DD04E9" w14:textId="77777777" w:rsidTr="0039435D">
        <w:trPr>
          <w:trHeight w:val="255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  <w:vAlign w:val="bottom"/>
          </w:tcPr>
          <w:p w14:paraId="04A0D775" w14:textId="77777777" w:rsidR="00F65F05" w:rsidRPr="00A526D6" w:rsidRDefault="00F65F05" w:rsidP="00F65F05">
            <w:pPr>
              <w:snapToGrid w:val="0"/>
              <w:rPr>
                <w:sz w:val="20"/>
                <w:szCs w:val="20"/>
              </w:rPr>
            </w:pPr>
            <w:r w:rsidRPr="00A526D6">
              <w:rPr>
                <w:sz w:val="20"/>
                <w:szCs w:val="20"/>
              </w:rPr>
              <w:t> </w:t>
            </w:r>
          </w:p>
        </w:tc>
        <w:tc>
          <w:tcPr>
            <w:tcW w:w="6521" w:type="dxa"/>
            <w:tcBorders>
              <w:top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2976490B" w14:textId="77777777" w:rsidR="00F65F05" w:rsidRDefault="00F65F05" w:rsidP="00F65F05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2AF3D422" w14:textId="77777777" w:rsidTr="00F65F05">
        <w:trPr>
          <w:trHeight w:val="340"/>
        </w:trPr>
        <w:tc>
          <w:tcPr>
            <w:tcW w:w="2693" w:type="dxa"/>
            <w:tcBorders>
              <w:left w:val="single" w:sz="4" w:space="0" w:color="000000"/>
            </w:tcBorders>
            <w:shd w:val="clear" w:color="auto" w:fill="FFFFFF"/>
          </w:tcPr>
          <w:p w14:paraId="6F123748" w14:textId="40583C60" w:rsidR="00F65F05" w:rsidRPr="00A526D6" w:rsidRDefault="00F65F05" w:rsidP="00F65F05">
            <w:pPr>
              <w:snapToGrid w:val="0"/>
              <w:rPr>
                <w:sz w:val="20"/>
                <w:szCs w:val="20"/>
              </w:rPr>
            </w:pPr>
            <w:r w:rsidRPr="00A526D6">
              <w:rPr>
                <w:rFonts w:eastAsia="Arial"/>
                <w:sz w:val="16"/>
                <w:szCs w:val="16"/>
              </w:rPr>
              <w:t xml:space="preserve"> </w:t>
            </w:r>
            <w:r w:rsidRPr="00A526D6">
              <w:rPr>
                <w:rFonts w:ascii="Times New Roman" w:hAnsi="Times New Roman" w:cs="Times New Roman"/>
                <w:sz w:val="22"/>
                <w:szCs w:val="22"/>
              </w:rPr>
              <w:t>Lugar y Fecha</w:t>
            </w:r>
            <w:r w:rsidRPr="00A526D6">
              <w:rPr>
                <w:sz w:val="16"/>
                <w:szCs w:val="16"/>
              </w:rPr>
              <w:t xml:space="preserve"> </w:t>
            </w:r>
          </w:p>
        </w:tc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8DFC0CA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F65F05" w14:paraId="43128640" w14:textId="77777777" w:rsidTr="00F65F05">
        <w:trPr>
          <w:trHeight w:val="255"/>
        </w:trPr>
        <w:tc>
          <w:tcPr>
            <w:tcW w:w="269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bottom"/>
          </w:tcPr>
          <w:p w14:paraId="56E0F89F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6521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bottom"/>
          </w:tcPr>
          <w:p w14:paraId="0FAEE1A1" w14:textId="77777777" w:rsidR="00F65F05" w:rsidRDefault="00F65F05" w:rsidP="00F65F05">
            <w:pPr>
              <w:snapToGrid w:val="0"/>
              <w:rPr>
                <w:sz w:val="20"/>
                <w:szCs w:val="20"/>
              </w:rPr>
            </w:pPr>
          </w:p>
        </w:tc>
      </w:tr>
    </w:tbl>
    <w:p w14:paraId="50B8C3A4" w14:textId="77777777" w:rsidR="00FC2D01" w:rsidRDefault="00FC2D01"/>
    <w:p w14:paraId="7F29F837" w14:textId="77777777" w:rsidR="00FE4D00" w:rsidRDefault="00FE4D00"/>
    <w:p w14:paraId="74926040" w14:textId="77777777" w:rsidR="00FE4D00" w:rsidRDefault="00FE4D00"/>
    <w:p w14:paraId="02B5E3E6" w14:textId="77777777" w:rsidR="00FE4D00" w:rsidRDefault="00FE4D00"/>
    <w:p w14:paraId="3F161FD1" w14:textId="77777777" w:rsidR="00FE4D00" w:rsidRDefault="00FE4D00"/>
    <w:p w14:paraId="07F899F2" w14:textId="77777777" w:rsidR="00FE4D00" w:rsidRDefault="00FE4D00"/>
    <w:p w14:paraId="341ED9B5" w14:textId="77777777" w:rsidR="00FE4D00" w:rsidRDefault="00FE4D00"/>
    <w:p w14:paraId="7DE79319" w14:textId="77777777" w:rsidR="00FE4D00" w:rsidRDefault="00FE4D00"/>
    <w:p w14:paraId="6C424BDE" w14:textId="77777777" w:rsidR="00FE4D00" w:rsidRDefault="00FE4D00"/>
    <w:p w14:paraId="3CBA13D0" w14:textId="77777777" w:rsidR="00FE4D00" w:rsidRDefault="00FE4D00"/>
    <w:p w14:paraId="3B37BCC6" w14:textId="77777777" w:rsidR="00FE4D00" w:rsidRDefault="00FE4D00"/>
    <w:p w14:paraId="33AC8FEF" w14:textId="77777777" w:rsidR="00FE4D00" w:rsidRDefault="00FE4D00"/>
    <w:p w14:paraId="5ED46C48" w14:textId="77777777" w:rsidR="00FE4D00" w:rsidRDefault="00FE4D00"/>
    <w:p w14:paraId="52C7BC91" w14:textId="77777777" w:rsidR="00FE4D00" w:rsidRDefault="00FE4D00"/>
    <w:p w14:paraId="0CAF3F90" w14:textId="72978434" w:rsidR="00FE4D00" w:rsidRDefault="00FE4D00" w:rsidP="00A526D6">
      <w:pPr>
        <w:widowControl/>
        <w:suppressAutoHyphens w:val="0"/>
        <w:autoSpaceDE/>
      </w:pPr>
      <w:r>
        <w:lastRenderedPageBreak/>
        <w:br w:type="page"/>
      </w:r>
    </w:p>
    <w:p w14:paraId="38B517E6" w14:textId="0CD7F7F5" w:rsidR="00FE4D00" w:rsidRDefault="00FE4D00">
      <w:pPr>
        <w:sectPr w:rsidR="00FE4D00" w:rsidSect="00A45570">
          <w:headerReference w:type="default" r:id="rId8"/>
          <w:footerReference w:type="default" r:id="rId9"/>
          <w:pgSz w:w="11906" w:h="16838"/>
          <w:pgMar w:top="1134" w:right="1134" w:bottom="1134" w:left="1985" w:header="720" w:footer="709" w:gutter="0"/>
          <w:cols w:space="720"/>
          <w:docGrid w:linePitch="360"/>
        </w:sectPr>
      </w:pPr>
    </w:p>
    <w:tbl>
      <w:tblPr>
        <w:tblpPr w:leftFromText="141" w:rightFromText="141" w:vertAnchor="page" w:horzAnchor="page" w:tblpX="1858" w:tblpY="1951"/>
        <w:tblW w:w="92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268"/>
        <w:gridCol w:w="6946"/>
      </w:tblGrid>
      <w:tr w:rsidR="00FE4D00" w14:paraId="5EBF3B6D" w14:textId="77777777" w:rsidTr="0039435D">
        <w:trPr>
          <w:trHeight w:val="1405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629372" w14:textId="05DE7A43" w:rsidR="00FE4D00" w:rsidRDefault="00FE4D00" w:rsidP="006C772A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w:lastRenderedPageBreak/>
              <mc:AlternateContent>
                <mc:Choice Requires="wps">
                  <w:drawing>
                    <wp:anchor distT="0" distB="0" distL="114935" distR="114935" simplePos="0" relativeHeight="251717120" behindDoc="0" locked="0" layoutInCell="1" allowOverlap="1" wp14:anchorId="5B01AD47" wp14:editId="647FF569">
                      <wp:simplePos x="0" y="0"/>
                      <wp:positionH relativeFrom="column">
                        <wp:posOffset>141605</wp:posOffset>
                      </wp:positionH>
                      <wp:positionV relativeFrom="paragraph">
                        <wp:posOffset>130175</wp:posOffset>
                      </wp:positionV>
                      <wp:extent cx="5677786" cy="771525"/>
                      <wp:effectExtent l="0" t="0" r="0" b="0"/>
                      <wp:wrapNone/>
                      <wp:docPr id="6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677786" cy="7715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071DEE7A" w14:textId="77777777" w:rsidR="00072472" w:rsidRPr="00FE4D00" w:rsidRDefault="00072472" w:rsidP="00E07F5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</w:pPr>
                                  <w:r w:rsidRPr="00FE4D00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  <w:u w:val="single"/>
                                    </w:rPr>
                                    <w:t>ANEXO D</w:t>
                                  </w:r>
                                </w:p>
                                <w:p w14:paraId="225266DC" w14:textId="77777777" w:rsidR="00072472" w:rsidRPr="00FE4D00" w:rsidRDefault="00072472" w:rsidP="00E07F5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sz w:val="28"/>
                                      <w:szCs w:val="28"/>
                                    </w:rPr>
                                  </w:pPr>
                                </w:p>
                                <w:p w14:paraId="259F1E03" w14:textId="796546D2" w:rsidR="00072472" w:rsidRPr="00690143" w:rsidRDefault="00072472" w:rsidP="00FE4D00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</w:rPr>
                                  </w:pPr>
                                  <w:r w:rsidRPr="00690143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REPRESENTANTES JUDICIALES- DECLARACION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B01AD47" id="Text Box 3" o:spid="_x0000_s1030" type="#_x0000_t202" style="position:absolute;margin-left:11.15pt;margin-top:10.25pt;width:447.05pt;height:60.75pt;z-index:251717120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" stroked="f">
                      <v:fill opacity="0"/>
                      <v:textbox inset="0,0,0,0">
                        <w:txbxContent>
                          <w:p w14:paraId="071DEE7A" w14:textId="77777777" w:rsidR="00072472" w:rsidRPr="00FE4D00" w:rsidRDefault="00072472" w:rsidP="00E07F5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</w:pPr>
                            <w:r w:rsidRPr="00FE4D00"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  <w:u w:val="single"/>
                              </w:rPr>
                              <w:t>ANEXO D</w:t>
                            </w:r>
                          </w:p>
                          <w:p w14:paraId="225266DC" w14:textId="77777777" w:rsidR="00072472" w:rsidRPr="00FE4D00" w:rsidRDefault="00072472" w:rsidP="00E07F5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sz w:val="28"/>
                                <w:szCs w:val="28"/>
                              </w:rPr>
                            </w:pPr>
                          </w:p>
                          <w:p w14:paraId="259F1E03" w14:textId="796546D2" w:rsidR="00072472" w:rsidRPr="00690143" w:rsidRDefault="00072472" w:rsidP="00FE4D00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</w:rPr>
                            </w:pPr>
                            <w:r w:rsidRPr="00690143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REPRESENTANTES JUDICIALES- DECLARACION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FE4D00" w14:paraId="5F578D4C" w14:textId="77777777" w:rsidTr="0039435D">
        <w:trPr>
          <w:trHeight w:val="257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02FAAC" w14:textId="308A4F22" w:rsidR="00FE4D00" w:rsidRDefault="00FE4D00" w:rsidP="006C772A">
            <w:pPr>
              <w:snapToGrid w:val="0"/>
              <w:rPr>
                <w:rFonts w:eastAsia="Arial"/>
                <w:b/>
                <w:bCs/>
                <w:sz w:val="20"/>
                <w:szCs w:val="20"/>
              </w:rPr>
            </w:pPr>
          </w:p>
        </w:tc>
      </w:tr>
      <w:tr w:rsidR="00E07F58" w14:paraId="3433821C" w14:textId="77777777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CD47D58" w14:textId="042552F0" w:rsidR="00E07F58" w:rsidRPr="006C772A" w:rsidRDefault="00E07F58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Nombre y Apellido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3ED95F8D" w14:textId="2D2C48A9" w:rsidR="00E07F58" w:rsidRDefault="00E07F58" w:rsidP="006C772A">
            <w:pPr>
              <w:snapToGrid w:val="0"/>
              <w:rPr>
                <w:sz w:val="20"/>
                <w:szCs w:val="20"/>
              </w:rPr>
            </w:pPr>
          </w:p>
        </w:tc>
      </w:tr>
      <w:tr w:rsidR="00FE4D00" w14:paraId="6EF41CDC" w14:textId="77777777" w:rsidTr="0039435D">
        <w:trPr>
          <w:trHeight w:val="255"/>
        </w:trPr>
        <w:tc>
          <w:tcPr>
            <w:tcW w:w="921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71EAD87" w14:textId="04E8C751" w:rsidR="00FE4D00" w:rsidRPr="006C772A" w:rsidRDefault="00FE4D00" w:rsidP="006C772A">
            <w:pPr>
              <w:snapToGrid w:val="0"/>
              <w:rPr>
                <w:sz w:val="22"/>
                <w:szCs w:val="22"/>
              </w:rPr>
            </w:pPr>
            <w:r w:rsidRPr="006C772A">
              <w:rPr>
                <w:sz w:val="22"/>
                <w:szCs w:val="22"/>
              </w:rPr>
              <w:t> </w:t>
            </w:r>
          </w:p>
        </w:tc>
      </w:tr>
      <w:tr w:rsidR="00872068" w14:paraId="21EF8ACC" w14:textId="3B253271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61BF2A" w14:textId="316EB4DD" w:rsidR="00872068" w:rsidRPr="006C772A" w:rsidRDefault="00872068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 xml:space="preserve"> Tipo documento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D0CF870" w14:textId="77777777" w:rsidR="00872068" w:rsidRDefault="00872068" w:rsidP="006C772A">
            <w:pPr>
              <w:snapToGrid w:val="0"/>
              <w:rPr>
                <w:sz w:val="20"/>
                <w:szCs w:val="20"/>
              </w:rPr>
            </w:pPr>
          </w:p>
        </w:tc>
      </w:tr>
      <w:tr w:rsidR="00872068" w14:paraId="2C810483" w14:textId="77777777" w:rsidTr="0039435D">
        <w:trPr>
          <w:trHeight w:hRule="exact" w:val="340"/>
        </w:trPr>
        <w:tc>
          <w:tcPr>
            <w:tcW w:w="921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3DF8DC" w14:textId="77777777" w:rsidR="00872068" w:rsidRPr="006C772A" w:rsidRDefault="00872068" w:rsidP="006C772A">
            <w:pPr>
              <w:snapToGrid w:val="0"/>
              <w:rPr>
                <w:sz w:val="22"/>
                <w:szCs w:val="22"/>
              </w:rPr>
            </w:pPr>
          </w:p>
        </w:tc>
      </w:tr>
      <w:tr w:rsidR="00CD0712" w14:paraId="7170341F" w14:textId="77777777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1764DE1" w14:textId="794776FC" w:rsidR="00CD0712" w:rsidRPr="006C772A" w:rsidRDefault="00CD0712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CUIT / CUIL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22966BB5" w14:textId="77777777" w:rsidR="00CD0712" w:rsidRDefault="00CD0712" w:rsidP="006C772A">
            <w:pPr>
              <w:snapToGrid w:val="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6"/>
                <w:szCs w:val="16"/>
              </w:rPr>
              <w:t> </w:t>
            </w:r>
          </w:p>
        </w:tc>
      </w:tr>
      <w:tr w:rsidR="006C772A" w14:paraId="027837F0" w14:textId="77777777" w:rsidTr="0039435D">
        <w:trPr>
          <w:trHeight w:val="312"/>
        </w:trPr>
        <w:tc>
          <w:tcPr>
            <w:tcW w:w="921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A75BC3" w14:textId="77777777" w:rsidR="006C772A" w:rsidRPr="006C772A" w:rsidRDefault="006C772A" w:rsidP="006C772A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</w:tr>
      <w:tr w:rsidR="006C772A" w14:paraId="2EA786D0" w14:textId="77777777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AC8F738" w14:textId="09C6CD22" w:rsidR="006C772A" w:rsidRPr="006C772A" w:rsidRDefault="006C772A" w:rsidP="006C772A">
            <w:pPr>
              <w:snapToGrid w:val="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Carátula del juicio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0AC124A5" w14:textId="77777777" w:rsidR="006C772A" w:rsidRDefault="006C772A" w:rsidP="006C772A">
            <w:pPr>
              <w:snapToGrid w:val="0"/>
              <w:rPr>
                <w:b/>
                <w:bCs/>
                <w:sz w:val="16"/>
                <w:szCs w:val="16"/>
              </w:rPr>
            </w:pPr>
          </w:p>
        </w:tc>
      </w:tr>
      <w:tr w:rsidR="006C772A" w14:paraId="2FFD3635" w14:textId="77777777" w:rsidTr="0039435D">
        <w:trPr>
          <w:trHeight w:val="312"/>
        </w:trPr>
        <w:tc>
          <w:tcPr>
            <w:tcW w:w="9214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9A8C17" w14:textId="77777777" w:rsidR="006C772A" w:rsidRPr="006C772A" w:rsidRDefault="006C772A" w:rsidP="006C772A">
            <w:pPr>
              <w:snapToGrid w:val="0"/>
              <w:rPr>
                <w:b/>
                <w:bCs/>
                <w:sz w:val="22"/>
                <w:szCs w:val="22"/>
              </w:rPr>
            </w:pPr>
          </w:p>
        </w:tc>
      </w:tr>
      <w:tr w:rsidR="006C772A" w14:paraId="1AF0A2BF" w14:textId="77777777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F7AAA7E" w14:textId="26E3A852" w:rsidR="006C772A" w:rsidRPr="006C772A" w:rsidRDefault="006C772A" w:rsidP="006C772A">
            <w:pPr>
              <w:snapToGrid w:val="0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6C772A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Juzgado interviniente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bottom"/>
          </w:tcPr>
          <w:p w14:paraId="4FEB8F98" w14:textId="77777777" w:rsidR="006C772A" w:rsidRDefault="006C772A" w:rsidP="006C772A">
            <w:pPr>
              <w:snapToGrid w:val="0"/>
              <w:rPr>
                <w:b/>
                <w:bCs/>
                <w:sz w:val="16"/>
                <w:szCs w:val="16"/>
              </w:rPr>
            </w:pPr>
          </w:p>
        </w:tc>
      </w:tr>
      <w:tr w:rsidR="00872068" w14:paraId="69EA6146" w14:textId="77777777" w:rsidTr="0039435D">
        <w:trPr>
          <w:trHeight w:val="270"/>
        </w:trPr>
        <w:tc>
          <w:tcPr>
            <w:tcW w:w="921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067CB1" w14:textId="6ADEA611" w:rsidR="00872068" w:rsidRPr="006C772A" w:rsidRDefault="00872068" w:rsidP="006C772A">
            <w:pPr>
              <w:snapToGrid w:val="0"/>
              <w:rPr>
                <w:sz w:val="22"/>
                <w:szCs w:val="22"/>
              </w:rPr>
            </w:pPr>
            <w:r w:rsidRPr="006C772A">
              <w:rPr>
                <w:sz w:val="22"/>
                <w:szCs w:val="22"/>
              </w:rPr>
              <w:t> </w:t>
            </w:r>
          </w:p>
        </w:tc>
      </w:tr>
      <w:tr w:rsidR="00E07F58" w14:paraId="7DB40EFD" w14:textId="77777777" w:rsidTr="0039435D">
        <w:trPr>
          <w:trHeight w:val="270"/>
        </w:trPr>
        <w:tc>
          <w:tcPr>
            <w:tcW w:w="92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14:paraId="5FA2A580" w14:textId="77777777" w:rsidR="00E07F58" w:rsidRPr="006C772A" w:rsidRDefault="00E07F58" w:rsidP="006C772A">
            <w:pPr>
              <w:snapToGrid w:val="0"/>
              <w:rPr>
                <w:sz w:val="22"/>
                <w:szCs w:val="22"/>
              </w:rPr>
            </w:pPr>
            <w:r w:rsidRPr="006C772A">
              <w:rPr>
                <w:sz w:val="22"/>
                <w:szCs w:val="22"/>
              </w:rPr>
              <w:t> </w:t>
            </w:r>
          </w:p>
        </w:tc>
      </w:tr>
      <w:tr w:rsidR="00E07F58" w14:paraId="355B7CD8" w14:textId="77777777" w:rsidTr="0039435D">
        <w:trPr>
          <w:trHeight w:val="255"/>
        </w:trPr>
        <w:tc>
          <w:tcPr>
            <w:tcW w:w="226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FB00AE6" w14:textId="77777777" w:rsidR="00E07F58" w:rsidRPr="006C772A" w:rsidRDefault="00E07F58" w:rsidP="006C772A">
            <w:pPr>
              <w:snapToGrid w:val="0"/>
              <w:rPr>
                <w:sz w:val="22"/>
                <w:szCs w:val="22"/>
              </w:rPr>
            </w:pPr>
            <w:r w:rsidRPr="006C772A">
              <w:rPr>
                <w:sz w:val="22"/>
                <w:szCs w:val="22"/>
              </w:rPr>
              <w:t> </w:t>
            </w:r>
          </w:p>
        </w:tc>
        <w:tc>
          <w:tcPr>
            <w:tcW w:w="6946" w:type="dxa"/>
            <w:tcBorders>
              <w:top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F9F17A9" w14:textId="77777777" w:rsidR="00E07F58" w:rsidRDefault="00E07F58" w:rsidP="006C772A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078A25F5" w14:textId="77777777" w:rsidTr="0039435D">
        <w:trPr>
          <w:trHeight w:val="51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1D14B21" w14:textId="77777777" w:rsidR="00E07F58" w:rsidRPr="006C772A" w:rsidRDefault="00E07F58" w:rsidP="006C772A">
            <w:pPr>
              <w:snapToGrid w:val="0"/>
              <w:rPr>
                <w:sz w:val="22"/>
                <w:szCs w:val="22"/>
              </w:rPr>
            </w:pPr>
            <w:r w:rsidRPr="006C772A">
              <w:rPr>
                <w:rFonts w:eastAsia="Arial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Firma</w:t>
            </w:r>
            <w:r w:rsidRPr="006C772A">
              <w:rPr>
                <w:sz w:val="22"/>
                <w:szCs w:val="22"/>
              </w:rPr>
              <w:t xml:space="preserve"> 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253BF09B" w14:textId="77777777" w:rsidR="00E07F58" w:rsidRDefault="00E07F58" w:rsidP="006C772A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434DFEA1" w14:textId="77777777" w:rsidTr="0039435D">
        <w:trPr>
          <w:trHeight w:val="255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59DECB98" w14:textId="77777777" w:rsidR="00E07F58" w:rsidRPr="006C772A" w:rsidRDefault="00E07F58" w:rsidP="006C772A">
            <w:pPr>
              <w:snapToGrid w:val="0"/>
              <w:rPr>
                <w:sz w:val="22"/>
                <w:szCs w:val="22"/>
              </w:rPr>
            </w:pPr>
            <w:r w:rsidRPr="006C772A">
              <w:rPr>
                <w:sz w:val="22"/>
                <w:szCs w:val="22"/>
              </w:rPr>
              <w:t> </w:t>
            </w:r>
          </w:p>
        </w:tc>
        <w:tc>
          <w:tcPr>
            <w:tcW w:w="6946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53356AC6" w14:textId="77777777" w:rsidR="00E07F58" w:rsidRDefault="00E07F58" w:rsidP="006C772A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2DC611B6" w14:textId="77777777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22E3205" w14:textId="77777777" w:rsidR="00E07F58" w:rsidRPr="006C772A" w:rsidRDefault="00E07F58" w:rsidP="006C772A">
            <w:pPr>
              <w:snapToGrid w:val="0"/>
              <w:rPr>
                <w:sz w:val="22"/>
                <w:szCs w:val="22"/>
              </w:rPr>
            </w:pPr>
            <w:r w:rsidRPr="006C772A">
              <w:rPr>
                <w:rFonts w:eastAsia="Arial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Aclaración</w:t>
            </w:r>
            <w:r w:rsidRPr="006C772A">
              <w:rPr>
                <w:sz w:val="22"/>
                <w:szCs w:val="22"/>
              </w:rPr>
              <w:t xml:space="preserve"> 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6141A0E3" w14:textId="77777777" w:rsidR="00E07F58" w:rsidRDefault="00E07F58" w:rsidP="006C772A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023747A5" w14:textId="77777777" w:rsidTr="0039435D">
        <w:trPr>
          <w:trHeight w:val="255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2A24684" w14:textId="77777777" w:rsidR="00E07F58" w:rsidRPr="006C772A" w:rsidRDefault="00E07F58" w:rsidP="006C772A">
            <w:pPr>
              <w:snapToGrid w:val="0"/>
              <w:rPr>
                <w:sz w:val="22"/>
                <w:szCs w:val="22"/>
              </w:rPr>
            </w:pPr>
            <w:r w:rsidRPr="006C772A">
              <w:rPr>
                <w:sz w:val="22"/>
                <w:szCs w:val="22"/>
              </w:rPr>
              <w:t> </w:t>
            </w:r>
          </w:p>
        </w:tc>
        <w:tc>
          <w:tcPr>
            <w:tcW w:w="6946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4677EFCC" w14:textId="77777777" w:rsidR="00E07F58" w:rsidRDefault="00E07F58" w:rsidP="006C772A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4F4CBCDF" w14:textId="77777777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DC432F3" w14:textId="77777777" w:rsidR="00E07F58" w:rsidRPr="006C772A" w:rsidRDefault="00E07F58" w:rsidP="006C772A">
            <w:pPr>
              <w:snapToGrid w:val="0"/>
              <w:rPr>
                <w:sz w:val="22"/>
                <w:szCs w:val="22"/>
              </w:rPr>
            </w:pPr>
            <w:r w:rsidRPr="006C772A">
              <w:rPr>
                <w:rFonts w:eastAsia="Arial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Carácter</w:t>
            </w:r>
            <w:r w:rsidRPr="006C772A">
              <w:rPr>
                <w:sz w:val="22"/>
                <w:szCs w:val="22"/>
              </w:rPr>
              <w:t xml:space="preserve"> 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0AE35BFD" w14:textId="77777777" w:rsidR="00E07F58" w:rsidRDefault="00E07F58" w:rsidP="006C772A">
            <w:pPr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5887DE24" w14:textId="77777777" w:rsidTr="0039435D">
        <w:trPr>
          <w:trHeight w:val="255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DF6872F" w14:textId="77777777" w:rsidR="00E07F58" w:rsidRPr="006C772A" w:rsidRDefault="00E07F58" w:rsidP="006C772A">
            <w:pPr>
              <w:snapToGrid w:val="0"/>
              <w:rPr>
                <w:sz w:val="22"/>
                <w:szCs w:val="22"/>
              </w:rPr>
            </w:pPr>
            <w:r w:rsidRPr="006C772A">
              <w:rPr>
                <w:sz w:val="22"/>
                <w:szCs w:val="22"/>
              </w:rPr>
              <w:t> </w:t>
            </w:r>
          </w:p>
        </w:tc>
        <w:tc>
          <w:tcPr>
            <w:tcW w:w="6946" w:type="dxa"/>
            <w:tcBorders>
              <w:right w:val="single" w:sz="4" w:space="0" w:color="auto"/>
            </w:tcBorders>
            <w:shd w:val="clear" w:color="auto" w:fill="FFFFFF"/>
            <w:vAlign w:val="center"/>
          </w:tcPr>
          <w:p w14:paraId="05ACFD8E" w14:textId="77777777" w:rsidR="00E07F58" w:rsidRDefault="00E07F58" w:rsidP="006C772A">
            <w:pPr>
              <w:snapToGrid w:val="0"/>
              <w:rPr>
                <w:rFonts w:eastAsia="Arial"/>
                <w:b/>
                <w:bCs/>
                <w:sz w:val="16"/>
                <w:szCs w:val="16"/>
              </w:rPr>
            </w:pPr>
            <w:r>
              <w:rPr>
                <w:sz w:val="20"/>
                <w:szCs w:val="20"/>
              </w:rPr>
              <w:t> </w:t>
            </w:r>
          </w:p>
        </w:tc>
      </w:tr>
      <w:tr w:rsidR="00E07F58" w14:paraId="6FA4700B" w14:textId="77777777" w:rsidTr="0039435D">
        <w:trPr>
          <w:trHeight w:val="340"/>
        </w:trPr>
        <w:tc>
          <w:tcPr>
            <w:tcW w:w="2268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F61F5B3" w14:textId="77777777" w:rsidR="00E07F58" w:rsidRPr="006C772A" w:rsidRDefault="00E07F58" w:rsidP="006C772A">
            <w:pPr>
              <w:snapToGrid w:val="0"/>
              <w:rPr>
                <w:sz w:val="22"/>
                <w:szCs w:val="22"/>
              </w:rPr>
            </w:pPr>
            <w:r w:rsidRPr="006C772A">
              <w:rPr>
                <w:rFonts w:eastAsia="Arial"/>
                <w:sz w:val="22"/>
                <w:szCs w:val="22"/>
              </w:rPr>
              <w:t xml:space="preserve"> </w:t>
            </w:r>
            <w:r w:rsidRPr="006C772A">
              <w:rPr>
                <w:rFonts w:ascii="Times New Roman" w:hAnsi="Times New Roman" w:cs="Times New Roman"/>
                <w:sz w:val="22"/>
                <w:szCs w:val="22"/>
              </w:rPr>
              <w:t>Lugar y Fecha</w:t>
            </w:r>
            <w:r w:rsidRPr="006C772A">
              <w:rPr>
                <w:sz w:val="22"/>
                <w:szCs w:val="22"/>
              </w:rPr>
              <w:t xml:space="preserve"> </w:t>
            </w:r>
          </w:p>
        </w:tc>
        <w:tc>
          <w:tcPr>
            <w:tcW w:w="6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</w:tcPr>
          <w:p w14:paraId="1C1BC014" w14:textId="77777777" w:rsidR="00E07F58" w:rsidRDefault="00E07F58" w:rsidP="006C772A">
            <w:pPr>
              <w:snapToGrid w:val="0"/>
            </w:pPr>
            <w:r>
              <w:rPr>
                <w:sz w:val="20"/>
                <w:szCs w:val="20"/>
              </w:rPr>
              <w:t> </w:t>
            </w:r>
          </w:p>
        </w:tc>
      </w:tr>
      <w:tr w:rsidR="00872068" w14:paraId="3F455F2D" w14:textId="77777777" w:rsidTr="0039435D">
        <w:trPr>
          <w:trHeight w:val="270"/>
        </w:trPr>
        <w:tc>
          <w:tcPr>
            <w:tcW w:w="9214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CEF9C20" w14:textId="77777777" w:rsidR="00872068" w:rsidRDefault="00872068" w:rsidP="006C772A">
            <w:pPr>
              <w:snapToGrid w:val="0"/>
              <w:rPr>
                <w:sz w:val="20"/>
                <w:szCs w:val="20"/>
              </w:rPr>
            </w:pPr>
          </w:p>
        </w:tc>
      </w:tr>
    </w:tbl>
    <w:p w14:paraId="122812D8" w14:textId="0DC30BD9" w:rsidR="003B400E" w:rsidRDefault="00FE4D00">
      <w:pPr>
        <w:widowControl/>
        <w:suppressAutoHyphens w:val="0"/>
        <w:autoSpaceDE/>
      </w:pPr>
      <w:r>
        <w:br w:type="page"/>
      </w:r>
      <w:r w:rsidR="003B400E">
        <w:lastRenderedPageBreak/>
        <w:br w:type="page"/>
      </w:r>
    </w:p>
    <w:p w14:paraId="0EAA45B3" w14:textId="77777777" w:rsidR="00FC2D01" w:rsidRDefault="00FC2D01" w:rsidP="00872068">
      <w:pPr>
        <w:widowControl/>
        <w:suppressAutoHyphens w:val="0"/>
        <w:autoSpaceDE/>
      </w:pPr>
    </w:p>
    <w:p w14:paraId="2FBA00F2" w14:textId="77777777" w:rsidR="003B400E" w:rsidRDefault="003B400E" w:rsidP="00872068">
      <w:pPr>
        <w:widowControl/>
        <w:suppressAutoHyphens w:val="0"/>
        <w:autoSpaceDE/>
      </w:pPr>
    </w:p>
    <w:tbl>
      <w:tblPr>
        <w:tblpPr w:leftFromText="141" w:rightFromText="141" w:vertAnchor="text" w:horzAnchor="margin" w:tblpX="416" w:tblpY="299"/>
        <w:tblW w:w="920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42"/>
        <w:gridCol w:w="2551"/>
        <w:gridCol w:w="1985"/>
        <w:gridCol w:w="55"/>
        <w:gridCol w:w="512"/>
        <w:gridCol w:w="1559"/>
      </w:tblGrid>
      <w:tr w:rsidR="00872068" w14:paraId="27C8C5FB" w14:textId="77777777" w:rsidTr="0039435D">
        <w:trPr>
          <w:trHeight w:hRule="exact" w:val="1169"/>
        </w:trPr>
        <w:tc>
          <w:tcPr>
            <w:tcW w:w="92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8DA3FA7" w14:textId="2DD9A9B1" w:rsidR="00872068" w:rsidRDefault="00690143" w:rsidP="006C772A">
            <w:pPr>
              <w:snapToGrid w:val="0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50912" behindDoc="0" locked="0" layoutInCell="1" allowOverlap="1" wp14:anchorId="0017E244" wp14:editId="7B3A75D1">
                      <wp:simplePos x="0" y="0"/>
                      <wp:positionH relativeFrom="column">
                        <wp:posOffset>234315</wp:posOffset>
                      </wp:positionH>
                      <wp:positionV relativeFrom="paragraph">
                        <wp:posOffset>21590</wp:posOffset>
                      </wp:positionV>
                      <wp:extent cx="5354955" cy="606425"/>
                      <wp:effectExtent l="0" t="0" r="0" b="0"/>
                      <wp:wrapNone/>
                      <wp:docPr id="3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54955" cy="6064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637FAAF" w14:textId="77777777" w:rsidR="00A82B59" w:rsidRDefault="00872068" w:rsidP="0087206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</w:pP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  <w:t>ANEXO E</w:t>
                                  </w: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br/>
                                  </w:r>
                                </w:p>
                                <w:p w14:paraId="78D6DA67" w14:textId="5C98F9CB" w:rsidR="00872068" w:rsidRPr="004477A4" w:rsidRDefault="00872068" w:rsidP="00872068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DATOS DEL INMUEBLE</w:t>
                                  </w:r>
                                  <w:r w:rsidR="00A82B59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 xml:space="preserve"> </w:t>
                                  </w: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- DECLARACIÓN JURADA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0017E244" id="Text Box 4" o:spid="_x0000_s1031" type="#_x0000_t202" style="position:absolute;margin-left:18.45pt;margin-top:1.7pt;width:421.65pt;height:47.75pt;z-index:251750912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" stroked="f">
                      <v:fill opacity="0"/>
                      <v:textbox inset="0,0,0,0">
                        <w:txbxContent>
                          <w:p w14:paraId="7637FAAF" w14:textId="77777777" w:rsidR="00A82B59" w:rsidRDefault="00872068" w:rsidP="0087206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  <w:t>ANEXO E</w:t>
                            </w: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br/>
                            </w:r>
                          </w:p>
                          <w:p w14:paraId="78D6DA67" w14:textId="5C98F9CB" w:rsidR="00872068" w:rsidRPr="004477A4" w:rsidRDefault="00872068" w:rsidP="00872068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DATOS DEL INMUEBLE</w:t>
                            </w:r>
                            <w:r w:rsidR="00A82B59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 xml:space="preserve"> </w:t>
                            </w: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- DECLARACIÓN JURADA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872068" w:rsidRPr="004477A4" w14:paraId="68A656D7" w14:textId="77777777" w:rsidTr="006C772A">
        <w:trPr>
          <w:trHeight w:val="240"/>
        </w:trPr>
        <w:tc>
          <w:tcPr>
            <w:tcW w:w="920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326F0883" w14:textId="3D2162E2" w:rsidR="00872068" w:rsidRPr="00872068" w:rsidRDefault="00872068" w:rsidP="006C772A">
            <w:pPr>
              <w:snapToGrid w:val="0"/>
              <w:rPr>
                <w:rFonts w:ascii="Times New Roman" w:hAnsi="Times New Roman" w:cs="Times New Roman"/>
              </w:rPr>
            </w:pPr>
            <w:r w:rsidRPr="004477A4">
              <w:rPr>
                <w:rFonts w:ascii="Times New Roman" w:hAnsi="Times New Roman" w:cs="Times New Roman"/>
              </w:rPr>
              <w:t> </w:t>
            </w:r>
          </w:p>
        </w:tc>
      </w:tr>
      <w:tr w:rsidR="00CD0712" w:rsidRPr="004477A4" w14:paraId="7012E18E" w14:textId="77777777" w:rsidTr="006C772A">
        <w:trPr>
          <w:trHeight w:val="369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5E5A5C" w14:textId="2291D9E6" w:rsidR="00872068" w:rsidRPr="00EA006A" w:rsidRDefault="00872068" w:rsidP="006C772A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U</w:t>
            </w:r>
            <w:r w:rsidR="00CD0712"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bicación - Calle</w:t>
            </w:r>
          </w:p>
        </w:tc>
        <w:tc>
          <w:tcPr>
            <w:tcW w:w="45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D569C" w14:textId="0FE1B8E0" w:rsidR="00872068" w:rsidRPr="006D4830" w:rsidRDefault="00872068" w:rsidP="006C772A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2"/>
                <w:szCs w:val="22"/>
                <w:lang w:val="es-ES" w:eastAsia="es-AR"/>
              </w:rPr>
            </w:pPr>
          </w:p>
        </w:tc>
        <w:tc>
          <w:tcPr>
            <w:tcW w:w="567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0B07AAF" w14:textId="4407C01C" w:rsidR="00872068" w:rsidRPr="00A82B59" w:rsidRDefault="00872068" w:rsidP="006C772A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proofErr w:type="spellStart"/>
            <w:r w:rsidRPr="00A82B59">
              <w:rPr>
                <w:rFonts w:ascii="Times New Roman" w:hAnsi="Times New Roman" w:cs="Times New Roman"/>
                <w:sz w:val="22"/>
                <w:szCs w:val="22"/>
              </w:rPr>
              <w:t>Nº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D5F6784" w14:textId="3B1F2EA1" w:rsidR="00872068" w:rsidRPr="006D4830" w:rsidRDefault="00872068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72068" w:rsidRPr="004477A4" w14:paraId="08DE2E71" w14:textId="77777777" w:rsidTr="006C772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FBCC6C" w14:textId="2FA6D22C" w:rsidR="00872068" w:rsidRPr="00EA006A" w:rsidRDefault="00872068" w:rsidP="006C772A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CD0712" w:rsidRPr="004477A4" w14:paraId="1616E6E7" w14:textId="77777777" w:rsidTr="006C772A">
        <w:trPr>
          <w:trHeight w:val="369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A86B68" w14:textId="25734957" w:rsidR="00CD0712" w:rsidRPr="00EA006A" w:rsidRDefault="00CD0712" w:rsidP="006C772A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Localidad - Ciudad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046155" w14:textId="77777777" w:rsidR="00CD0712" w:rsidRPr="006D4830" w:rsidRDefault="00CD0712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CD0712" w:rsidRPr="004477A4" w14:paraId="7BB21FC4" w14:textId="77777777" w:rsidTr="006C772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E051E2" w14:textId="77777777" w:rsidR="00CD0712" w:rsidRPr="00EA006A" w:rsidRDefault="00CD0712" w:rsidP="006C772A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CD0712" w:rsidRPr="004477A4" w14:paraId="2CD9C162" w14:textId="77777777" w:rsidTr="006C772A">
        <w:trPr>
          <w:trHeight w:val="369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5ABCF0" w14:textId="5B05FE52" w:rsidR="00CD0712" w:rsidRPr="00EA006A" w:rsidRDefault="00CD0712" w:rsidP="006C772A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Partido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2D3F2" w14:textId="77777777" w:rsidR="00CD0712" w:rsidRPr="006D4830" w:rsidRDefault="00CD0712" w:rsidP="006C772A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872068" w:rsidRPr="004477A4" w14:paraId="7545BBFD" w14:textId="77777777" w:rsidTr="006C772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C46439" w14:textId="2B82556D" w:rsidR="00CD0712" w:rsidRPr="00EA006A" w:rsidRDefault="00CD0712" w:rsidP="006C772A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872068" w:rsidRPr="004477A4" w14:paraId="13E6FFF9" w14:textId="77777777" w:rsidTr="006C772A">
        <w:trPr>
          <w:trHeight w:val="397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ECD5C5" w14:textId="7DA23F70" w:rsidR="00872068" w:rsidRPr="00EA006A" w:rsidRDefault="00872068" w:rsidP="006C772A">
            <w:pPr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N</w:t>
            </w:r>
            <w:r w:rsidR="00CD0712"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omenclatura Catastral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D19FA9" w14:textId="77777777" w:rsidR="00872068" w:rsidRPr="006D4830" w:rsidRDefault="00872068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6E5E17" w:rsidRPr="004477A4" w14:paraId="2B6C975B" w14:textId="77777777" w:rsidTr="006C772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0A5506" w14:textId="66F5BDE4" w:rsidR="006E5E17" w:rsidRPr="00EA006A" w:rsidRDefault="006E5E17" w:rsidP="006C772A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872068" w:rsidRPr="004477A4" w14:paraId="0CE0402F" w14:textId="77777777" w:rsidTr="006C772A">
        <w:trPr>
          <w:trHeight w:val="397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B3F4EE7" w14:textId="1DEC248D" w:rsidR="00872068" w:rsidRPr="00EA006A" w:rsidRDefault="00872068" w:rsidP="006C772A">
            <w:pPr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M</w:t>
            </w:r>
            <w:r w:rsidR="00CD0712"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atr</w:t>
            </w:r>
            <w:r w:rsidR="00A82B59"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íc</w:t>
            </w:r>
            <w:r w:rsidR="00CD0712"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ula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C2DE8A" w14:textId="77777777" w:rsidR="00872068" w:rsidRPr="006D4830" w:rsidRDefault="00872068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6E5E17" w:rsidRPr="004477A4" w14:paraId="6C23CABC" w14:textId="77777777" w:rsidTr="006C772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66FDCF" w14:textId="3CB1E644" w:rsidR="006E5E17" w:rsidRPr="00EA006A" w:rsidRDefault="006E5E17" w:rsidP="006C772A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872068" w:rsidRPr="004477A4" w14:paraId="1071C1EE" w14:textId="77777777" w:rsidTr="006C772A">
        <w:trPr>
          <w:trHeight w:val="397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F8E2F1" w14:textId="4B13EE5B" w:rsidR="00872068" w:rsidRPr="00EA006A" w:rsidRDefault="00872068" w:rsidP="006C772A">
            <w:pPr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P</w:t>
            </w:r>
            <w:r w:rsidR="00CD0712"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artida Inmobiliaria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26FAD6" w14:textId="77777777" w:rsidR="00872068" w:rsidRPr="006D4830" w:rsidRDefault="00872068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 </w:t>
            </w:r>
          </w:p>
        </w:tc>
      </w:tr>
      <w:tr w:rsidR="006E5E17" w:rsidRPr="004477A4" w14:paraId="019B835A" w14:textId="77777777" w:rsidTr="006C772A">
        <w:trPr>
          <w:trHeight w:val="312"/>
        </w:trPr>
        <w:tc>
          <w:tcPr>
            <w:tcW w:w="9204" w:type="dxa"/>
            <w:gridSpan w:val="6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0F386586" w14:textId="1EA906AF" w:rsidR="006E5E17" w:rsidRPr="00EA006A" w:rsidRDefault="006E5E17" w:rsidP="006C772A">
            <w:pPr>
              <w:snapToGrid w:val="0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</w:tc>
      </w:tr>
      <w:tr w:rsidR="00CD0712" w:rsidRPr="004477A4" w14:paraId="488BEA8E" w14:textId="2585CB32" w:rsidTr="006C772A">
        <w:trPr>
          <w:trHeight w:val="509"/>
        </w:trPr>
        <w:tc>
          <w:tcPr>
            <w:tcW w:w="5093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B8AFC7B" w14:textId="77777777" w:rsidR="00EA006A" w:rsidRDefault="00CD0712" w:rsidP="006C772A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Sometido a Régimen de Propiedad Horizontal </w:t>
            </w:r>
          </w:p>
          <w:p w14:paraId="7E2B86BF" w14:textId="502D7915" w:rsidR="00CD0712" w:rsidRPr="00EA006A" w:rsidRDefault="00CD0712" w:rsidP="006C772A">
            <w:pPr>
              <w:snapToGrid w:val="0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  <w:r w:rsidRPr="00EA006A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(Ley 13.512)</w:t>
            </w:r>
          </w:p>
        </w:tc>
        <w:tc>
          <w:tcPr>
            <w:tcW w:w="20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3DC6141" w14:textId="16580D4C" w:rsidR="00CD0712" w:rsidRPr="00CD0712" w:rsidRDefault="00CD0712" w:rsidP="006C772A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0712">
              <w:rPr>
                <w:rFonts w:ascii="Times New Roman" w:hAnsi="Times New Roman" w:cs="Times New Roman"/>
                <w:sz w:val="22"/>
                <w:szCs w:val="22"/>
              </w:rPr>
              <w:t>SI</w:t>
            </w:r>
          </w:p>
        </w:tc>
        <w:tc>
          <w:tcPr>
            <w:tcW w:w="20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D1138F" w14:textId="15DF4D07" w:rsidR="00CD0712" w:rsidRPr="00CD0712" w:rsidRDefault="00CD0712" w:rsidP="006C772A">
            <w:pPr>
              <w:snapToGrid w:val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D0712">
              <w:rPr>
                <w:rFonts w:ascii="Times New Roman" w:hAnsi="Times New Roman" w:cs="Times New Roman"/>
                <w:sz w:val="22"/>
                <w:szCs w:val="22"/>
              </w:rPr>
              <w:t>NO</w:t>
            </w:r>
          </w:p>
        </w:tc>
      </w:tr>
      <w:tr w:rsidR="006E5E17" w:rsidRPr="004477A4" w14:paraId="576F6DAE" w14:textId="77777777" w:rsidTr="006C772A">
        <w:trPr>
          <w:trHeight w:val="270"/>
        </w:trPr>
        <w:tc>
          <w:tcPr>
            <w:tcW w:w="9204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12805B2" w14:textId="3CEA94E3" w:rsidR="006E5E17" w:rsidRPr="006D4830" w:rsidRDefault="006E5E17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872068" w:rsidRPr="004477A4" w14:paraId="7F83EDCB" w14:textId="77777777" w:rsidTr="006C772A">
        <w:trPr>
          <w:trHeight w:val="270"/>
        </w:trPr>
        <w:tc>
          <w:tcPr>
            <w:tcW w:w="920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bottom"/>
          </w:tcPr>
          <w:p w14:paraId="68CF9B41" w14:textId="680186F2" w:rsidR="00872068" w:rsidRPr="006D4830" w:rsidRDefault="00872068" w:rsidP="006C772A">
            <w:pPr>
              <w:snapToGrid w:val="0"/>
              <w:ind w:left="125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6E5E17" w:rsidRPr="004477A4" w14:paraId="049E0FBE" w14:textId="77777777" w:rsidTr="006C772A">
        <w:trPr>
          <w:trHeight w:val="255"/>
        </w:trPr>
        <w:tc>
          <w:tcPr>
            <w:tcW w:w="920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108AB3D" w14:textId="545EC8CF" w:rsidR="006E5E17" w:rsidRPr="006D4830" w:rsidRDefault="006E5E17" w:rsidP="006C772A">
            <w:pPr>
              <w:snapToGrid w:val="0"/>
              <w:ind w:left="125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CD0712" w:rsidRPr="004477A4" w14:paraId="71ADA7E2" w14:textId="1AFB0362" w:rsidTr="006C772A">
        <w:trPr>
          <w:trHeight w:val="510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4225B6" w14:textId="1C2E7876" w:rsidR="00CD0712" w:rsidRPr="006D4830" w:rsidRDefault="00CD0712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Firma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ABD8398" w14:textId="77777777" w:rsidR="00CD0712" w:rsidRPr="006D4830" w:rsidRDefault="00CD0712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D0712" w:rsidRPr="004477A4" w14:paraId="0EF7566F" w14:textId="0CC2BA83" w:rsidTr="006C772A">
        <w:trPr>
          <w:trHeight w:val="255"/>
        </w:trPr>
        <w:tc>
          <w:tcPr>
            <w:tcW w:w="2542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B15D0C7" w14:textId="77777777" w:rsidR="00CD0712" w:rsidRPr="006D4830" w:rsidRDefault="00CD0712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2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2579F1B5" w14:textId="77777777" w:rsidR="00CD0712" w:rsidRPr="006D4830" w:rsidRDefault="00CD0712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8079D" w:rsidRPr="004477A4" w14:paraId="5692BF81" w14:textId="77777777" w:rsidTr="006C772A">
        <w:trPr>
          <w:trHeight w:val="369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502BFF" w14:textId="3F8376DB" w:rsidR="0008079D" w:rsidRPr="006D4830" w:rsidRDefault="0008079D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Aclaración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7BB47FAB" w14:textId="77777777" w:rsidR="0008079D" w:rsidRPr="006D4830" w:rsidRDefault="0008079D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8079D" w:rsidRPr="004477A4" w14:paraId="58FB6C0C" w14:textId="77777777" w:rsidTr="006C772A">
        <w:trPr>
          <w:trHeight w:val="255"/>
        </w:trPr>
        <w:tc>
          <w:tcPr>
            <w:tcW w:w="2542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0520A70D" w14:textId="77777777" w:rsidR="0008079D" w:rsidRDefault="0008079D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2" w:type="dxa"/>
            <w:gridSpan w:val="5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0B55E9C" w14:textId="77777777" w:rsidR="0008079D" w:rsidRPr="006D4830" w:rsidRDefault="0008079D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8079D" w:rsidRPr="004477A4" w14:paraId="0E842122" w14:textId="77777777" w:rsidTr="006C772A">
        <w:trPr>
          <w:trHeight w:val="369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FB8AD6" w14:textId="68437AB2" w:rsidR="0008079D" w:rsidRDefault="0008079D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Carácter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1A0A0C3C" w14:textId="77777777" w:rsidR="0008079D" w:rsidRPr="006D4830" w:rsidRDefault="0008079D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D0712" w:rsidRPr="004477A4" w14:paraId="2107A4B0" w14:textId="77777777" w:rsidTr="0039435D">
        <w:trPr>
          <w:trHeight w:val="255"/>
        </w:trPr>
        <w:tc>
          <w:tcPr>
            <w:tcW w:w="2542" w:type="dxa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99E09F3" w14:textId="4ADC54C7" w:rsidR="00CD0712" w:rsidRPr="006D4830" w:rsidRDefault="00CD0712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2" w:type="dxa"/>
            <w:gridSpan w:val="5"/>
            <w:tcBorders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F0A570" w14:textId="77777777" w:rsidR="00CD0712" w:rsidRPr="006D4830" w:rsidRDefault="00CD0712" w:rsidP="006C772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872068" w:rsidRPr="004477A4" w14:paraId="602103E0" w14:textId="77777777" w:rsidTr="0039435D">
        <w:trPr>
          <w:trHeight w:val="369"/>
        </w:trPr>
        <w:tc>
          <w:tcPr>
            <w:tcW w:w="2542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1FB869" w14:textId="2969C753" w:rsidR="00872068" w:rsidRPr="006D4830" w:rsidRDefault="00872068" w:rsidP="006C772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08079D">
              <w:rPr>
                <w:rFonts w:ascii="Times New Roman" w:hAnsi="Times New Roman" w:cs="Times New Roman"/>
                <w:sz w:val="22"/>
                <w:szCs w:val="22"/>
              </w:rPr>
              <w:t>Lugar y Fecha</w:t>
            </w:r>
          </w:p>
        </w:tc>
        <w:tc>
          <w:tcPr>
            <w:tcW w:w="666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F2868F" w14:textId="77777777" w:rsidR="00872068" w:rsidRPr="006D4830" w:rsidRDefault="00872068" w:rsidP="006C772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6E5E17" w:rsidRPr="004477A4" w14:paraId="38726F94" w14:textId="77777777" w:rsidTr="0039435D">
        <w:trPr>
          <w:trHeight w:val="264"/>
        </w:trPr>
        <w:tc>
          <w:tcPr>
            <w:tcW w:w="9204" w:type="dxa"/>
            <w:gridSpan w:val="6"/>
            <w:tcBorders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2CE1E70" w14:textId="77777777" w:rsidR="006E5E17" w:rsidRPr="006D4830" w:rsidRDefault="006E5E17" w:rsidP="006C772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2667B353" w14:textId="77777777" w:rsidR="001C2E38" w:rsidRDefault="001C2E38">
      <w:pPr>
        <w:pageBreakBefore/>
      </w:pPr>
    </w:p>
    <w:p w14:paraId="73573C3C" w14:textId="05E4FEDA" w:rsidR="004344BA" w:rsidRDefault="004344BA">
      <w:pPr>
        <w:widowControl/>
        <w:suppressAutoHyphens w:val="0"/>
        <w:autoSpaceDE/>
      </w:pPr>
      <w:r>
        <w:br w:type="page"/>
      </w:r>
    </w:p>
    <w:p w14:paraId="3D11B289" w14:textId="77777777" w:rsidR="006A4A53" w:rsidRDefault="006A4A53"/>
    <w:tbl>
      <w:tblPr>
        <w:tblpPr w:leftFromText="141" w:rightFromText="141" w:vertAnchor="text" w:horzAnchor="margin" w:tblpX="416" w:tblpY="299"/>
        <w:tblW w:w="920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20"/>
        <w:gridCol w:w="22"/>
        <w:gridCol w:w="6662"/>
      </w:tblGrid>
      <w:tr w:rsidR="00C7233D" w14:paraId="20EC4769" w14:textId="77777777" w:rsidTr="009C4E09">
        <w:trPr>
          <w:trHeight w:hRule="exact" w:val="1169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3C5096" w14:textId="77777777" w:rsidR="00C7233D" w:rsidRDefault="00C7233D" w:rsidP="004344BA">
            <w:pPr>
              <w:snapToGrid w:val="0"/>
              <w:rPr>
                <w:sz w:val="20"/>
                <w:szCs w:val="20"/>
              </w:rPr>
            </w:pPr>
            <w:r>
              <w:rPr>
                <w:noProof/>
                <w:lang w:val="es-AR" w:eastAsia="es-AR"/>
              </w:rPr>
              <mc:AlternateContent>
                <mc:Choice Requires="wps">
                  <w:drawing>
                    <wp:anchor distT="0" distB="0" distL="114935" distR="114935" simplePos="0" relativeHeight="251755008" behindDoc="0" locked="0" layoutInCell="1" allowOverlap="1" wp14:anchorId="536ED260" wp14:editId="5D8989B6">
                      <wp:simplePos x="0" y="0"/>
                      <wp:positionH relativeFrom="column">
                        <wp:posOffset>234315</wp:posOffset>
                      </wp:positionH>
                      <wp:positionV relativeFrom="paragraph">
                        <wp:posOffset>21590</wp:posOffset>
                      </wp:positionV>
                      <wp:extent cx="5354955" cy="606425"/>
                      <wp:effectExtent l="0" t="0" r="0" b="0"/>
                      <wp:wrapNone/>
                      <wp:docPr id="1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54955" cy="6064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14:paraId="73F34EB0" w14:textId="3671B280" w:rsidR="00C7233D" w:rsidRDefault="00C7233D" w:rsidP="00C7233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</w:pP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  <w:t xml:space="preserve">ANEXO </w:t>
                                  </w: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  <w:u w:val="single"/>
                                    </w:rPr>
                                    <w:t>F</w:t>
                                  </w:r>
                                  <w:r w:rsidRPr="004477A4"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br/>
                                  </w:r>
                                </w:p>
                                <w:p w14:paraId="581EA355" w14:textId="592842AE" w:rsidR="00C7233D" w:rsidRPr="004477A4" w:rsidRDefault="00C7233D" w:rsidP="00C7233D">
                                  <w:pPr>
                                    <w:jc w:val="center"/>
                                    <w:rPr>
                                      <w:rFonts w:ascii="Times New Roman" w:hAnsi="Times New Roman" w:cs="Times New Roman"/>
                                    </w:rPr>
                                  </w:pPr>
                                  <w:r>
                                    <w:rPr>
                                      <w:rFonts w:ascii="Times New Roman" w:hAnsi="Times New Roman" w:cs="Times New Roman"/>
                                      <w:b/>
                                      <w:bCs/>
                                    </w:rPr>
                                    <w:t>DECLARACIÓN JURADA DE APTITUD PARA CONTRATAR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36ED260" id="_x0000_s1032" type="#_x0000_t202" style="position:absolute;margin-left:18.45pt;margin-top:1.7pt;width:421.65pt;height:47.75pt;z-index:251755008;visibility:visible;mso-wrap-style:square;mso-width-percent:0;mso-height-percent:0;mso-wrap-distance-left:9.05pt;mso-wrap-distance-top:0;mso-wrap-distance-right:9.05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" stroked="f">
                      <v:fill opacity="0"/>
                      <v:textbox inset="0,0,0,0">
                        <w:txbxContent>
                          <w:p w14:paraId="73F34EB0" w14:textId="3671B280" w:rsidR="00C7233D" w:rsidRDefault="00C7233D" w:rsidP="00C7233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</w:pP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  <w:t xml:space="preserve">ANEXO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u w:val="single"/>
                              </w:rPr>
                              <w:t>F</w:t>
                            </w:r>
                            <w:r w:rsidRPr="004477A4"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br/>
                            </w:r>
                          </w:p>
                          <w:p w14:paraId="581EA355" w14:textId="592842AE" w:rsidR="00C7233D" w:rsidRPr="004477A4" w:rsidRDefault="00C7233D" w:rsidP="00C7233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</w:rPr>
                              <w:t>DECLARACIÓN JURADA DE APTITUD PARA CONTRATAR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C7233D" w:rsidRPr="004477A4" w14:paraId="5B180E06" w14:textId="77777777" w:rsidTr="004344BA">
        <w:trPr>
          <w:trHeight w:val="978"/>
        </w:trPr>
        <w:tc>
          <w:tcPr>
            <w:tcW w:w="920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D35F976" w14:textId="77777777" w:rsidR="00172849" w:rsidRDefault="00172849" w:rsidP="004344BA">
            <w:pPr>
              <w:snapToGrid w:val="0"/>
              <w:spacing w:line="360" w:lineRule="auto"/>
              <w:ind w:left="125"/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</w:pPr>
          </w:p>
          <w:p w14:paraId="06D003C2" w14:textId="64510758" w:rsidR="00C7233D" w:rsidRPr="00172849" w:rsidRDefault="00C7233D" w:rsidP="004344BA">
            <w:pPr>
              <w:snapToGrid w:val="0"/>
              <w:spacing w:line="360" w:lineRule="auto"/>
              <w:ind w:left="125" w:right="13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172849">
              <w:rPr>
                <w:rFonts w:ascii="Times New Roman" w:hAnsi="Times New Roman" w:cs="Times New Roman"/>
                <w:sz w:val="22"/>
                <w:szCs w:val="22"/>
              </w:rPr>
              <w:t>Quienes</w:t>
            </w:r>
            <w:r w:rsidRPr="00172849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 xml:space="preserve"> </w:t>
            </w:r>
            <w:r w:rsidRPr="00172849">
              <w:rPr>
                <w:rFonts w:ascii="Times New Roman" w:hAnsi="Times New Roman" w:cs="Times New Roman"/>
                <w:sz w:val="22"/>
                <w:szCs w:val="22"/>
              </w:rPr>
              <w:t xml:space="preserve">suscriben DECLARA/N BAJO JURAMENTO que está/n habilitado/s para contratar con el Poder Judicial – Ministerio Público, en razón de no encontrarse incurso/s en ninguna de las causales de </w:t>
            </w:r>
            <w:r w:rsidRPr="00172849">
              <w:rPr>
                <w:rFonts w:ascii="Times New Roman" w:hAnsi="Times New Roman" w:cs="Times New Roman"/>
                <w:b/>
                <w:sz w:val="22"/>
                <w:szCs w:val="22"/>
              </w:rPr>
              <w:t>incompatibilidad</w:t>
            </w:r>
            <w:r w:rsidRPr="00172849">
              <w:rPr>
                <w:rFonts w:ascii="Times New Roman" w:hAnsi="Times New Roman" w:cs="Times New Roman"/>
                <w:sz w:val="22"/>
                <w:szCs w:val="22"/>
              </w:rPr>
              <w:t xml:space="preserve"> (Art. 6° de este Pliego de Bases y Condiciones) </w:t>
            </w:r>
            <w:r w:rsidRPr="00172849">
              <w:rPr>
                <w:rFonts w:ascii="Times New Roman" w:hAnsi="Times New Roman" w:cs="Times New Roman"/>
                <w:b/>
                <w:sz w:val="22"/>
                <w:szCs w:val="22"/>
              </w:rPr>
              <w:t>o de inhabilidad</w:t>
            </w:r>
            <w:r w:rsidRPr="00172849">
              <w:rPr>
                <w:rFonts w:ascii="Times New Roman" w:hAnsi="Times New Roman" w:cs="Times New Roman"/>
                <w:sz w:val="22"/>
                <w:szCs w:val="22"/>
              </w:rPr>
              <w:t xml:space="preserve"> detalladas en el Art. 7° de este Pliego de Bases y Condiciones y establecidas en los incisos del artículo 16 apartado III del Decreto </w:t>
            </w:r>
            <w:proofErr w:type="spellStart"/>
            <w:r w:rsidRPr="00172849">
              <w:rPr>
                <w:rFonts w:ascii="Times New Roman" w:hAnsi="Times New Roman" w:cs="Times New Roman"/>
                <w:sz w:val="22"/>
                <w:szCs w:val="22"/>
              </w:rPr>
              <w:t>N°</w:t>
            </w:r>
            <w:proofErr w:type="spellEnd"/>
            <w:r w:rsidRPr="00172849">
              <w:rPr>
                <w:rFonts w:ascii="Times New Roman" w:hAnsi="Times New Roman" w:cs="Times New Roman"/>
                <w:sz w:val="22"/>
                <w:szCs w:val="22"/>
              </w:rPr>
              <w:t xml:space="preserve"> 59/19 Reglamentario del Subsistema de Contrataciones del Estado, Ley </w:t>
            </w:r>
            <w:proofErr w:type="spellStart"/>
            <w:r w:rsidRPr="00172849">
              <w:rPr>
                <w:rFonts w:ascii="Times New Roman" w:hAnsi="Times New Roman" w:cs="Times New Roman"/>
                <w:sz w:val="22"/>
                <w:szCs w:val="22"/>
              </w:rPr>
              <w:t>N°</w:t>
            </w:r>
            <w:proofErr w:type="spellEnd"/>
            <w:r w:rsidRPr="00172849">
              <w:rPr>
                <w:rFonts w:ascii="Times New Roman" w:hAnsi="Times New Roman" w:cs="Times New Roman"/>
                <w:sz w:val="22"/>
                <w:szCs w:val="22"/>
              </w:rPr>
              <w:t xml:space="preserve"> 13.981.</w:t>
            </w:r>
          </w:p>
          <w:p w14:paraId="1393B987" w14:textId="25411B81" w:rsidR="00172849" w:rsidRPr="00172849" w:rsidRDefault="00172849" w:rsidP="004344BA">
            <w:pPr>
              <w:snapToGrid w:val="0"/>
              <w:spacing w:line="360" w:lineRule="auto"/>
              <w:ind w:left="125" w:right="13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</w:p>
          <w:p w14:paraId="71C7EBA4" w14:textId="77777777" w:rsidR="00172849" w:rsidRPr="00172849" w:rsidRDefault="00172849" w:rsidP="00D61C1B">
            <w:pPr>
              <w:widowControl/>
              <w:suppressAutoHyphens w:val="0"/>
              <w:autoSpaceDE/>
              <w:spacing w:line="360" w:lineRule="auto"/>
              <w:ind w:left="127" w:right="139"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</w:pPr>
            <w:r w:rsidRPr="00172849"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  <w:t xml:space="preserve">En atención a lo establecido en el punto 10 del mencionado </w:t>
            </w:r>
            <w:proofErr w:type="spellStart"/>
            <w:r w:rsidRPr="00172849"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  <w:t>articulo</w:t>
            </w:r>
            <w:proofErr w:type="spellEnd"/>
            <w:r w:rsidRPr="00172849"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  <w:t xml:space="preserve">, se detallan los funcionarios con facultades decisorias en el proceso de selección. </w:t>
            </w:r>
          </w:p>
          <w:p w14:paraId="1DA7F867" w14:textId="77777777" w:rsidR="00172849" w:rsidRPr="00172849" w:rsidRDefault="00172849" w:rsidP="004344BA">
            <w:pPr>
              <w:widowControl/>
              <w:suppressAutoHyphens w:val="0"/>
              <w:autoSpaceDE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</w:pPr>
          </w:p>
          <w:p w14:paraId="4FF14AC7" w14:textId="124890FF" w:rsidR="00172849" w:rsidRPr="00172849" w:rsidRDefault="00172849" w:rsidP="004344BA">
            <w:pPr>
              <w:widowControl/>
              <w:numPr>
                <w:ilvl w:val="0"/>
                <w:numId w:val="14"/>
              </w:numPr>
              <w:suppressAutoHyphens w:val="0"/>
              <w:autoSpaceDE/>
              <w:spacing w:line="360" w:lineRule="auto"/>
              <w:ind w:left="709" w:hanging="283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  <w:u w:val="single"/>
                <w:lang w:val="es-ES" w:eastAsia="es-ES"/>
              </w:rPr>
            </w:pPr>
            <w:r w:rsidRPr="00172849">
              <w:rPr>
                <w:rFonts w:ascii="Times New Roman" w:hAnsi="Times New Roman" w:cs="Times New Roman"/>
                <w:sz w:val="22"/>
                <w:szCs w:val="22"/>
                <w:u w:val="single"/>
                <w:lang w:val="es-ES" w:eastAsia="es-ES"/>
              </w:rPr>
              <w:t>Máxima autoridad jerárquica de la jurisdicción</w:t>
            </w:r>
          </w:p>
          <w:p w14:paraId="76CE9971" w14:textId="66216C63" w:rsidR="00172849" w:rsidRPr="00C512E3" w:rsidRDefault="00172849" w:rsidP="00D61C1B">
            <w:pPr>
              <w:widowControl/>
              <w:suppressAutoHyphens w:val="0"/>
              <w:autoSpaceDE/>
              <w:spacing w:line="360" w:lineRule="auto"/>
              <w:ind w:left="1065" w:right="139"/>
              <w:contextualSpacing/>
              <w:jc w:val="both"/>
              <w:rPr>
                <w:rFonts w:ascii="Times New Roman" w:hAnsi="Times New Roman" w:cs="Times New Roman"/>
                <w:sz w:val="20"/>
                <w:szCs w:val="20"/>
                <w:lang w:val="es-ES" w:eastAsia="es-ES"/>
              </w:rPr>
            </w:pPr>
            <w:r w:rsidRPr="00172849"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  <w:t>Dr. Julio Marcelo Conte Grand - Procurador General de la Suprema Corte de Justicia</w:t>
            </w:r>
          </w:p>
          <w:p w14:paraId="6EE18C7E" w14:textId="77777777" w:rsidR="00172849" w:rsidRPr="00172849" w:rsidRDefault="00172849" w:rsidP="004344BA">
            <w:pPr>
              <w:widowControl/>
              <w:suppressAutoHyphens w:val="0"/>
              <w:autoSpaceDE/>
              <w:spacing w:line="360" w:lineRule="auto"/>
              <w:ind w:left="1065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</w:pPr>
          </w:p>
          <w:p w14:paraId="5DD7B522" w14:textId="649E74D1" w:rsidR="00172849" w:rsidRPr="00172849" w:rsidRDefault="00172849" w:rsidP="004344BA">
            <w:pPr>
              <w:widowControl/>
              <w:numPr>
                <w:ilvl w:val="0"/>
                <w:numId w:val="15"/>
              </w:numPr>
              <w:suppressAutoHyphens w:val="0"/>
              <w:autoSpaceDE/>
              <w:autoSpaceDN w:val="0"/>
              <w:spacing w:line="360" w:lineRule="auto"/>
              <w:ind w:left="851" w:hanging="283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  <w:u w:val="single"/>
                <w:lang w:val="es-ES" w:eastAsia="es-ES"/>
              </w:rPr>
            </w:pPr>
            <w:r w:rsidRPr="00172849">
              <w:rPr>
                <w:rFonts w:ascii="Times New Roman" w:hAnsi="Times New Roman" w:cs="Times New Roman"/>
                <w:sz w:val="22"/>
                <w:szCs w:val="22"/>
                <w:u w:val="single"/>
                <w:lang w:val="es-ES" w:eastAsia="es-ES"/>
              </w:rPr>
              <w:t>Autoridades Administrativas</w:t>
            </w:r>
          </w:p>
          <w:p w14:paraId="374CC0D4" w14:textId="77777777" w:rsidR="00172849" w:rsidRPr="00172849" w:rsidRDefault="00172849" w:rsidP="004344BA">
            <w:pPr>
              <w:pStyle w:val="Prrafodelista"/>
              <w:widowControl/>
              <w:suppressAutoHyphens w:val="0"/>
              <w:autoSpaceDE/>
              <w:autoSpaceDN w:val="0"/>
              <w:spacing w:line="360" w:lineRule="auto"/>
              <w:ind w:left="851"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</w:pPr>
            <w:r w:rsidRPr="00172849"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  <w:t xml:space="preserve">Dr. Javier Bernasconi - </w:t>
            </w:r>
            <w:proofErr w:type="gramStart"/>
            <w:r w:rsidRPr="00172849"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  <w:t>Secretario</w:t>
            </w:r>
            <w:proofErr w:type="gramEnd"/>
            <w:r w:rsidRPr="00172849"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  <w:t xml:space="preserve"> de Administración.</w:t>
            </w:r>
          </w:p>
          <w:p w14:paraId="168E58F0" w14:textId="77777777" w:rsidR="00172849" w:rsidRPr="00172849" w:rsidRDefault="00172849" w:rsidP="004344BA">
            <w:pPr>
              <w:pStyle w:val="Prrafodelista"/>
              <w:widowControl/>
              <w:suppressAutoHyphens w:val="0"/>
              <w:autoSpaceDE/>
              <w:autoSpaceDN w:val="0"/>
              <w:spacing w:line="360" w:lineRule="auto"/>
              <w:ind w:left="851"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</w:pPr>
            <w:r w:rsidRPr="00172849"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  <w:t>Lic. Joaquín Dardo Arias – Subsecretario de Presupuesto y Contrataciones.</w:t>
            </w:r>
          </w:p>
          <w:p w14:paraId="6DF6B372" w14:textId="77777777" w:rsidR="00172849" w:rsidRPr="00172849" w:rsidRDefault="00172849" w:rsidP="00D61C1B">
            <w:pPr>
              <w:pStyle w:val="Prrafodelista"/>
              <w:widowControl/>
              <w:suppressAutoHyphens w:val="0"/>
              <w:autoSpaceDE/>
              <w:autoSpaceDN w:val="0"/>
              <w:spacing w:line="360" w:lineRule="auto"/>
              <w:ind w:left="851" w:right="139"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</w:pPr>
            <w:r w:rsidRPr="00172849"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  <w:t xml:space="preserve">Dra. Andrea B. Machado – </w:t>
            </w:r>
            <w:proofErr w:type="gramStart"/>
            <w:r w:rsidRPr="00172849"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  <w:t>Jefe</w:t>
            </w:r>
            <w:proofErr w:type="gramEnd"/>
            <w:r w:rsidRPr="00172849"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  <w:t xml:space="preserve"> del Departamento de Locaciones de Inmuebles y Gestión de Seguros.</w:t>
            </w:r>
          </w:p>
          <w:p w14:paraId="2C4F0876" w14:textId="77777777" w:rsidR="00172849" w:rsidRPr="00172849" w:rsidRDefault="00172849" w:rsidP="00D61C1B">
            <w:pPr>
              <w:pStyle w:val="Prrafodelista"/>
              <w:widowControl/>
              <w:suppressAutoHyphens w:val="0"/>
              <w:autoSpaceDE/>
              <w:autoSpaceDN w:val="0"/>
              <w:spacing w:line="360" w:lineRule="auto"/>
              <w:ind w:left="851" w:right="139"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</w:pPr>
            <w:r w:rsidRPr="00172849"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  <w:t>Dra. Mariana Fortunato – Subjefe del Departamento de Locaciones de Inmuebles y Gestión de Seguros.</w:t>
            </w:r>
          </w:p>
          <w:p w14:paraId="17FD2616" w14:textId="77777777" w:rsidR="00172849" w:rsidRPr="00172849" w:rsidRDefault="00172849" w:rsidP="004344BA">
            <w:pPr>
              <w:widowControl/>
              <w:suppressAutoHyphens w:val="0"/>
              <w:autoSpaceDE/>
              <w:autoSpaceDN w:val="0"/>
              <w:spacing w:line="360" w:lineRule="auto"/>
              <w:ind w:left="851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 w:bidi="es-ES"/>
              </w:rPr>
            </w:pPr>
          </w:p>
          <w:p w14:paraId="65AAC812" w14:textId="31C820EE" w:rsidR="00172849" w:rsidRPr="00172849" w:rsidRDefault="00172849" w:rsidP="004344BA">
            <w:pPr>
              <w:widowControl/>
              <w:numPr>
                <w:ilvl w:val="0"/>
                <w:numId w:val="15"/>
              </w:numPr>
              <w:suppressAutoHyphens w:val="0"/>
              <w:autoSpaceDE/>
              <w:autoSpaceDN w:val="0"/>
              <w:spacing w:line="360" w:lineRule="auto"/>
              <w:ind w:left="0" w:firstLine="426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 w:bidi="es-ES"/>
              </w:rPr>
            </w:pPr>
            <w:r w:rsidRPr="00172849">
              <w:rPr>
                <w:rFonts w:ascii="Times New Roman" w:hAnsi="Times New Roman" w:cs="Times New Roman"/>
                <w:sz w:val="22"/>
                <w:szCs w:val="22"/>
                <w:u w:val="single"/>
                <w:lang w:val="es-ES" w:eastAsia="es-ES"/>
              </w:rPr>
              <w:t xml:space="preserve">Comisión de </w:t>
            </w:r>
            <w:proofErr w:type="spellStart"/>
            <w:r w:rsidRPr="00172849">
              <w:rPr>
                <w:rFonts w:ascii="Times New Roman" w:hAnsi="Times New Roman" w:cs="Times New Roman"/>
                <w:sz w:val="22"/>
                <w:szCs w:val="22"/>
                <w:u w:val="single"/>
                <w:lang w:val="es-ES" w:eastAsia="es-ES"/>
              </w:rPr>
              <w:t>Preadjudicación</w:t>
            </w:r>
            <w:proofErr w:type="spellEnd"/>
          </w:p>
          <w:p w14:paraId="63CA4F93" w14:textId="77777777" w:rsidR="00172849" w:rsidRPr="00172849" w:rsidRDefault="00172849" w:rsidP="004344BA">
            <w:pPr>
              <w:widowControl/>
              <w:suppressAutoHyphens w:val="0"/>
              <w:autoSpaceDE/>
              <w:autoSpaceDN w:val="0"/>
              <w:spacing w:line="360" w:lineRule="auto"/>
              <w:ind w:left="567" w:firstLine="283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 w:bidi="es-ES"/>
              </w:rPr>
            </w:pPr>
            <w:r w:rsidRPr="00172849"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  <w:t xml:space="preserve">Cr. Luis María Benítez  </w:t>
            </w:r>
          </w:p>
          <w:p w14:paraId="635BAFF7" w14:textId="77777777" w:rsidR="00172849" w:rsidRPr="00172849" w:rsidRDefault="00172849" w:rsidP="004344BA">
            <w:pPr>
              <w:widowControl/>
              <w:suppressAutoHyphens w:val="0"/>
              <w:autoSpaceDE/>
              <w:autoSpaceDN w:val="0"/>
              <w:spacing w:line="360" w:lineRule="auto"/>
              <w:ind w:left="567" w:firstLine="283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 w:bidi="es-ES"/>
              </w:rPr>
            </w:pPr>
            <w:r w:rsidRPr="00172849">
              <w:rPr>
                <w:rFonts w:ascii="Times New Roman" w:hAnsi="Times New Roman" w:cs="Times New Roman"/>
                <w:sz w:val="22"/>
                <w:szCs w:val="22"/>
                <w:lang w:val="es-ES" w:eastAsia="es-ES" w:bidi="es-ES"/>
              </w:rPr>
              <w:t xml:space="preserve">Dr. Gabriel </w:t>
            </w:r>
            <w:proofErr w:type="spellStart"/>
            <w:r w:rsidRPr="00172849">
              <w:rPr>
                <w:rFonts w:ascii="Times New Roman" w:hAnsi="Times New Roman" w:cs="Times New Roman"/>
                <w:sz w:val="22"/>
                <w:szCs w:val="22"/>
                <w:lang w:val="es-ES" w:eastAsia="es-ES" w:bidi="es-ES"/>
              </w:rPr>
              <w:t>Toigo</w:t>
            </w:r>
            <w:proofErr w:type="spellEnd"/>
          </w:p>
          <w:p w14:paraId="4F7A7058" w14:textId="77777777" w:rsidR="00172849" w:rsidRPr="00172849" w:rsidRDefault="00172849" w:rsidP="004344BA">
            <w:pPr>
              <w:widowControl/>
              <w:suppressAutoHyphens w:val="0"/>
              <w:autoSpaceDE/>
              <w:autoSpaceDN w:val="0"/>
              <w:spacing w:line="360" w:lineRule="auto"/>
              <w:ind w:left="567" w:firstLine="283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 w:bidi="es-ES"/>
              </w:rPr>
            </w:pPr>
            <w:r w:rsidRPr="00172849">
              <w:rPr>
                <w:rFonts w:ascii="Times New Roman" w:hAnsi="Times New Roman" w:cs="Times New Roman"/>
                <w:sz w:val="22"/>
                <w:szCs w:val="22"/>
                <w:lang w:val="es-ES" w:eastAsia="es-ES" w:bidi="es-ES"/>
              </w:rPr>
              <w:t xml:space="preserve">Lic. Bruno </w:t>
            </w:r>
            <w:proofErr w:type="spellStart"/>
            <w:r w:rsidRPr="00172849">
              <w:rPr>
                <w:rFonts w:ascii="Times New Roman" w:hAnsi="Times New Roman" w:cs="Times New Roman"/>
                <w:sz w:val="22"/>
                <w:szCs w:val="22"/>
                <w:lang w:val="es-ES" w:eastAsia="es-ES" w:bidi="es-ES"/>
              </w:rPr>
              <w:t>Paolucci</w:t>
            </w:r>
            <w:proofErr w:type="spellEnd"/>
          </w:p>
          <w:p w14:paraId="2734C31A" w14:textId="77777777" w:rsidR="00172849" w:rsidRPr="00172849" w:rsidRDefault="00172849" w:rsidP="004344BA">
            <w:pPr>
              <w:widowControl/>
              <w:suppressAutoHyphens w:val="0"/>
              <w:autoSpaceDE/>
              <w:autoSpaceDN w:val="0"/>
              <w:spacing w:line="360" w:lineRule="auto"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 w:bidi="es-ES"/>
              </w:rPr>
            </w:pPr>
          </w:p>
          <w:p w14:paraId="2E2D7BD6" w14:textId="62C26EBB" w:rsidR="00172849" w:rsidRPr="00172849" w:rsidRDefault="00172849" w:rsidP="004344BA">
            <w:pPr>
              <w:widowControl/>
              <w:numPr>
                <w:ilvl w:val="0"/>
                <w:numId w:val="15"/>
              </w:numPr>
              <w:suppressAutoHyphens w:val="0"/>
              <w:autoSpaceDE/>
              <w:autoSpaceDN w:val="0"/>
              <w:spacing w:line="360" w:lineRule="auto"/>
              <w:ind w:left="567" w:hanging="141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 w:bidi="es-ES"/>
              </w:rPr>
            </w:pPr>
            <w:r w:rsidRPr="00172849">
              <w:rPr>
                <w:rFonts w:ascii="Times New Roman" w:hAnsi="Times New Roman" w:cs="Times New Roman"/>
                <w:sz w:val="22"/>
                <w:szCs w:val="22"/>
                <w:u w:val="single"/>
                <w:lang w:val="es-ES" w:eastAsia="es-ES"/>
              </w:rPr>
              <w:t>Asesoría Técnica de Ofertas</w:t>
            </w:r>
          </w:p>
          <w:p w14:paraId="01CE4533" w14:textId="77777777" w:rsidR="00172849" w:rsidRDefault="00172849" w:rsidP="004344BA">
            <w:pPr>
              <w:widowControl/>
              <w:suppressAutoHyphens w:val="0"/>
              <w:autoSpaceDE/>
              <w:autoSpaceDN w:val="0"/>
              <w:spacing w:line="360" w:lineRule="auto"/>
              <w:ind w:left="851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 w:bidi="es-ES"/>
              </w:rPr>
            </w:pPr>
          </w:p>
          <w:p w14:paraId="6EFF8180" w14:textId="05895D55" w:rsidR="00C93D75" w:rsidRPr="00172849" w:rsidRDefault="00C93D75" w:rsidP="004344BA">
            <w:pPr>
              <w:widowControl/>
              <w:suppressAutoHyphens w:val="0"/>
              <w:autoSpaceDE/>
              <w:autoSpaceDN w:val="0"/>
              <w:spacing w:line="360" w:lineRule="auto"/>
              <w:ind w:left="851"/>
              <w:contextualSpacing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 w:bidi="es-ES"/>
              </w:rPr>
            </w:pPr>
          </w:p>
        </w:tc>
      </w:tr>
      <w:tr w:rsidR="00C7233D" w:rsidRPr="004477A4" w14:paraId="055A0DCA" w14:textId="77777777" w:rsidTr="004344BA">
        <w:trPr>
          <w:trHeight w:val="1725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311984" w14:textId="7BFD63D4" w:rsidR="00C7233D" w:rsidRPr="00C512E3" w:rsidRDefault="00C7233D" w:rsidP="004344BA">
            <w:pPr>
              <w:spacing w:before="240" w:after="240" w:line="360" w:lineRule="auto"/>
              <w:ind w:left="127" w:right="139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512E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La falsedad de los datos como también de la documentación acompañada implica la pérdida de la garantía y la suspensión del oferente en el Registro de Proveedores y Licitadores por el plazo máximo previsto en la reglamentación de la Ley N°13.981.</w:t>
            </w:r>
          </w:p>
          <w:p w14:paraId="106B7451" w14:textId="1A14B40C" w:rsidR="00C512E3" w:rsidRPr="00C512E3" w:rsidRDefault="00C512E3" w:rsidP="00D61C1B">
            <w:pPr>
              <w:widowControl/>
              <w:suppressAutoHyphens w:val="0"/>
              <w:autoSpaceDE/>
              <w:autoSpaceDN w:val="0"/>
              <w:spacing w:before="240" w:after="240" w:line="360" w:lineRule="auto"/>
              <w:ind w:left="127" w:right="139"/>
              <w:jc w:val="both"/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</w:pPr>
            <w:r w:rsidRPr="00C512E3">
              <w:rPr>
                <w:rFonts w:ascii="Times New Roman" w:hAnsi="Times New Roman" w:cs="Times New Roman"/>
                <w:sz w:val="22"/>
                <w:szCs w:val="22"/>
                <w:lang w:val="es-ES" w:eastAsia="es-ES"/>
              </w:rPr>
              <w:t>Si la falsedad fuera detectada durante el plazo de cumplimiento del contrato hará pasible al adjudicatario de la aplicación de la sanción por rescisión del contrato por causas imputables al contratista.</w:t>
            </w:r>
          </w:p>
        </w:tc>
      </w:tr>
      <w:tr w:rsidR="00C7233D" w:rsidRPr="004477A4" w14:paraId="0CD20135" w14:textId="77777777" w:rsidTr="004344BA">
        <w:trPr>
          <w:trHeight w:val="283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14:paraId="30DF97DF" w14:textId="1DAA52D9" w:rsidR="00C7233D" w:rsidRPr="006D4830" w:rsidRDefault="004344BA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1)</w:t>
            </w:r>
          </w:p>
        </w:tc>
      </w:tr>
      <w:tr w:rsidR="00C7233D" w:rsidRPr="004477A4" w14:paraId="5F7A53C1" w14:textId="77777777" w:rsidTr="004344BA">
        <w:trPr>
          <w:trHeight w:val="255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F8514C2" w14:textId="77777777" w:rsidR="00C7233D" w:rsidRPr="006D4830" w:rsidRDefault="00C7233D" w:rsidP="004344BA">
            <w:pPr>
              <w:snapToGrid w:val="0"/>
              <w:ind w:left="125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C7233D" w:rsidRPr="004477A4" w14:paraId="6012A53D" w14:textId="77777777" w:rsidTr="004344BA">
        <w:trPr>
          <w:trHeight w:val="510"/>
        </w:trPr>
        <w:tc>
          <w:tcPr>
            <w:tcW w:w="25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EC07EC" w14:textId="77777777" w:rsidR="00C7233D" w:rsidRPr="006D4830" w:rsidRDefault="00C7233D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Firma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63F8EFC1" w14:textId="77777777" w:rsidR="00C7233D" w:rsidRPr="006D4830" w:rsidRDefault="00C7233D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7233D" w:rsidRPr="004477A4" w14:paraId="5C08399E" w14:textId="77777777" w:rsidTr="004344BA">
        <w:trPr>
          <w:trHeight w:val="255"/>
        </w:trPr>
        <w:tc>
          <w:tcPr>
            <w:tcW w:w="2542" w:type="dxa"/>
            <w:gridSpan w:val="2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65A051A" w14:textId="77777777" w:rsidR="00C7233D" w:rsidRPr="006D4830" w:rsidRDefault="00C7233D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06829E86" w14:textId="77777777" w:rsidR="00C7233D" w:rsidRPr="006D4830" w:rsidRDefault="00C7233D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7233D" w:rsidRPr="004477A4" w14:paraId="69F95167" w14:textId="77777777" w:rsidTr="004344BA">
        <w:trPr>
          <w:trHeight w:val="369"/>
        </w:trPr>
        <w:tc>
          <w:tcPr>
            <w:tcW w:w="25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97526B" w14:textId="77777777" w:rsidR="00C7233D" w:rsidRPr="006D4830" w:rsidRDefault="00C7233D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Aclaración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42419B8D" w14:textId="77777777" w:rsidR="00C7233D" w:rsidRPr="006D4830" w:rsidRDefault="00C7233D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7233D" w:rsidRPr="004477A4" w14:paraId="384EE1C9" w14:textId="77777777" w:rsidTr="004344BA">
        <w:trPr>
          <w:trHeight w:val="255"/>
        </w:trPr>
        <w:tc>
          <w:tcPr>
            <w:tcW w:w="2542" w:type="dxa"/>
            <w:gridSpan w:val="2"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CB4CCD0" w14:textId="77777777" w:rsidR="00C7233D" w:rsidRDefault="00C7233D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666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14:paraId="5F220CB8" w14:textId="77777777" w:rsidR="00C7233D" w:rsidRPr="006D4830" w:rsidRDefault="00C7233D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7233D" w:rsidRPr="004477A4" w14:paraId="7A26AD41" w14:textId="77777777" w:rsidTr="009C4E09">
        <w:trPr>
          <w:trHeight w:val="369"/>
        </w:trPr>
        <w:tc>
          <w:tcPr>
            <w:tcW w:w="25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57EE00" w14:textId="67BAD75D" w:rsidR="00C7233D" w:rsidRPr="006D4830" w:rsidRDefault="00C7233D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Lugar y Fecha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5258D5" w14:textId="77777777" w:rsidR="00C7233D" w:rsidRPr="006D4830" w:rsidRDefault="00C7233D" w:rsidP="004344BA">
            <w:pPr>
              <w:snapToGrid w:val="0"/>
              <w:rPr>
                <w:rFonts w:ascii="Times New Roman" w:eastAsia="Arial" w:hAnsi="Times New Roman" w:cs="Times New Roman"/>
                <w:b/>
                <w:bCs/>
                <w:sz w:val="22"/>
                <w:szCs w:val="22"/>
              </w:rPr>
            </w:pPr>
            <w:r w:rsidRPr="006D4830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</w:p>
        </w:tc>
      </w:tr>
      <w:tr w:rsidR="004344BA" w:rsidRPr="004477A4" w14:paraId="710126D2" w14:textId="77777777" w:rsidTr="009C4E09">
        <w:trPr>
          <w:trHeight w:val="227"/>
        </w:trPr>
        <w:tc>
          <w:tcPr>
            <w:tcW w:w="920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B5C2DA" w14:textId="77777777" w:rsidR="004344BA" w:rsidRPr="006D4830" w:rsidRDefault="004344BA" w:rsidP="004344B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600A8E57" w14:textId="77777777" w:rsidTr="009C4E09">
        <w:trPr>
          <w:trHeight w:val="283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0F378589" w14:textId="5E8F5384" w:rsidR="004344BA" w:rsidRPr="006D4830" w:rsidRDefault="004344BA" w:rsidP="004344BA">
            <w:pPr>
              <w:snapToGrid w:val="0"/>
              <w:ind w:left="127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2)</w:t>
            </w:r>
          </w:p>
        </w:tc>
      </w:tr>
      <w:tr w:rsidR="004344BA" w:rsidRPr="004477A4" w14:paraId="59E4F1EE" w14:textId="77777777" w:rsidTr="009C4E09">
        <w:trPr>
          <w:trHeight w:val="227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D5031A" w14:textId="77777777" w:rsidR="004344BA" w:rsidRPr="006D4830" w:rsidRDefault="004344BA" w:rsidP="004344B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72824115" w14:textId="77777777" w:rsidTr="009C4E09">
        <w:trPr>
          <w:trHeight w:val="510"/>
        </w:trPr>
        <w:tc>
          <w:tcPr>
            <w:tcW w:w="25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D47C97" w14:textId="65C0D972" w:rsidR="004344BA" w:rsidRPr="006D4830" w:rsidRDefault="004344BA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Firma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BC8D37" w14:textId="77777777" w:rsidR="004344BA" w:rsidRPr="006D4830" w:rsidRDefault="004344BA" w:rsidP="004344B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30D4BAA7" w14:textId="77777777" w:rsidTr="009C4E09">
        <w:trPr>
          <w:trHeight w:val="369"/>
        </w:trPr>
        <w:tc>
          <w:tcPr>
            <w:tcW w:w="920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F84DFD" w14:textId="77777777" w:rsidR="004344BA" w:rsidRPr="006D4830" w:rsidRDefault="004344BA" w:rsidP="004344B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512E3" w:rsidRPr="004477A4" w14:paraId="33B225C0" w14:textId="77777777" w:rsidTr="009C4E09">
        <w:trPr>
          <w:trHeight w:val="369"/>
        </w:trPr>
        <w:tc>
          <w:tcPr>
            <w:tcW w:w="25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09670A" w14:textId="5AD3E9CA" w:rsidR="00C512E3" w:rsidRPr="006D4830" w:rsidRDefault="004344BA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Aclaración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C2EAB0" w14:textId="77777777" w:rsidR="00C512E3" w:rsidRPr="006D4830" w:rsidRDefault="00C512E3" w:rsidP="004344B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66BCC2DF" w14:textId="77777777" w:rsidTr="009C4E09">
        <w:trPr>
          <w:trHeight w:val="369"/>
        </w:trPr>
        <w:tc>
          <w:tcPr>
            <w:tcW w:w="920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A82CB43" w14:textId="77777777" w:rsidR="004344BA" w:rsidRPr="006D4830" w:rsidRDefault="004344BA" w:rsidP="004344B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512E3" w:rsidRPr="004477A4" w14:paraId="515AE145" w14:textId="77777777" w:rsidTr="009C4E09">
        <w:trPr>
          <w:trHeight w:val="369"/>
        </w:trPr>
        <w:tc>
          <w:tcPr>
            <w:tcW w:w="254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8CD6AD" w14:textId="03CB7193" w:rsidR="00C512E3" w:rsidRPr="006D4830" w:rsidRDefault="004344BA" w:rsidP="004344BA">
            <w:pPr>
              <w:snapToGrid w:val="0"/>
              <w:ind w:left="125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Lugar y Fecha</w:t>
            </w:r>
          </w:p>
        </w:tc>
        <w:tc>
          <w:tcPr>
            <w:tcW w:w="6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1499BE" w14:textId="77777777" w:rsidR="00C512E3" w:rsidRPr="006D4830" w:rsidRDefault="00C512E3" w:rsidP="004344B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4703D913" w14:textId="77777777" w:rsidTr="009C4E09">
        <w:trPr>
          <w:trHeight w:val="369"/>
        </w:trPr>
        <w:tc>
          <w:tcPr>
            <w:tcW w:w="920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115C04" w14:textId="77777777" w:rsidR="004344BA" w:rsidRPr="006D4830" w:rsidRDefault="004344BA" w:rsidP="004344B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3CC62F63" w14:textId="77777777" w:rsidTr="009C4E09">
        <w:trPr>
          <w:trHeight w:val="283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42D9E8D6" w14:textId="528C8D6B" w:rsidR="004344BA" w:rsidRPr="006D4830" w:rsidRDefault="004344BA" w:rsidP="001D0E5C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3)</w:t>
            </w:r>
          </w:p>
        </w:tc>
      </w:tr>
      <w:tr w:rsidR="004344BA" w:rsidRPr="004477A4" w14:paraId="3C9106C9" w14:textId="77777777" w:rsidTr="009C4E09">
        <w:trPr>
          <w:trHeight w:val="340"/>
        </w:trPr>
        <w:tc>
          <w:tcPr>
            <w:tcW w:w="9204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2CA3B4" w14:textId="77777777" w:rsidR="004344BA" w:rsidRPr="006D4830" w:rsidRDefault="004344BA" w:rsidP="001D0E5C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7AF9006F" w14:textId="528F40B7" w:rsidTr="009C4E09">
        <w:trPr>
          <w:trHeight w:val="510"/>
        </w:trPr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664F33" w14:textId="1F4CB755" w:rsidR="004344BA" w:rsidRPr="006D4830" w:rsidRDefault="004344BA" w:rsidP="001D0E5C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Firma</w:t>
            </w:r>
          </w:p>
        </w:tc>
        <w:tc>
          <w:tcPr>
            <w:tcW w:w="6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B29CDF" w14:textId="77777777" w:rsidR="004344BA" w:rsidRPr="006D4830" w:rsidRDefault="004344BA" w:rsidP="001D0E5C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3E749B27" w14:textId="064BA27E" w:rsidTr="009C4E09">
        <w:trPr>
          <w:trHeight w:val="340"/>
        </w:trPr>
        <w:tc>
          <w:tcPr>
            <w:tcW w:w="920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A56536" w14:textId="77777777" w:rsidR="004344BA" w:rsidRPr="006D4830" w:rsidRDefault="004344BA" w:rsidP="001D0E5C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79637C60" w14:textId="322FEDCB" w:rsidTr="009C4E09">
        <w:trPr>
          <w:trHeight w:val="340"/>
        </w:trPr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70EDE7" w14:textId="6980DD89" w:rsidR="004344BA" w:rsidRPr="006D4830" w:rsidRDefault="004344BA" w:rsidP="001D0E5C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Aclaración</w:t>
            </w:r>
          </w:p>
        </w:tc>
        <w:tc>
          <w:tcPr>
            <w:tcW w:w="6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C250CC" w14:textId="77777777" w:rsidR="004344BA" w:rsidRPr="006D4830" w:rsidRDefault="004344BA" w:rsidP="001D0E5C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512E3" w:rsidRPr="004477A4" w14:paraId="25A34C6C" w14:textId="77777777" w:rsidTr="0039435D">
        <w:trPr>
          <w:trHeight w:val="283"/>
        </w:trPr>
        <w:tc>
          <w:tcPr>
            <w:tcW w:w="9204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0C5845" w14:textId="77777777" w:rsidR="00C512E3" w:rsidRPr="006D4830" w:rsidRDefault="00C512E3" w:rsidP="001D0E5C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35929F8F" w14:textId="60CA35E1" w:rsidTr="0039435D">
        <w:trPr>
          <w:trHeight w:val="340"/>
        </w:trPr>
        <w:tc>
          <w:tcPr>
            <w:tcW w:w="2520" w:type="dxa"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1FB5EA" w14:textId="409B22F2" w:rsidR="004344BA" w:rsidRPr="006D4830" w:rsidRDefault="004344BA" w:rsidP="001D0E5C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Lugar y Fecha</w:t>
            </w:r>
          </w:p>
        </w:tc>
        <w:tc>
          <w:tcPr>
            <w:tcW w:w="66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81E29D" w14:textId="77777777" w:rsidR="004344BA" w:rsidRPr="006D4830" w:rsidRDefault="004344BA" w:rsidP="001D0E5C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4344BA" w:rsidRPr="004477A4" w14:paraId="2B43BD96" w14:textId="0E448614" w:rsidTr="0039435D">
        <w:trPr>
          <w:trHeight w:val="340"/>
        </w:trPr>
        <w:tc>
          <w:tcPr>
            <w:tcW w:w="9204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D8599F" w14:textId="77777777" w:rsidR="004344BA" w:rsidRPr="006D4830" w:rsidRDefault="004344BA" w:rsidP="004344BA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14:paraId="4DB95294" w14:textId="77777777" w:rsidR="006A4A53" w:rsidRPr="004477A4" w:rsidRDefault="006A4A53" w:rsidP="006A4A53">
      <w:pPr>
        <w:rPr>
          <w:rFonts w:ascii="Times New Roman" w:hAnsi="Times New Roman" w:cs="Times New Roman"/>
        </w:rPr>
      </w:pPr>
    </w:p>
    <w:p w14:paraId="59A1DA12" w14:textId="77777777" w:rsidR="00393F1D" w:rsidRPr="004477A4" w:rsidRDefault="00393F1D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3137CA5E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445B4C38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7D87D289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5EA4DBF0" w14:textId="77777777" w:rsidR="004D5F99" w:rsidRPr="004477A4" w:rsidRDefault="004D5F99" w:rsidP="00B678C8">
      <w:pPr>
        <w:widowControl/>
        <w:suppressAutoHyphens w:val="0"/>
        <w:autoSpaceDE/>
        <w:rPr>
          <w:rFonts w:ascii="Times New Roman" w:hAnsi="Times New Roman" w:cs="Times New Roman"/>
        </w:rPr>
      </w:pPr>
    </w:p>
    <w:p w14:paraId="75965DED" w14:textId="77777777" w:rsidR="00393F1D" w:rsidRDefault="00393F1D" w:rsidP="00B678C8">
      <w:pPr>
        <w:widowControl/>
        <w:suppressAutoHyphens w:val="0"/>
        <w:autoSpaceDE/>
      </w:pPr>
    </w:p>
    <w:p w14:paraId="249E41D7" w14:textId="77777777" w:rsidR="00B678C8" w:rsidRDefault="00B678C8" w:rsidP="00B678C8">
      <w:pPr>
        <w:widowControl/>
        <w:suppressAutoHyphens w:val="0"/>
        <w:autoSpaceDE/>
      </w:pPr>
    </w:p>
    <w:p w14:paraId="66508894" w14:textId="77777777" w:rsidR="00693755" w:rsidRDefault="00693755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A948DCD" w14:textId="77777777"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010CADC" w14:textId="77777777" w:rsidR="00AA02A0" w:rsidRDefault="00AA02A0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F434E82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427C357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47DD2F2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A126ECC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0315CA1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0BB6222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FB07D6D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0C8BEF3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10524FF7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0D2687C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2FF27E6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1AA8E00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71681F9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584FD8D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0A001119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3F9C9DC3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765D05B9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69B179C6" w14:textId="77777777" w:rsidR="002106F1" w:rsidRDefault="002106F1" w:rsidP="00393F1D">
      <w:pPr>
        <w:widowControl/>
        <w:suppressAutoHyphens w:val="0"/>
        <w:autoSpaceDE/>
        <w:jc w:val="center"/>
        <w:rPr>
          <w:b/>
          <w:sz w:val="28"/>
          <w:szCs w:val="28"/>
          <w:u w:val="single"/>
        </w:rPr>
      </w:pPr>
    </w:p>
    <w:p w14:paraId="4C1C8429" w14:textId="4A16FCBC" w:rsidR="008709D9" w:rsidRDefault="008709D9" w:rsidP="00997D9D">
      <w:pPr>
        <w:widowControl/>
        <w:suppressAutoHyphens w:val="0"/>
        <w:autoSpaceDE/>
        <w:rPr>
          <w:rFonts w:ascii="Times New Roman" w:hAnsi="Times New Roman" w:cs="Times New Roman"/>
          <w:lang w:val="es-ES" w:eastAsia="es-ES"/>
        </w:rPr>
      </w:pPr>
    </w:p>
    <w:tbl>
      <w:tblPr>
        <w:tblpPr w:leftFromText="141" w:rightFromText="141" w:vertAnchor="text" w:horzAnchor="page" w:tblpX="1846" w:tblpY="-597"/>
        <w:tblW w:w="5000" w:type="pct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781"/>
        <w:gridCol w:w="3400"/>
        <w:gridCol w:w="3739"/>
      </w:tblGrid>
      <w:tr w:rsidR="007F0F20" w:rsidRPr="0062313A" w14:paraId="7CCBDE38" w14:textId="77777777" w:rsidTr="001B18A7">
        <w:trPr>
          <w:trHeight w:val="1020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5EF719" w14:textId="77777777" w:rsidR="007F0F20" w:rsidRPr="00FC2D01" w:rsidRDefault="007F0F20" w:rsidP="001B18A7">
            <w:pPr>
              <w:snapToGrid w:val="0"/>
              <w:ind w:left="-152" w:firstLine="152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lastRenderedPageBreak/>
              <w:t>PLIEGO DE BASES Y CONDICIONES</w:t>
            </w:r>
          </w:p>
          <w:p w14:paraId="0A3A61F0" w14:textId="77777777" w:rsidR="007F0F20" w:rsidRPr="00EA006A" w:rsidRDefault="007F0F20" w:rsidP="001B18A7">
            <w:pPr>
              <w:snapToGrid w:val="0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C2D01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PLANILLA DE COTIZACION</w:t>
            </w:r>
          </w:p>
        </w:tc>
      </w:tr>
      <w:tr w:rsidR="007F0F20" w:rsidRPr="0062313A" w14:paraId="3F23D521" w14:textId="77777777" w:rsidTr="001B18A7">
        <w:trPr>
          <w:trHeight w:val="340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341906BA" w14:textId="77777777" w:rsidR="007F0F20" w:rsidRPr="001D0E5C" w:rsidRDefault="007F0F20" w:rsidP="001B18A7">
            <w:pPr>
              <w:snapToGrid w:val="0"/>
              <w:ind w:left="142"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b/>
                <w:bCs/>
                <w:sz w:val="22"/>
                <w:szCs w:val="22"/>
              </w:rPr>
              <w:t>Datos de la Contratación Directa</w:t>
            </w:r>
          </w:p>
        </w:tc>
      </w:tr>
      <w:tr w:rsidR="007F0F20" w:rsidRPr="0062313A" w14:paraId="2179572E" w14:textId="77777777" w:rsidTr="001B18A7">
        <w:trPr>
          <w:trHeight w:val="340"/>
        </w:trPr>
        <w:tc>
          <w:tcPr>
            <w:tcW w:w="998" w:type="pct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5CB4185F" w14:textId="77777777" w:rsidR="007F0F20" w:rsidRPr="001D0E5C" w:rsidRDefault="007F0F20" w:rsidP="001B18A7">
            <w:pPr>
              <w:snapToGrid w:val="0"/>
              <w:ind w:left="142"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Número</w:t>
            </w:r>
          </w:p>
        </w:tc>
        <w:tc>
          <w:tcPr>
            <w:tcW w:w="4002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417D5FF" w14:textId="7BCFD9DA" w:rsidR="007F0F20" w:rsidRPr="001D0E5C" w:rsidRDefault="007F0F20" w:rsidP="001B18A7">
            <w:pPr>
              <w:snapToGrid w:val="0"/>
              <w:spacing w:line="360" w:lineRule="auto"/>
              <w:ind w:right="151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</w:t>
            </w:r>
            <w:r w:rsidR="00186D20">
              <w:rPr>
                <w:rFonts w:ascii="Times New Roman" w:hAnsi="Times New Roman" w:cs="Times New Roman"/>
                <w:b/>
                <w:sz w:val="22"/>
                <w:szCs w:val="22"/>
              </w:rPr>
              <w:t>9</w:t>
            </w:r>
          </w:p>
        </w:tc>
      </w:tr>
      <w:tr w:rsidR="007F0F20" w:rsidRPr="0062313A" w14:paraId="181FCBD1" w14:textId="77777777" w:rsidTr="001B18A7">
        <w:trPr>
          <w:trHeight w:val="340"/>
        </w:trPr>
        <w:tc>
          <w:tcPr>
            <w:tcW w:w="998" w:type="pct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47123463" w14:textId="77777777" w:rsidR="007F0F20" w:rsidRPr="001D0E5C" w:rsidRDefault="007F0F20" w:rsidP="001B18A7">
            <w:pPr>
              <w:snapToGrid w:val="0"/>
              <w:ind w:left="142"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Ejercicio</w:t>
            </w:r>
          </w:p>
        </w:tc>
        <w:tc>
          <w:tcPr>
            <w:tcW w:w="4002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070880B" w14:textId="3AC41069" w:rsidR="007F0F20" w:rsidRPr="001D0E5C" w:rsidRDefault="007F0F20" w:rsidP="001B18A7">
            <w:pPr>
              <w:snapToGrid w:val="0"/>
              <w:spacing w:line="360" w:lineRule="auto"/>
              <w:ind w:right="151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b/>
                <w:sz w:val="22"/>
                <w:szCs w:val="22"/>
              </w:rPr>
              <w:t xml:space="preserve"> 202</w:t>
            </w:r>
            <w:r w:rsidR="001B23A7" w:rsidRPr="001D0E5C">
              <w:rPr>
                <w:rFonts w:ascii="Times New Roman" w:hAnsi="Times New Roman" w:cs="Times New Roman"/>
                <w:b/>
                <w:sz w:val="22"/>
                <w:szCs w:val="22"/>
              </w:rPr>
              <w:t>5</w:t>
            </w:r>
          </w:p>
        </w:tc>
      </w:tr>
      <w:tr w:rsidR="007F0F20" w:rsidRPr="0062313A" w14:paraId="07D0C6F3" w14:textId="77777777" w:rsidTr="001B18A7">
        <w:trPr>
          <w:trHeight w:val="340"/>
        </w:trPr>
        <w:tc>
          <w:tcPr>
            <w:tcW w:w="998" w:type="pct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16DABEC9" w14:textId="77777777" w:rsidR="007F0F20" w:rsidRPr="001D0E5C" w:rsidRDefault="007F0F20" w:rsidP="001B18A7">
            <w:pPr>
              <w:snapToGrid w:val="0"/>
              <w:ind w:left="142" w:right="-3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Expediente</w:t>
            </w:r>
          </w:p>
        </w:tc>
        <w:tc>
          <w:tcPr>
            <w:tcW w:w="4002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0D5DECA" w14:textId="5E36DCAD" w:rsidR="007F0F20" w:rsidRPr="001D0E5C" w:rsidRDefault="007F0F20" w:rsidP="001B18A7">
            <w:pPr>
              <w:snapToGrid w:val="0"/>
              <w:spacing w:line="360" w:lineRule="auto"/>
              <w:ind w:right="151"/>
              <w:rPr>
                <w:rFonts w:ascii="Times New Roman" w:eastAsia="Arial" w:hAnsi="Times New Roman" w:cs="Times New Roman"/>
                <w:b/>
                <w:sz w:val="22"/>
                <w:szCs w:val="22"/>
              </w:rPr>
            </w:pPr>
            <w:r w:rsidRPr="001D0E5C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>PG.SA-</w:t>
            </w:r>
            <w:r w:rsidR="00186D20">
              <w:rPr>
                <w:rFonts w:ascii="Times New Roman" w:eastAsia="Arial" w:hAnsi="Times New Roman" w:cs="Times New Roman"/>
                <w:b/>
                <w:sz w:val="22"/>
                <w:szCs w:val="22"/>
              </w:rPr>
              <w:t>1889-20</w:t>
            </w:r>
          </w:p>
        </w:tc>
      </w:tr>
      <w:tr w:rsidR="001B18A7" w:rsidRPr="0062313A" w14:paraId="2FF0FC1B" w14:textId="77777777" w:rsidTr="001B18A7">
        <w:trPr>
          <w:trHeight w:val="134"/>
        </w:trPr>
        <w:tc>
          <w:tcPr>
            <w:tcW w:w="5000" w:type="pct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CEECB10" w14:textId="77777777" w:rsidR="001B18A7" w:rsidRPr="001D0E5C" w:rsidRDefault="001B18A7" w:rsidP="001B18A7">
            <w:pPr>
              <w:snapToGrid w:val="0"/>
              <w:spacing w:line="360" w:lineRule="auto"/>
              <w:ind w:left="142" w:right="151"/>
              <w:rPr>
                <w:rFonts w:ascii="Times New Roman" w:eastAsia="Arial" w:hAnsi="Times New Roman" w:cs="Times New Roman"/>
                <w:b/>
                <w:sz w:val="22"/>
                <w:szCs w:val="22"/>
              </w:rPr>
            </w:pPr>
          </w:p>
        </w:tc>
      </w:tr>
      <w:tr w:rsidR="007F0F20" w:rsidRPr="0062313A" w14:paraId="35329AB9" w14:textId="77777777" w:rsidTr="001B18A7">
        <w:trPr>
          <w:trHeight w:val="340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D2BD261" w14:textId="77777777" w:rsidR="007F0F20" w:rsidRPr="001D0E5C" w:rsidRDefault="007F0F20" w:rsidP="001B18A7">
            <w:pPr>
              <w:pStyle w:val="Ttulo7"/>
              <w:snapToGrid w:val="0"/>
              <w:ind w:left="142"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  <w:lang w:val="es-ES_tradnl"/>
              </w:rPr>
              <w:t>Datos del Organismo Contratante</w:t>
            </w:r>
          </w:p>
        </w:tc>
      </w:tr>
      <w:tr w:rsidR="007F0F20" w:rsidRPr="0062313A" w14:paraId="66D57B50" w14:textId="77777777" w:rsidTr="001B18A7">
        <w:trPr>
          <w:trHeight w:val="340"/>
        </w:trPr>
        <w:tc>
          <w:tcPr>
            <w:tcW w:w="998" w:type="pct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7166699F" w14:textId="77777777" w:rsidR="007F0F20" w:rsidRPr="001D0E5C" w:rsidRDefault="007F0F20" w:rsidP="001B18A7">
            <w:pPr>
              <w:snapToGrid w:val="0"/>
              <w:ind w:left="142"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Denominación</w:t>
            </w:r>
          </w:p>
        </w:tc>
        <w:tc>
          <w:tcPr>
            <w:tcW w:w="4002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0EEDE5E" w14:textId="77777777" w:rsidR="007F0F20" w:rsidRPr="001D0E5C" w:rsidRDefault="007F0F20" w:rsidP="001B18A7">
            <w:pPr>
              <w:snapToGrid w:val="0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Poder Judicial de la Provincia de Bs. As. -Ministerio Público</w:t>
            </w:r>
          </w:p>
        </w:tc>
      </w:tr>
      <w:tr w:rsidR="007F0F20" w:rsidRPr="0062313A" w14:paraId="1CA61593" w14:textId="77777777" w:rsidTr="001B18A7">
        <w:trPr>
          <w:trHeight w:val="340"/>
        </w:trPr>
        <w:tc>
          <w:tcPr>
            <w:tcW w:w="998" w:type="pct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26E88AA0" w14:textId="77777777" w:rsidR="007F0F20" w:rsidRPr="001D0E5C" w:rsidRDefault="007F0F20" w:rsidP="001B18A7">
            <w:pPr>
              <w:snapToGrid w:val="0"/>
              <w:ind w:left="142"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Domicilio</w:t>
            </w:r>
          </w:p>
        </w:tc>
        <w:tc>
          <w:tcPr>
            <w:tcW w:w="4002" w:type="pct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1AE3E8" w14:textId="77777777" w:rsidR="007F0F20" w:rsidRPr="001D0E5C" w:rsidRDefault="007F0F20" w:rsidP="001B18A7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eastAsia="Arial" w:hAnsi="Times New Roman" w:cs="Times New Roman"/>
                <w:sz w:val="22"/>
                <w:szCs w:val="22"/>
              </w:rPr>
              <w:t xml:space="preserve"> </w:t>
            </w: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 xml:space="preserve">Calle 50 </w:t>
            </w:r>
            <w:proofErr w:type="spellStart"/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Nº</w:t>
            </w:r>
            <w:proofErr w:type="spellEnd"/>
            <w:r w:rsidRPr="001D0E5C">
              <w:rPr>
                <w:rFonts w:ascii="Times New Roman" w:hAnsi="Times New Roman" w:cs="Times New Roman"/>
                <w:sz w:val="22"/>
                <w:szCs w:val="22"/>
              </w:rPr>
              <w:t xml:space="preserve"> 889/91 piso 2º La Plata</w:t>
            </w:r>
          </w:p>
        </w:tc>
      </w:tr>
      <w:tr w:rsidR="001B18A7" w:rsidRPr="0062313A" w14:paraId="5989384C" w14:textId="77777777" w:rsidTr="001B18A7">
        <w:trPr>
          <w:trHeight w:val="170"/>
        </w:trPr>
        <w:tc>
          <w:tcPr>
            <w:tcW w:w="5000" w:type="pct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955BEE6" w14:textId="77777777" w:rsidR="001B18A7" w:rsidRPr="001D0E5C" w:rsidRDefault="001B18A7" w:rsidP="001B18A7">
            <w:pPr>
              <w:snapToGrid w:val="0"/>
              <w:ind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</w:p>
        </w:tc>
      </w:tr>
      <w:tr w:rsidR="007F0F20" w:rsidRPr="0062313A" w14:paraId="19901239" w14:textId="77777777" w:rsidTr="001B18A7">
        <w:trPr>
          <w:trHeight w:val="369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DEEAF6" w:themeFill="accent1" w:themeFillTint="33"/>
            <w:vAlign w:val="center"/>
          </w:tcPr>
          <w:p w14:paraId="1642BE6D" w14:textId="77777777" w:rsidR="007F0F20" w:rsidRPr="001D0E5C" w:rsidRDefault="007F0F20" w:rsidP="001B18A7">
            <w:pPr>
              <w:snapToGrid w:val="0"/>
              <w:ind w:left="142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b/>
                <w:sz w:val="22"/>
                <w:szCs w:val="22"/>
              </w:rPr>
              <w:t>Datos de los Oferentes. Nombres, Apellido o Razón Social</w:t>
            </w:r>
          </w:p>
        </w:tc>
      </w:tr>
      <w:tr w:rsidR="007F0F20" w:rsidRPr="0062313A" w14:paraId="3CF2877D" w14:textId="77777777" w:rsidTr="001B18A7">
        <w:trPr>
          <w:trHeight w:val="397"/>
        </w:trPr>
        <w:tc>
          <w:tcPr>
            <w:tcW w:w="2904" w:type="pct"/>
            <w:gridSpan w:val="2"/>
            <w:tcBorders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14:paraId="4717D824" w14:textId="77777777" w:rsidR="007F0F20" w:rsidRPr="001D0E5C" w:rsidRDefault="007F0F20" w:rsidP="001B18A7">
            <w:pPr>
              <w:snapToGrid w:val="0"/>
              <w:ind w:left="142"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1)</w:t>
            </w:r>
          </w:p>
        </w:tc>
        <w:tc>
          <w:tcPr>
            <w:tcW w:w="2096" w:type="pct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8CBC932" w14:textId="77777777" w:rsidR="007F0F20" w:rsidRPr="001D0E5C" w:rsidRDefault="007F0F20" w:rsidP="001B18A7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 xml:space="preserve"> CUIT/CUIL</w:t>
            </w:r>
          </w:p>
        </w:tc>
      </w:tr>
      <w:tr w:rsidR="007F0F20" w:rsidRPr="0062313A" w14:paraId="3DF74B5F" w14:textId="77777777" w:rsidTr="001B18A7">
        <w:trPr>
          <w:trHeight w:val="397"/>
        </w:trPr>
        <w:tc>
          <w:tcPr>
            <w:tcW w:w="2904" w:type="pct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F4497DC" w14:textId="77777777" w:rsidR="007F0F20" w:rsidRPr="001D0E5C" w:rsidRDefault="007F0F20" w:rsidP="001B18A7">
            <w:pPr>
              <w:snapToGrid w:val="0"/>
              <w:ind w:left="142"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eastAsia="Arial" w:hAnsi="Times New Roman" w:cs="Times New Roman"/>
                <w:sz w:val="22"/>
                <w:szCs w:val="22"/>
              </w:rPr>
              <w:t>2)</w:t>
            </w:r>
          </w:p>
        </w:tc>
        <w:tc>
          <w:tcPr>
            <w:tcW w:w="2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829768" w14:textId="77777777" w:rsidR="007F0F20" w:rsidRPr="001D0E5C" w:rsidRDefault="007F0F20" w:rsidP="001B18A7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 xml:space="preserve"> CUIT/CUIL</w:t>
            </w:r>
          </w:p>
        </w:tc>
      </w:tr>
      <w:tr w:rsidR="007F0F20" w:rsidRPr="0062313A" w14:paraId="54560ABB" w14:textId="77777777" w:rsidTr="001B18A7">
        <w:trPr>
          <w:trHeight w:val="397"/>
        </w:trPr>
        <w:tc>
          <w:tcPr>
            <w:tcW w:w="2904" w:type="pct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3134624" w14:textId="77777777" w:rsidR="007F0F20" w:rsidRPr="001D0E5C" w:rsidRDefault="007F0F20" w:rsidP="001B18A7">
            <w:pPr>
              <w:snapToGrid w:val="0"/>
              <w:ind w:left="142" w:right="151"/>
              <w:rPr>
                <w:rFonts w:ascii="Times New Roman" w:eastAsia="Arial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eastAsia="Arial" w:hAnsi="Times New Roman" w:cs="Times New Roman"/>
                <w:sz w:val="22"/>
                <w:szCs w:val="22"/>
              </w:rPr>
              <w:t>3)</w:t>
            </w:r>
          </w:p>
        </w:tc>
        <w:tc>
          <w:tcPr>
            <w:tcW w:w="20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76A99F" w14:textId="77777777" w:rsidR="007F0F20" w:rsidRPr="001D0E5C" w:rsidRDefault="007F0F20" w:rsidP="001B18A7">
            <w:pPr>
              <w:snapToGrid w:val="0"/>
              <w:ind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 xml:space="preserve"> CUIT/CUIL</w:t>
            </w:r>
          </w:p>
        </w:tc>
      </w:tr>
      <w:tr w:rsidR="007F0F20" w:rsidRPr="0062313A" w14:paraId="41296B45" w14:textId="77777777" w:rsidTr="001B18A7">
        <w:trPr>
          <w:trHeight w:val="397"/>
        </w:trPr>
        <w:tc>
          <w:tcPr>
            <w:tcW w:w="5000" w:type="pct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3E69D33" w14:textId="04644050" w:rsidR="007F0F20" w:rsidRPr="001D0E5C" w:rsidRDefault="007F0F20" w:rsidP="001B18A7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eastAsia="Arial" w:hAnsi="Times New Roman" w:cs="Times New Roman"/>
                <w:sz w:val="22"/>
                <w:szCs w:val="22"/>
              </w:rPr>
              <w:t>Teléfono:</w:t>
            </w:r>
          </w:p>
        </w:tc>
      </w:tr>
      <w:tr w:rsidR="007F0F20" w:rsidRPr="0062313A" w14:paraId="745D1EAD" w14:textId="77777777" w:rsidTr="001B18A7">
        <w:trPr>
          <w:trHeight w:val="397"/>
        </w:trPr>
        <w:tc>
          <w:tcPr>
            <w:tcW w:w="5000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050351" w14:textId="77777777" w:rsidR="007F0F20" w:rsidRPr="001D0E5C" w:rsidRDefault="007F0F20" w:rsidP="001B18A7">
            <w:pPr>
              <w:snapToGrid w:val="0"/>
              <w:ind w:left="142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Domicilio Legal:</w:t>
            </w:r>
          </w:p>
        </w:tc>
      </w:tr>
      <w:tr w:rsidR="007F0F20" w:rsidRPr="0062313A" w14:paraId="3DDCE8E2" w14:textId="77777777" w:rsidTr="001B18A7">
        <w:trPr>
          <w:trHeight w:val="562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F021DD8" w14:textId="5C84FE15" w:rsidR="001B18A7" w:rsidRDefault="007F0F20" w:rsidP="001B18A7">
            <w:pPr>
              <w:snapToGrid w:val="0"/>
              <w:ind w:left="142" w:right="151"/>
              <w:rPr>
                <w:rFonts w:ascii="Times New Roman" w:hAnsi="Times New Roman" w:cs="Times New Roman"/>
                <w:sz w:val="22"/>
                <w:szCs w:val="22"/>
              </w:rPr>
            </w:pPr>
            <w:r w:rsidRPr="001D0E5C">
              <w:rPr>
                <w:rFonts w:ascii="Times New Roman" w:hAnsi="Times New Roman" w:cs="Times New Roman"/>
                <w:sz w:val="22"/>
                <w:szCs w:val="22"/>
              </w:rPr>
              <w:t>Domicilio Electrónico</w:t>
            </w:r>
            <w:r w:rsidR="001B18A7">
              <w:rPr>
                <w:rFonts w:ascii="Times New Roman" w:hAnsi="Times New Roman" w:cs="Times New Roman"/>
                <w:sz w:val="22"/>
                <w:szCs w:val="22"/>
              </w:rPr>
              <w:t>:</w:t>
            </w:r>
          </w:p>
          <w:p w14:paraId="336ED48D" w14:textId="3EC24C9E" w:rsidR="007F0F20" w:rsidRPr="001D0E5C" w:rsidRDefault="001B18A7" w:rsidP="001B18A7">
            <w:pPr>
              <w:snapToGrid w:val="0"/>
              <w:ind w:left="142" w:right="15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(art.5° del pliego)</w:t>
            </w:r>
          </w:p>
        </w:tc>
      </w:tr>
      <w:tr w:rsidR="001B18A7" w:rsidRPr="0062313A" w14:paraId="541D5D52" w14:textId="77777777" w:rsidTr="001B18A7">
        <w:trPr>
          <w:trHeight w:val="397"/>
        </w:trPr>
        <w:tc>
          <w:tcPr>
            <w:tcW w:w="5000" w:type="pct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888D343" w14:textId="32059C66" w:rsidR="001B18A7" w:rsidRPr="001D0E5C" w:rsidRDefault="001B18A7" w:rsidP="001B18A7">
            <w:pPr>
              <w:snapToGrid w:val="0"/>
              <w:ind w:left="142" w:right="151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Mail:</w:t>
            </w:r>
          </w:p>
        </w:tc>
      </w:tr>
      <w:tr w:rsidR="007F0F20" w:rsidRPr="0062313A" w14:paraId="5CB5FAE4" w14:textId="77777777" w:rsidTr="001B18A7">
        <w:trPr>
          <w:trHeight w:val="271"/>
        </w:trPr>
        <w:tc>
          <w:tcPr>
            <w:tcW w:w="5000" w:type="pct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EDF00C3" w14:textId="2B27C7B3" w:rsidR="007F0F20" w:rsidRDefault="007F0F20" w:rsidP="002B20A9">
            <w:pPr>
              <w:widowControl/>
              <w:autoSpaceDE/>
              <w:autoSpaceDN w:val="0"/>
              <w:snapToGrid w:val="0"/>
              <w:spacing w:before="240" w:line="276" w:lineRule="auto"/>
              <w:ind w:left="137" w:right="137"/>
              <w:jc w:val="center"/>
              <w:rPr>
                <w:rFonts w:ascii="Times New Roman" w:hAnsi="Times New Roman" w:cs="Times New Roman"/>
                <w:kern w:val="16"/>
                <w:position w:val="10"/>
              </w:rPr>
            </w:pP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 xml:space="preserve">Por el </w:t>
            </w:r>
            <w:r w:rsidRPr="002B20A9">
              <w:rPr>
                <w:rFonts w:ascii="Times New Roman" w:hAnsi="Times New Roman" w:cs="Times New Roman"/>
                <w:bCs/>
                <w:kern w:val="16"/>
                <w:position w:val="10"/>
              </w:rPr>
              <w:t>alquiler</w:t>
            </w:r>
            <w:r w:rsidRPr="00BC0F85">
              <w:rPr>
                <w:rFonts w:ascii="Times New Roman" w:hAnsi="Times New Roman" w:cs="Times New Roman"/>
              </w:rPr>
              <w:t xml:space="preserve"> 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 xml:space="preserve">del inmueble cuyos datos se consignan en el ANEXO E, la </w:t>
            </w:r>
            <w:r w:rsidRPr="002B20A9">
              <w:rPr>
                <w:rFonts w:ascii="Times New Roman" w:hAnsi="Times New Roman" w:cs="Times New Roman"/>
                <w:b/>
                <w:bCs/>
                <w:kern w:val="16"/>
                <w:position w:val="10"/>
              </w:rPr>
              <w:t>suma mensual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 xml:space="preserve"> </w:t>
            </w:r>
            <w:r w:rsidR="002B20A9">
              <w:rPr>
                <w:rFonts w:ascii="Times New Roman" w:hAnsi="Times New Roman" w:cs="Times New Roman"/>
                <w:kern w:val="16"/>
                <w:position w:val="10"/>
              </w:rPr>
              <w:t>inicial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 xml:space="preserve"> de</w:t>
            </w:r>
            <w:r w:rsidR="002B20A9">
              <w:rPr>
                <w:rFonts w:ascii="Times New Roman" w:hAnsi="Times New Roman" w:cs="Times New Roman"/>
                <w:kern w:val="16"/>
                <w:position w:val="10"/>
              </w:rPr>
              <w:t xml:space="preserve"> </w:t>
            </w:r>
            <w:r>
              <w:rPr>
                <w:rFonts w:ascii="Times New Roman" w:hAnsi="Times New Roman" w:cs="Times New Roman"/>
                <w:kern w:val="16"/>
                <w:position w:val="10"/>
              </w:rPr>
              <w:t>PESOS</w:t>
            </w:r>
            <w:r w:rsidR="001B18A7">
              <w:rPr>
                <w:rFonts w:ascii="Times New Roman" w:hAnsi="Times New Roman" w:cs="Times New Roman"/>
                <w:kern w:val="16"/>
                <w:position w:val="10"/>
              </w:rPr>
              <w:t xml:space="preserve"> 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.......</w:t>
            </w:r>
            <w:r w:rsidR="002B20A9">
              <w:rPr>
                <w:rFonts w:ascii="Times New Roman" w:hAnsi="Times New Roman" w:cs="Times New Roman"/>
                <w:kern w:val="16"/>
                <w:position w:val="10"/>
              </w:rPr>
              <w:t>...................................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............</w:t>
            </w:r>
            <w:r w:rsidR="001B18A7">
              <w:rPr>
                <w:rFonts w:ascii="Times New Roman" w:hAnsi="Times New Roman" w:cs="Times New Roman"/>
                <w:kern w:val="16"/>
                <w:position w:val="10"/>
              </w:rPr>
              <w:t>.....................</w:t>
            </w:r>
            <w:r>
              <w:rPr>
                <w:rFonts w:ascii="Times New Roman" w:hAnsi="Times New Roman" w:cs="Times New Roman"/>
                <w:kern w:val="16"/>
                <w:position w:val="10"/>
              </w:rPr>
              <w:t>.............................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...........</w:t>
            </w:r>
            <w:r w:rsidR="002B20A9">
              <w:rPr>
                <w:rFonts w:ascii="Times New Roman" w:hAnsi="Times New Roman" w:cs="Times New Roman"/>
                <w:kern w:val="16"/>
                <w:position w:val="10"/>
              </w:rPr>
              <w:t xml:space="preserve"> 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($...........</w:t>
            </w:r>
            <w:r w:rsidR="002B20A9">
              <w:rPr>
                <w:rFonts w:ascii="Times New Roman" w:hAnsi="Times New Roman" w:cs="Times New Roman"/>
                <w:kern w:val="16"/>
                <w:position w:val="10"/>
              </w:rPr>
              <w:t>.......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</w:t>
            </w:r>
            <w:r w:rsidR="001B18A7">
              <w:rPr>
                <w:rFonts w:ascii="Times New Roman" w:hAnsi="Times New Roman" w:cs="Times New Roman"/>
                <w:kern w:val="16"/>
                <w:position w:val="10"/>
              </w:rPr>
              <w:t>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....</w:t>
            </w:r>
            <w:r w:rsidR="002B20A9">
              <w:rPr>
                <w:rFonts w:ascii="Times New Roman" w:hAnsi="Times New Roman" w:cs="Times New Roman"/>
                <w:kern w:val="16"/>
                <w:position w:val="10"/>
              </w:rPr>
              <w:t>...................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........</w:t>
            </w:r>
            <w:r>
              <w:rPr>
                <w:rFonts w:ascii="Times New Roman" w:hAnsi="Times New Roman" w:cs="Times New Roman"/>
                <w:kern w:val="16"/>
                <w:position w:val="10"/>
              </w:rPr>
              <w:t>....</w:t>
            </w:r>
            <w:r w:rsidR="002B20A9">
              <w:rPr>
                <w:rFonts w:ascii="Times New Roman" w:hAnsi="Times New Roman" w:cs="Times New Roman"/>
                <w:kern w:val="16"/>
                <w:position w:val="10"/>
              </w:rPr>
              <w:t>........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..........)</w:t>
            </w:r>
            <w:r w:rsidR="002B20A9">
              <w:rPr>
                <w:rFonts w:ascii="Times New Roman" w:hAnsi="Times New Roman" w:cs="Times New Roman"/>
                <w:kern w:val="16"/>
                <w:position w:val="10"/>
              </w:rPr>
              <w:t>.</w:t>
            </w:r>
          </w:p>
          <w:p w14:paraId="114CF242" w14:textId="244528FF" w:rsidR="002B20A9" w:rsidRDefault="007F0F20" w:rsidP="002B20A9">
            <w:pPr>
              <w:spacing w:line="276" w:lineRule="auto"/>
              <w:ind w:left="142" w:right="130"/>
              <w:rPr>
                <w:rFonts w:ascii="Times New Roman" w:hAnsi="Times New Roman" w:cs="Times New Roman"/>
                <w:kern w:val="16"/>
                <w:position w:val="10"/>
              </w:rPr>
            </w:pP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 xml:space="preserve">Lo que hace un </w:t>
            </w:r>
            <w:r w:rsidRPr="007F0F20">
              <w:rPr>
                <w:rFonts w:ascii="Times New Roman" w:hAnsi="Times New Roman" w:cs="Times New Roman"/>
                <w:b/>
                <w:bCs/>
                <w:kern w:val="16"/>
                <w:position w:val="10"/>
              </w:rPr>
              <w:t>total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 xml:space="preserve"> </w:t>
            </w:r>
            <w:r w:rsidRPr="002B20A9">
              <w:rPr>
                <w:rFonts w:ascii="Times New Roman" w:hAnsi="Times New Roman" w:cs="Times New Roman"/>
                <w:b/>
                <w:bCs/>
                <w:kern w:val="16"/>
                <w:position w:val="10"/>
              </w:rPr>
              <w:t>por treinta y seis meses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 xml:space="preserve"> de PESOS</w:t>
            </w:r>
            <w:r w:rsidR="002B20A9">
              <w:rPr>
                <w:rFonts w:ascii="Times New Roman" w:hAnsi="Times New Roman" w:cs="Times New Roman"/>
                <w:kern w:val="16"/>
                <w:position w:val="10"/>
              </w:rPr>
              <w:t xml:space="preserve"> ……………………………….</w:t>
            </w:r>
          </w:p>
          <w:p w14:paraId="230002F0" w14:textId="0F9C67F6" w:rsidR="002B20A9" w:rsidRDefault="007F0F20" w:rsidP="002B20A9">
            <w:pPr>
              <w:spacing w:line="276" w:lineRule="auto"/>
              <w:ind w:left="142" w:right="130"/>
              <w:rPr>
                <w:rFonts w:ascii="Times New Roman" w:hAnsi="Times New Roman" w:cs="Times New Roman"/>
                <w:kern w:val="16"/>
                <w:position w:val="10"/>
              </w:rPr>
            </w:pP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…………</w:t>
            </w:r>
            <w:r>
              <w:rPr>
                <w:rFonts w:ascii="Times New Roman" w:hAnsi="Times New Roman" w:cs="Times New Roman"/>
                <w:kern w:val="16"/>
                <w:position w:val="10"/>
              </w:rPr>
              <w:t>…………….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……………</w:t>
            </w:r>
            <w:r>
              <w:rPr>
                <w:rFonts w:ascii="Times New Roman" w:hAnsi="Times New Roman" w:cs="Times New Roman"/>
                <w:kern w:val="16"/>
                <w:position w:val="10"/>
              </w:rPr>
              <w:t>…………………………………………….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…………</w:t>
            </w:r>
            <w:r w:rsidR="002B20A9">
              <w:rPr>
                <w:rFonts w:ascii="Times New Roman" w:hAnsi="Times New Roman" w:cs="Times New Roman"/>
                <w:kern w:val="16"/>
                <w:position w:val="10"/>
              </w:rPr>
              <w:t xml:space="preserve"> </w:t>
            </w:r>
          </w:p>
          <w:p w14:paraId="2C2D30CD" w14:textId="3024F82B" w:rsidR="007F0F20" w:rsidRPr="00CA5596" w:rsidRDefault="007F0F20" w:rsidP="002B20A9">
            <w:pPr>
              <w:spacing w:line="276" w:lineRule="auto"/>
              <w:ind w:left="142" w:right="130"/>
              <w:jc w:val="center"/>
              <w:rPr>
                <w:rFonts w:ascii="Times New Roman" w:hAnsi="Times New Roman" w:cs="Times New Roman"/>
                <w:kern w:val="16"/>
                <w:position w:val="10"/>
              </w:rPr>
            </w:pP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($..........</w:t>
            </w:r>
            <w:r w:rsidR="002B20A9">
              <w:rPr>
                <w:rFonts w:ascii="Times New Roman" w:hAnsi="Times New Roman" w:cs="Times New Roman"/>
                <w:kern w:val="16"/>
                <w:position w:val="10"/>
              </w:rPr>
              <w:t>............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.........</w:t>
            </w:r>
            <w:r w:rsidR="002B20A9">
              <w:rPr>
                <w:rFonts w:ascii="Times New Roman" w:hAnsi="Times New Roman" w:cs="Times New Roman"/>
                <w:kern w:val="16"/>
                <w:position w:val="10"/>
              </w:rPr>
              <w:t>.........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</w:t>
            </w:r>
            <w:r>
              <w:rPr>
                <w:rFonts w:ascii="Times New Roman" w:hAnsi="Times New Roman" w:cs="Times New Roman"/>
                <w:kern w:val="16"/>
                <w:position w:val="10"/>
              </w:rPr>
              <w:t>......</w:t>
            </w:r>
            <w:r w:rsidR="002B20A9">
              <w:rPr>
                <w:rFonts w:ascii="Times New Roman" w:hAnsi="Times New Roman" w:cs="Times New Roman"/>
                <w:kern w:val="16"/>
                <w:position w:val="10"/>
              </w:rPr>
              <w:t>...........</w:t>
            </w:r>
            <w:r w:rsidRPr="00BC0F85">
              <w:rPr>
                <w:rFonts w:ascii="Times New Roman" w:hAnsi="Times New Roman" w:cs="Times New Roman"/>
                <w:kern w:val="16"/>
                <w:position w:val="10"/>
              </w:rPr>
              <w:t>.................)</w:t>
            </w:r>
            <w:r w:rsidR="002B20A9">
              <w:rPr>
                <w:rFonts w:ascii="Times New Roman" w:hAnsi="Times New Roman" w:cs="Times New Roman"/>
                <w:kern w:val="16"/>
                <w:position w:val="10"/>
              </w:rPr>
              <w:t>.</w:t>
            </w:r>
          </w:p>
        </w:tc>
      </w:tr>
      <w:tr w:rsidR="007F0F20" w:rsidRPr="0062313A" w14:paraId="24E67A83" w14:textId="77777777" w:rsidTr="001B18A7">
        <w:trPr>
          <w:trHeight w:val="78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004CE1" w14:textId="1CB6A3A5" w:rsidR="002B20A9" w:rsidRDefault="007F0F20" w:rsidP="002B20A9">
            <w:pPr>
              <w:snapToGrid w:val="0"/>
              <w:spacing w:before="240" w:line="276" w:lineRule="auto"/>
              <w:ind w:left="142"/>
              <w:jc w:val="both"/>
              <w:rPr>
                <w:rFonts w:ascii="Times New Roman" w:hAnsi="Times New Roman" w:cs="Times New Roman"/>
              </w:rPr>
            </w:pPr>
            <w:r w:rsidRPr="00CA5596">
              <w:rPr>
                <w:rFonts w:ascii="Times New Roman" w:hAnsi="Times New Roman" w:cs="Times New Roman"/>
              </w:rPr>
              <w:t>S</w:t>
            </w:r>
            <w:r>
              <w:rPr>
                <w:rFonts w:ascii="Times New Roman" w:hAnsi="Times New Roman" w:cs="Times New Roman"/>
              </w:rPr>
              <w:t>e constituy</w:t>
            </w:r>
            <w:r w:rsidR="001B18A7">
              <w:rPr>
                <w:rFonts w:ascii="Times New Roman" w:hAnsi="Times New Roman" w:cs="Times New Roman"/>
              </w:rPr>
              <w:t>e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983E02">
              <w:rPr>
                <w:rFonts w:ascii="Times New Roman" w:hAnsi="Times New Roman" w:cs="Times New Roman"/>
                <w:b/>
                <w:bCs/>
              </w:rPr>
              <w:t>garantía de oferta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CA5596">
              <w:rPr>
                <w:rFonts w:ascii="Times New Roman" w:hAnsi="Times New Roman" w:cs="Times New Roman"/>
              </w:rPr>
              <w:t>(en caso de corresponder)</w:t>
            </w:r>
            <w:r w:rsidR="002B20A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en</w:t>
            </w:r>
            <w:r w:rsidR="001B18A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………………</w:t>
            </w:r>
            <w:r w:rsidRPr="00CA5596">
              <w:rPr>
                <w:rFonts w:ascii="Times New Roman" w:hAnsi="Times New Roman" w:cs="Times New Roman"/>
              </w:rPr>
              <w:t>………</w:t>
            </w:r>
            <w:r>
              <w:rPr>
                <w:rFonts w:ascii="Times New Roman" w:hAnsi="Times New Roman" w:cs="Times New Roman"/>
              </w:rPr>
              <w:t xml:space="preserve">…………………… por la suma de </w:t>
            </w:r>
            <w:r w:rsidRPr="00CA5596">
              <w:rPr>
                <w:rFonts w:ascii="Times New Roman" w:hAnsi="Times New Roman" w:cs="Times New Roman"/>
              </w:rPr>
              <w:t>PESOS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2B20A9">
              <w:rPr>
                <w:rFonts w:ascii="Times New Roman" w:hAnsi="Times New Roman" w:cs="Times New Roman"/>
              </w:rPr>
              <w:t>…………………….</w:t>
            </w:r>
          </w:p>
          <w:p w14:paraId="4C66F58A" w14:textId="024E132D" w:rsidR="007F0F20" w:rsidRPr="00CA5596" w:rsidRDefault="007F0F20" w:rsidP="002B20A9">
            <w:pPr>
              <w:snapToGrid w:val="0"/>
              <w:spacing w:before="240" w:line="276" w:lineRule="auto"/>
              <w:ind w:left="142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…………….</w:t>
            </w:r>
            <w:r w:rsidRPr="00CA5596">
              <w:rPr>
                <w:rFonts w:ascii="Times New Roman" w:hAnsi="Times New Roman" w:cs="Times New Roman"/>
              </w:rPr>
              <w:t>.....</w:t>
            </w:r>
            <w:r>
              <w:rPr>
                <w:rFonts w:ascii="Times New Roman" w:hAnsi="Times New Roman" w:cs="Times New Roman"/>
              </w:rPr>
              <w:t>...</w:t>
            </w:r>
            <w:r w:rsidRPr="00CA5596">
              <w:rPr>
                <w:rFonts w:ascii="Times New Roman" w:hAnsi="Times New Roman" w:cs="Times New Roman"/>
              </w:rPr>
              <w:t>...........</w:t>
            </w:r>
            <w:r>
              <w:rPr>
                <w:rFonts w:ascii="Times New Roman" w:hAnsi="Times New Roman" w:cs="Times New Roman"/>
              </w:rPr>
              <w:t>.........................................................................................</w:t>
            </w:r>
            <w:r w:rsidR="002B20A9">
              <w:rPr>
                <w:rFonts w:ascii="Times New Roman" w:hAnsi="Times New Roman" w:cs="Times New Roman"/>
              </w:rPr>
              <w:t>...........</w:t>
            </w:r>
            <w:r>
              <w:rPr>
                <w:rFonts w:ascii="Times New Roman" w:hAnsi="Times New Roman" w:cs="Times New Roman"/>
              </w:rPr>
              <w:t>.... ($ …………………….…………………..………..)</w:t>
            </w:r>
            <w:r w:rsidR="002B20A9">
              <w:rPr>
                <w:rFonts w:ascii="Times New Roman" w:hAnsi="Times New Roman" w:cs="Times New Roman"/>
              </w:rPr>
              <w:t>.</w:t>
            </w:r>
          </w:p>
        </w:tc>
      </w:tr>
      <w:tr w:rsidR="007F0F20" w:rsidRPr="0062313A" w14:paraId="6DA7187A" w14:textId="77777777" w:rsidTr="001B18A7">
        <w:trPr>
          <w:trHeight w:val="640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F6C317" w14:textId="77777777" w:rsidR="007F0F20" w:rsidRPr="00FC2D01" w:rsidRDefault="007F0F20" w:rsidP="001B18A7">
            <w:pPr>
              <w:snapToGrid w:val="0"/>
              <w:ind w:left="132" w:right="1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 xml:space="preserve">La Formulación de la presente cotización implica el conocimiento y aceptación del Pliego Bases y Condiciones, Anexos y especificaciones </w:t>
            </w:r>
            <w:proofErr w:type="gramStart"/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técnicas.-</w:t>
            </w:r>
            <w:proofErr w:type="gramEnd"/>
          </w:p>
        </w:tc>
      </w:tr>
      <w:tr w:rsidR="007F0F20" w:rsidRPr="0062313A" w14:paraId="10880E74" w14:textId="77777777" w:rsidTr="001B18A7">
        <w:trPr>
          <w:trHeight w:val="158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3E62F954" w14:textId="21AA7C04" w:rsidR="007F0F20" w:rsidRPr="00FC2D01" w:rsidRDefault="007F0F20" w:rsidP="001B18A7">
            <w:pPr>
              <w:ind w:right="151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-----------------------------------------------------------------------------------------------------------------------------------</w:t>
            </w:r>
          </w:p>
          <w:p w14:paraId="7603F2D7" w14:textId="77777777" w:rsidR="007F0F20" w:rsidRPr="00FC2D01" w:rsidRDefault="007F0F20" w:rsidP="001B18A7">
            <w:pPr>
              <w:snapToGrid w:val="0"/>
              <w:ind w:right="142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Firma y aclaración del/</w:t>
            </w:r>
            <w:proofErr w:type="gramStart"/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los oferente</w:t>
            </w:r>
            <w:proofErr w:type="gramEnd"/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/s</w:t>
            </w:r>
          </w:p>
        </w:tc>
      </w:tr>
      <w:tr w:rsidR="007F0F20" w:rsidRPr="0062313A" w14:paraId="714E6D30" w14:textId="77777777" w:rsidTr="001B18A7">
        <w:trPr>
          <w:trHeight w:val="397"/>
        </w:trPr>
        <w:tc>
          <w:tcPr>
            <w:tcW w:w="998" w:type="pct"/>
            <w:tcBorders>
              <w:top w:val="single" w:sz="8" w:space="0" w:color="000000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4E9F44CB" w14:textId="77777777" w:rsidR="007F0F20" w:rsidRPr="00FC2D01" w:rsidRDefault="007F0F20" w:rsidP="001B18A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C2D01">
              <w:rPr>
                <w:rFonts w:ascii="Times New Roman" w:hAnsi="Times New Roman" w:cs="Times New Roman"/>
                <w:sz w:val="20"/>
                <w:szCs w:val="20"/>
              </w:rPr>
              <w:t>Lugar y fecha</w:t>
            </w:r>
          </w:p>
        </w:tc>
        <w:tc>
          <w:tcPr>
            <w:tcW w:w="4002" w:type="pct"/>
            <w:gridSpan w:val="2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1EF29E" w14:textId="77777777" w:rsidR="007F0F20" w:rsidRPr="00FC2D01" w:rsidRDefault="007F0F20" w:rsidP="001B18A7">
            <w:pPr>
              <w:snapToGrid w:val="0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14:paraId="7767665A" w14:textId="77777777" w:rsidR="00C778DE" w:rsidRDefault="00C778DE" w:rsidP="00CA5596">
      <w:pPr>
        <w:widowControl/>
        <w:suppressAutoHyphens w:val="0"/>
        <w:autoSpaceDE/>
      </w:pPr>
    </w:p>
    <w:sectPr w:rsidR="00C778DE" w:rsidSect="00EA006A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7" w:h="16839" w:code="9"/>
      <w:pgMar w:top="1304" w:right="1134" w:bottom="1304" w:left="1843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A42F88" w14:textId="77777777" w:rsidR="00072472" w:rsidRDefault="00072472">
      <w:r>
        <w:separator/>
      </w:r>
    </w:p>
  </w:endnote>
  <w:endnote w:type="continuationSeparator" w:id="0">
    <w:p w14:paraId="6D0F8D5D" w14:textId="77777777" w:rsidR="00072472" w:rsidRDefault="000724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13EAFA" w14:textId="77777777" w:rsidR="00072472" w:rsidRDefault="00072472">
    <w:pPr>
      <w:pStyle w:val="Piedepgina"/>
      <w:jc w:val="center"/>
      <w:rPr>
        <w:b/>
        <w:bCs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C84961" w14:textId="77777777" w:rsidR="00072472" w:rsidRDefault="00072472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99D576" w14:textId="77777777" w:rsidR="00072472" w:rsidRPr="00CA5596" w:rsidRDefault="00072472" w:rsidP="00CA5596">
    <w:pPr>
      <w:pStyle w:val="Piedepgin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AE02C7" w14:textId="77777777" w:rsidR="00072472" w:rsidRDefault="00072472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2F0E5E5" w14:textId="77777777" w:rsidR="00072472" w:rsidRDefault="00072472">
      <w:r>
        <w:separator/>
      </w:r>
    </w:p>
  </w:footnote>
  <w:footnote w:type="continuationSeparator" w:id="0">
    <w:p w14:paraId="62C102CC" w14:textId="77777777" w:rsidR="00072472" w:rsidRDefault="000724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C1BABB" w14:textId="77777777" w:rsidR="00072472" w:rsidRDefault="00072472">
    <w:pPr>
      <w:jc w:val="right"/>
      <w:rPr>
        <w:b/>
        <w:bCs/>
        <w:sz w:val="20"/>
        <w:szCs w:val="20"/>
      </w:rPr>
    </w:pPr>
  </w:p>
  <w:p w14:paraId="63257A16" w14:textId="77777777" w:rsidR="00072472" w:rsidRDefault="00072472">
    <w:pPr>
      <w:pStyle w:val="Encabezado"/>
      <w:ind w:right="-1035"/>
      <w:jc w:val="right"/>
      <w:rPr>
        <w:sz w:val="18"/>
        <w:szCs w:val="18"/>
      </w:rPr>
    </w:pPr>
    <w:r>
      <w:rPr>
        <w:rFonts w:eastAsia="Arial"/>
        <w:sz w:val="18"/>
        <w:szCs w:val="18"/>
      </w:rPr>
      <w:t xml:space="preserve"> </w:t>
    </w:r>
  </w:p>
  <w:p w14:paraId="2FC99C3F" w14:textId="77777777" w:rsidR="00072472" w:rsidRDefault="00072472">
    <w:pPr>
      <w:pStyle w:val="Encabezado"/>
      <w:ind w:right="-1035"/>
      <w:jc w:val="right"/>
      <w:rPr>
        <w:sz w:val="18"/>
        <w:szCs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7EB3EE" w14:textId="77777777" w:rsidR="00072472" w:rsidRDefault="00072472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5D0F69" w14:textId="77777777" w:rsidR="00072472" w:rsidRPr="007C36DC" w:rsidRDefault="00072472" w:rsidP="007C36DC">
    <w:pPr>
      <w:pStyle w:val="Encabezado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FE2F4F" w14:textId="77777777" w:rsidR="00072472" w:rsidRDefault="0007247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Estilo1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lvl w:ilvl="0">
      <w:start w:val="1"/>
      <w:numFmt w:val="upperRoman"/>
      <w:lvlText w:val="%1."/>
      <w:lvlJc w:val="left"/>
      <w:pPr>
        <w:tabs>
          <w:tab w:val="num" w:pos="1560"/>
        </w:tabs>
        <w:ind w:left="1920" w:hanging="360"/>
      </w:pPr>
      <w:rPr>
        <w:rFonts w:ascii="Times New Roman" w:hAnsi="Times New Roman" w:cs="Times New Roman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3002"/>
      <w:numFmt w:val="bullet"/>
      <w:lvlText w:val=""/>
      <w:lvlJc w:val="left"/>
      <w:pPr>
        <w:tabs>
          <w:tab w:val="num" w:pos="1620"/>
        </w:tabs>
        <w:ind w:left="1620" w:hanging="360"/>
      </w:pPr>
      <w:rPr>
        <w:rFonts w:ascii="Symbol" w:hAnsi="Symbol" w:cs="Arial"/>
        <w:b/>
        <w:bCs/>
        <w:sz w:val="24"/>
        <w:szCs w:val="24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upperRoman"/>
      <w:lvlText w:val="%1."/>
      <w:lvlJc w:val="left"/>
      <w:pPr>
        <w:tabs>
          <w:tab w:val="num" w:pos="0"/>
        </w:tabs>
        <w:ind w:left="360" w:hanging="360"/>
      </w:pPr>
      <w:rPr>
        <w:rFonts w:ascii="Symbol" w:hAnsi="Symbol" w:cs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05B47EE7"/>
    <w:multiLevelType w:val="hybridMultilevel"/>
    <w:tmpl w:val="A1A6C9BC"/>
    <w:lvl w:ilvl="0" w:tplc="2C0A0001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78101EC"/>
    <w:multiLevelType w:val="hybridMultilevel"/>
    <w:tmpl w:val="15D041E0"/>
    <w:lvl w:ilvl="0" w:tplc="84A2BC9E">
      <w:start w:val="1"/>
      <w:numFmt w:val="decimal"/>
      <w:lvlText w:val="%1)"/>
      <w:lvlJc w:val="left"/>
      <w:pPr>
        <w:ind w:left="720" w:hanging="360"/>
      </w:pPr>
      <w:rPr>
        <w:rFonts w:hint="default"/>
        <w:color w:val="auto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020A99"/>
    <w:multiLevelType w:val="hybridMultilevel"/>
    <w:tmpl w:val="641CF6CC"/>
    <w:lvl w:ilvl="0" w:tplc="7D14DFC8">
      <w:start w:val="1"/>
      <w:numFmt w:val="decimal"/>
      <w:lvlText w:val="%1."/>
      <w:lvlJc w:val="left"/>
      <w:pPr>
        <w:ind w:left="1065" w:hanging="360"/>
      </w:pPr>
      <w:rPr>
        <w:rFonts w:hint="default"/>
        <w:sz w:val="24"/>
        <w:szCs w:val="24"/>
      </w:rPr>
    </w:lvl>
    <w:lvl w:ilvl="1" w:tplc="2C0A0019" w:tentative="1">
      <w:start w:val="1"/>
      <w:numFmt w:val="lowerLetter"/>
      <w:lvlText w:val="%2."/>
      <w:lvlJc w:val="left"/>
      <w:pPr>
        <w:ind w:left="1785" w:hanging="360"/>
      </w:pPr>
    </w:lvl>
    <w:lvl w:ilvl="2" w:tplc="2C0A001B" w:tentative="1">
      <w:start w:val="1"/>
      <w:numFmt w:val="lowerRoman"/>
      <w:lvlText w:val="%3."/>
      <w:lvlJc w:val="right"/>
      <w:pPr>
        <w:ind w:left="2505" w:hanging="180"/>
      </w:pPr>
    </w:lvl>
    <w:lvl w:ilvl="3" w:tplc="2C0A000F" w:tentative="1">
      <w:start w:val="1"/>
      <w:numFmt w:val="decimal"/>
      <w:lvlText w:val="%4."/>
      <w:lvlJc w:val="left"/>
      <w:pPr>
        <w:ind w:left="3225" w:hanging="360"/>
      </w:pPr>
    </w:lvl>
    <w:lvl w:ilvl="4" w:tplc="2C0A0019" w:tentative="1">
      <w:start w:val="1"/>
      <w:numFmt w:val="lowerLetter"/>
      <w:lvlText w:val="%5."/>
      <w:lvlJc w:val="left"/>
      <w:pPr>
        <w:ind w:left="3945" w:hanging="360"/>
      </w:pPr>
    </w:lvl>
    <w:lvl w:ilvl="5" w:tplc="2C0A001B" w:tentative="1">
      <w:start w:val="1"/>
      <w:numFmt w:val="lowerRoman"/>
      <w:lvlText w:val="%6."/>
      <w:lvlJc w:val="right"/>
      <w:pPr>
        <w:ind w:left="4665" w:hanging="180"/>
      </w:pPr>
    </w:lvl>
    <w:lvl w:ilvl="6" w:tplc="2C0A000F" w:tentative="1">
      <w:start w:val="1"/>
      <w:numFmt w:val="decimal"/>
      <w:lvlText w:val="%7."/>
      <w:lvlJc w:val="left"/>
      <w:pPr>
        <w:ind w:left="5385" w:hanging="360"/>
      </w:pPr>
    </w:lvl>
    <w:lvl w:ilvl="7" w:tplc="2C0A0019" w:tentative="1">
      <w:start w:val="1"/>
      <w:numFmt w:val="lowerLetter"/>
      <w:lvlText w:val="%8."/>
      <w:lvlJc w:val="left"/>
      <w:pPr>
        <w:ind w:left="6105" w:hanging="360"/>
      </w:pPr>
    </w:lvl>
    <w:lvl w:ilvl="8" w:tplc="2C0A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8" w15:restartNumberingAfterBreak="0">
    <w:nsid w:val="2F25605C"/>
    <w:multiLevelType w:val="hybridMultilevel"/>
    <w:tmpl w:val="F8E89DA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9" w15:restartNumberingAfterBreak="0">
    <w:nsid w:val="3EF913D4"/>
    <w:multiLevelType w:val="hybridMultilevel"/>
    <w:tmpl w:val="C4BE1FB2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444150E"/>
    <w:multiLevelType w:val="hybridMultilevel"/>
    <w:tmpl w:val="2FF40018"/>
    <w:lvl w:ilvl="0" w:tplc="41AA9046">
      <w:start w:val="1"/>
      <w:numFmt w:val="decimal"/>
      <w:lvlText w:val="%1."/>
      <w:lvlJc w:val="left"/>
      <w:pPr>
        <w:tabs>
          <w:tab w:val="num" w:pos="420"/>
        </w:tabs>
        <w:ind w:left="420" w:hanging="375"/>
      </w:pPr>
      <w:rPr>
        <w:rFonts w:eastAsia="Arial"/>
      </w:rPr>
    </w:lvl>
    <w:lvl w:ilvl="1" w:tplc="0C0A0019">
      <w:start w:val="1"/>
      <w:numFmt w:val="lowerLetter"/>
      <w:lvlText w:val="%2."/>
      <w:lvlJc w:val="left"/>
      <w:pPr>
        <w:tabs>
          <w:tab w:val="num" w:pos="1125"/>
        </w:tabs>
        <w:ind w:left="1125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1845"/>
        </w:tabs>
        <w:ind w:left="1845" w:hanging="180"/>
      </w:pPr>
    </w:lvl>
    <w:lvl w:ilvl="3" w:tplc="0C0A000F">
      <w:start w:val="1"/>
      <w:numFmt w:val="decimal"/>
      <w:lvlText w:val="%4."/>
      <w:lvlJc w:val="left"/>
      <w:pPr>
        <w:tabs>
          <w:tab w:val="num" w:pos="2565"/>
        </w:tabs>
        <w:ind w:left="2565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285"/>
        </w:tabs>
        <w:ind w:left="3285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005"/>
        </w:tabs>
        <w:ind w:left="4005" w:hanging="180"/>
      </w:pPr>
    </w:lvl>
    <w:lvl w:ilvl="6" w:tplc="0C0A000F">
      <w:start w:val="1"/>
      <w:numFmt w:val="decimal"/>
      <w:lvlText w:val="%7."/>
      <w:lvlJc w:val="left"/>
      <w:pPr>
        <w:tabs>
          <w:tab w:val="num" w:pos="4725"/>
        </w:tabs>
        <w:ind w:left="4725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445"/>
        </w:tabs>
        <w:ind w:left="5445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165"/>
        </w:tabs>
        <w:ind w:left="6165" w:hanging="180"/>
      </w:pPr>
    </w:lvl>
  </w:abstractNum>
  <w:abstractNum w:abstractNumId="11" w15:restartNumberingAfterBreak="0">
    <w:nsid w:val="458E189F"/>
    <w:multiLevelType w:val="hybridMultilevel"/>
    <w:tmpl w:val="977E3446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2" w15:restartNumberingAfterBreak="0">
    <w:nsid w:val="52652C92"/>
    <w:multiLevelType w:val="hybridMultilevel"/>
    <w:tmpl w:val="D8C4694A"/>
    <w:lvl w:ilvl="0" w:tplc="0C0A0001">
      <w:start w:val="1"/>
      <w:numFmt w:val="bullet"/>
      <w:lvlText w:val=""/>
      <w:lvlJc w:val="left"/>
      <w:pPr>
        <w:tabs>
          <w:tab w:val="num" w:pos="1996"/>
        </w:tabs>
        <w:ind w:left="1996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16"/>
        </w:tabs>
        <w:ind w:left="2716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36"/>
        </w:tabs>
        <w:ind w:left="3436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56"/>
        </w:tabs>
        <w:ind w:left="4156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76"/>
        </w:tabs>
        <w:ind w:left="4876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96"/>
        </w:tabs>
        <w:ind w:left="5596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16"/>
        </w:tabs>
        <w:ind w:left="6316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36"/>
        </w:tabs>
        <w:ind w:left="7036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56"/>
        </w:tabs>
        <w:ind w:left="7756" w:hanging="360"/>
      </w:pPr>
      <w:rPr>
        <w:rFonts w:ascii="Wingdings" w:hAnsi="Wingdings" w:hint="default"/>
      </w:rPr>
    </w:lvl>
  </w:abstractNum>
  <w:abstractNum w:abstractNumId="13" w15:restartNumberingAfterBreak="0">
    <w:nsid w:val="57290B57"/>
    <w:multiLevelType w:val="hybridMultilevel"/>
    <w:tmpl w:val="73528B4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abstractNum w:abstractNumId="14" w15:restartNumberingAfterBreak="0">
    <w:nsid w:val="63017725"/>
    <w:multiLevelType w:val="hybridMultilevel"/>
    <w:tmpl w:val="2A1E298E"/>
    <w:lvl w:ilvl="0" w:tplc="0C0A0001">
      <w:start w:val="1"/>
      <w:numFmt w:val="bullet"/>
      <w:lvlText w:val=""/>
      <w:lvlJc w:val="left"/>
      <w:pPr>
        <w:tabs>
          <w:tab w:val="num" w:pos="1980"/>
        </w:tabs>
        <w:ind w:left="19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2700"/>
        </w:tabs>
        <w:ind w:left="27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3420"/>
        </w:tabs>
        <w:ind w:left="34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4140"/>
        </w:tabs>
        <w:ind w:left="41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4860"/>
        </w:tabs>
        <w:ind w:left="48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5580"/>
        </w:tabs>
        <w:ind w:left="55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6300"/>
        </w:tabs>
        <w:ind w:left="63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7020"/>
        </w:tabs>
        <w:ind w:left="70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7740"/>
        </w:tabs>
        <w:ind w:left="774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8"/>
  </w:num>
  <w:num w:numId="7">
    <w:abstractNumId w:val="11"/>
  </w:num>
  <w:num w:numId="8">
    <w:abstractNumId w:val="14"/>
  </w:num>
  <w:num w:numId="9">
    <w:abstractNumId w:val="12"/>
  </w:num>
  <w:num w:numId="10">
    <w:abstractNumId w:val="13"/>
  </w:num>
  <w:num w:numId="11">
    <w:abstractNumId w:val="6"/>
  </w:num>
  <w:num w:numId="12">
    <w:abstractNumId w:val="9"/>
  </w:num>
  <w:num w:numId="1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7"/>
  </w:num>
  <w:num w:numId="1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mirrorMargin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compressPunctuation"/>
  <w:hdrShapeDefaults>
    <o:shapedefaults v:ext="edit" spidmax="2109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829E8"/>
    <w:rsid w:val="00012B64"/>
    <w:rsid w:val="00031806"/>
    <w:rsid w:val="0006264E"/>
    <w:rsid w:val="000644A7"/>
    <w:rsid w:val="000650E5"/>
    <w:rsid w:val="000670E7"/>
    <w:rsid w:val="00072472"/>
    <w:rsid w:val="0008079D"/>
    <w:rsid w:val="00082EFB"/>
    <w:rsid w:val="000A7E02"/>
    <w:rsid w:val="000B6366"/>
    <w:rsid w:val="000D10E8"/>
    <w:rsid w:val="000D490D"/>
    <w:rsid w:val="000F4FF8"/>
    <w:rsid w:val="001104E7"/>
    <w:rsid w:val="001328BD"/>
    <w:rsid w:val="00143A20"/>
    <w:rsid w:val="001500CC"/>
    <w:rsid w:val="00151F12"/>
    <w:rsid w:val="00172849"/>
    <w:rsid w:val="00173597"/>
    <w:rsid w:val="00180B6A"/>
    <w:rsid w:val="00181BF6"/>
    <w:rsid w:val="001823AE"/>
    <w:rsid w:val="00186D20"/>
    <w:rsid w:val="00194ACC"/>
    <w:rsid w:val="00195912"/>
    <w:rsid w:val="001B18A7"/>
    <w:rsid w:val="001B23A7"/>
    <w:rsid w:val="001B5F44"/>
    <w:rsid w:val="001C2E38"/>
    <w:rsid w:val="001D05C9"/>
    <w:rsid w:val="001D0E5C"/>
    <w:rsid w:val="001E2C98"/>
    <w:rsid w:val="001E2EA0"/>
    <w:rsid w:val="001E3C87"/>
    <w:rsid w:val="00200BDD"/>
    <w:rsid w:val="00202479"/>
    <w:rsid w:val="002106F1"/>
    <w:rsid w:val="00224B25"/>
    <w:rsid w:val="00227E88"/>
    <w:rsid w:val="0023220C"/>
    <w:rsid w:val="00237328"/>
    <w:rsid w:val="0024241C"/>
    <w:rsid w:val="00246D88"/>
    <w:rsid w:val="002515F7"/>
    <w:rsid w:val="00270CAE"/>
    <w:rsid w:val="002714A7"/>
    <w:rsid w:val="00281220"/>
    <w:rsid w:val="00282946"/>
    <w:rsid w:val="00286827"/>
    <w:rsid w:val="00287E39"/>
    <w:rsid w:val="00290A44"/>
    <w:rsid w:val="00292BE8"/>
    <w:rsid w:val="00293417"/>
    <w:rsid w:val="002B1C0B"/>
    <w:rsid w:val="002B20A9"/>
    <w:rsid w:val="002C7904"/>
    <w:rsid w:val="002E4422"/>
    <w:rsid w:val="00313E57"/>
    <w:rsid w:val="003172E7"/>
    <w:rsid w:val="00327BDB"/>
    <w:rsid w:val="00334D3C"/>
    <w:rsid w:val="00347D14"/>
    <w:rsid w:val="00352608"/>
    <w:rsid w:val="0036091B"/>
    <w:rsid w:val="00362139"/>
    <w:rsid w:val="00362CB2"/>
    <w:rsid w:val="00366859"/>
    <w:rsid w:val="003679BE"/>
    <w:rsid w:val="00375C12"/>
    <w:rsid w:val="00382D72"/>
    <w:rsid w:val="00393F1D"/>
    <w:rsid w:val="0039435D"/>
    <w:rsid w:val="003B1055"/>
    <w:rsid w:val="003B400E"/>
    <w:rsid w:val="003C2D02"/>
    <w:rsid w:val="003D65EC"/>
    <w:rsid w:val="00421B8F"/>
    <w:rsid w:val="0043339A"/>
    <w:rsid w:val="004344BA"/>
    <w:rsid w:val="004477A4"/>
    <w:rsid w:val="00450AFA"/>
    <w:rsid w:val="00455D82"/>
    <w:rsid w:val="00457E0E"/>
    <w:rsid w:val="00466381"/>
    <w:rsid w:val="004664C7"/>
    <w:rsid w:val="00476387"/>
    <w:rsid w:val="004764F4"/>
    <w:rsid w:val="00476AC6"/>
    <w:rsid w:val="004843C4"/>
    <w:rsid w:val="004B0FCC"/>
    <w:rsid w:val="004B475F"/>
    <w:rsid w:val="004C4F01"/>
    <w:rsid w:val="004C587E"/>
    <w:rsid w:val="004C5F7E"/>
    <w:rsid w:val="004D16D6"/>
    <w:rsid w:val="004D5F99"/>
    <w:rsid w:val="004E3AD0"/>
    <w:rsid w:val="004E3C3C"/>
    <w:rsid w:val="004F2ECA"/>
    <w:rsid w:val="004F76BE"/>
    <w:rsid w:val="005144DB"/>
    <w:rsid w:val="00524B6C"/>
    <w:rsid w:val="00531214"/>
    <w:rsid w:val="00537B6F"/>
    <w:rsid w:val="00537EDF"/>
    <w:rsid w:val="00545DA6"/>
    <w:rsid w:val="005610AE"/>
    <w:rsid w:val="00571E5D"/>
    <w:rsid w:val="0057417D"/>
    <w:rsid w:val="005767BE"/>
    <w:rsid w:val="00580212"/>
    <w:rsid w:val="00582749"/>
    <w:rsid w:val="00582DF7"/>
    <w:rsid w:val="0058763F"/>
    <w:rsid w:val="005928B9"/>
    <w:rsid w:val="005952A8"/>
    <w:rsid w:val="005B2BB8"/>
    <w:rsid w:val="005B5FAC"/>
    <w:rsid w:val="005C171E"/>
    <w:rsid w:val="005C2BEC"/>
    <w:rsid w:val="005C30D8"/>
    <w:rsid w:val="005D0E72"/>
    <w:rsid w:val="005E28B1"/>
    <w:rsid w:val="005F00CF"/>
    <w:rsid w:val="005F76AC"/>
    <w:rsid w:val="00604193"/>
    <w:rsid w:val="0061628E"/>
    <w:rsid w:val="00630F54"/>
    <w:rsid w:val="00650162"/>
    <w:rsid w:val="00653815"/>
    <w:rsid w:val="0066364E"/>
    <w:rsid w:val="0066385F"/>
    <w:rsid w:val="00665083"/>
    <w:rsid w:val="00683999"/>
    <w:rsid w:val="00690143"/>
    <w:rsid w:val="00693755"/>
    <w:rsid w:val="006942C8"/>
    <w:rsid w:val="006A00B0"/>
    <w:rsid w:val="006A2C15"/>
    <w:rsid w:val="006A4A53"/>
    <w:rsid w:val="006C0D7C"/>
    <w:rsid w:val="006C12C1"/>
    <w:rsid w:val="006C373A"/>
    <w:rsid w:val="006C772A"/>
    <w:rsid w:val="006D0EB0"/>
    <w:rsid w:val="006D4830"/>
    <w:rsid w:val="006E5578"/>
    <w:rsid w:val="006E5E17"/>
    <w:rsid w:val="006F1551"/>
    <w:rsid w:val="006F3FA5"/>
    <w:rsid w:val="00704211"/>
    <w:rsid w:val="0072264A"/>
    <w:rsid w:val="0072487C"/>
    <w:rsid w:val="007266A6"/>
    <w:rsid w:val="00732F51"/>
    <w:rsid w:val="00732F7C"/>
    <w:rsid w:val="007373CC"/>
    <w:rsid w:val="00740BEF"/>
    <w:rsid w:val="00741305"/>
    <w:rsid w:val="00750BEF"/>
    <w:rsid w:val="0076375D"/>
    <w:rsid w:val="00772544"/>
    <w:rsid w:val="00776075"/>
    <w:rsid w:val="00791AE6"/>
    <w:rsid w:val="007A54F0"/>
    <w:rsid w:val="007A5948"/>
    <w:rsid w:val="007A6488"/>
    <w:rsid w:val="007C0006"/>
    <w:rsid w:val="007C3372"/>
    <w:rsid w:val="007C36DC"/>
    <w:rsid w:val="007D41CE"/>
    <w:rsid w:val="007E707A"/>
    <w:rsid w:val="007F0F20"/>
    <w:rsid w:val="00801B8F"/>
    <w:rsid w:val="00802934"/>
    <w:rsid w:val="00804AFD"/>
    <w:rsid w:val="008159BF"/>
    <w:rsid w:val="00817DA4"/>
    <w:rsid w:val="00835829"/>
    <w:rsid w:val="0084022E"/>
    <w:rsid w:val="00846F63"/>
    <w:rsid w:val="008474ED"/>
    <w:rsid w:val="00847EEE"/>
    <w:rsid w:val="008501A8"/>
    <w:rsid w:val="0085506A"/>
    <w:rsid w:val="00862414"/>
    <w:rsid w:val="008709D9"/>
    <w:rsid w:val="00872068"/>
    <w:rsid w:val="008835A2"/>
    <w:rsid w:val="008945EC"/>
    <w:rsid w:val="008962E7"/>
    <w:rsid w:val="00897AC4"/>
    <w:rsid w:val="008A1C85"/>
    <w:rsid w:val="008C0E94"/>
    <w:rsid w:val="008C2604"/>
    <w:rsid w:val="008E0201"/>
    <w:rsid w:val="008E1098"/>
    <w:rsid w:val="008E76A3"/>
    <w:rsid w:val="008E774E"/>
    <w:rsid w:val="008F527B"/>
    <w:rsid w:val="008F6900"/>
    <w:rsid w:val="0091163C"/>
    <w:rsid w:val="00914F37"/>
    <w:rsid w:val="00923AE7"/>
    <w:rsid w:val="00926E29"/>
    <w:rsid w:val="00927501"/>
    <w:rsid w:val="00945693"/>
    <w:rsid w:val="00950FF3"/>
    <w:rsid w:val="009633C3"/>
    <w:rsid w:val="009738B2"/>
    <w:rsid w:val="00976EAB"/>
    <w:rsid w:val="009823C1"/>
    <w:rsid w:val="00983E02"/>
    <w:rsid w:val="00986975"/>
    <w:rsid w:val="00997D9D"/>
    <w:rsid w:val="009A2F21"/>
    <w:rsid w:val="009A6836"/>
    <w:rsid w:val="009A71BE"/>
    <w:rsid w:val="009C4E09"/>
    <w:rsid w:val="009C79E3"/>
    <w:rsid w:val="009F40E9"/>
    <w:rsid w:val="009F478B"/>
    <w:rsid w:val="00A00C41"/>
    <w:rsid w:val="00A02EE8"/>
    <w:rsid w:val="00A13460"/>
    <w:rsid w:val="00A4145E"/>
    <w:rsid w:val="00A41F75"/>
    <w:rsid w:val="00A43639"/>
    <w:rsid w:val="00A45570"/>
    <w:rsid w:val="00A522E5"/>
    <w:rsid w:val="00A526D6"/>
    <w:rsid w:val="00A5561E"/>
    <w:rsid w:val="00A82B59"/>
    <w:rsid w:val="00A91D43"/>
    <w:rsid w:val="00AA02A0"/>
    <w:rsid w:val="00AA0540"/>
    <w:rsid w:val="00AA10DB"/>
    <w:rsid w:val="00AB086D"/>
    <w:rsid w:val="00AD4260"/>
    <w:rsid w:val="00AF4C25"/>
    <w:rsid w:val="00AF7C0B"/>
    <w:rsid w:val="00B04A41"/>
    <w:rsid w:val="00B113C8"/>
    <w:rsid w:val="00B131A3"/>
    <w:rsid w:val="00B27F39"/>
    <w:rsid w:val="00B40787"/>
    <w:rsid w:val="00B41B49"/>
    <w:rsid w:val="00B6346E"/>
    <w:rsid w:val="00B63538"/>
    <w:rsid w:val="00B678C8"/>
    <w:rsid w:val="00B72782"/>
    <w:rsid w:val="00B8381A"/>
    <w:rsid w:val="00B86A2E"/>
    <w:rsid w:val="00B87DA8"/>
    <w:rsid w:val="00B9358F"/>
    <w:rsid w:val="00BA5C15"/>
    <w:rsid w:val="00BB2B4C"/>
    <w:rsid w:val="00BC0F85"/>
    <w:rsid w:val="00BD0135"/>
    <w:rsid w:val="00BD02F6"/>
    <w:rsid w:val="00BE287E"/>
    <w:rsid w:val="00BE594D"/>
    <w:rsid w:val="00BF3126"/>
    <w:rsid w:val="00C1017D"/>
    <w:rsid w:val="00C12192"/>
    <w:rsid w:val="00C23023"/>
    <w:rsid w:val="00C30F6C"/>
    <w:rsid w:val="00C31C45"/>
    <w:rsid w:val="00C437F9"/>
    <w:rsid w:val="00C45B60"/>
    <w:rsid w:val="00C45C63"/>
    <w:rsid w:val="00C46894"/>
    <w:rsid w:val="00C50022"/>
    <w:rsid w:val="00C5108C"/>
    <w:rsid w:val="00C512E3"/>
    <w:rsid w:val="00C51A49"/>
    <w:rsid w:val="00C55376"/>
    <w:rsid w:val="00C565AC"/>
    <w:rsid w:val="00C610AD"/>
    <w:rsid w:val="00C651DD"/>
    <w:rsid w:val="00C65FFF"/>
    <w:rsid w:val="00C7233D"/>
    <w:rsid w:val="00C778DE"/>
    <w:rsid w:val="00C87C8D"/>
    <w:rsid w:val="00C93D75"/>
    <w:rsid w:val="00C97754"/>
    <w:rsid w:val="00CA1C05"/>
    <w:rsid w:val="00CA1DAD"/>
    <w:rsid w:val="00CA5596"/>
    <w:rsid w:val="00CD0712"/>
    <w:rsid w:val="00CD10CC"/>
    <w:rsid w:val="00CD47D2"/>
    <w:rsid w:val="00D072BE"/>
    <w:rsid w:val="00D2112A"/>
    <w:rsid w:val="00D52AD2"/>
    <w:rsid w:val="00D54FCD"/>
    <w:rsid w:val="00D61C1B"/>
    <w:rsid w:val="00D73214"/>
    <w:rsid w:val="00D8407E"/>
    <w:rsid w:val="00D85577"/>
    <w:rsid w:val="00D944FD"/>
    <w:rsid w:val="00DA1425"/>
    <w:rsid w:val="00DA7EF2"/>
    <w:rsid w:val="00DB5644"/>
    <w:rsid w:val="00DC4D90"/>
    <w:rsid w:val="00DD4224"/>
    <w:rsid w:val="00DE22A0"/>
    <w:rsid w:val="00DE32A6"/>
    <w:rsid w:val="00DE6DA8"/>
    <w:rsid w:val="00DF1873"/>
    <w:rsid w:val="00E07F58"/>
    <w:rsid w:val="00E22963"/>
    <w:rsid w:val="00E2733C"/>
    <w:rsid w:val="00E34D18"/>
    <w:rsid w:val="00E41B95"/>
    <w:rsid w:val="00E44D96"/>
    <w:rsid w:val="00E616AE"/>
    <w:rsid w:val="00E67302"/>
    <w:rsid w:val="00E72E33"/>
    <w:rsid w:val="00E829E8"/>
    <w:rsid w:val="00E91943"/>
    <w:rsid w:val="00E96042"/>
    <w:rsid w:val="00EA006A"/>
    <w:rsid w:val="00EB1C13"/>
    <w:rsid w:val="00EC7483"/>
    <w:rsid w:val="00ED224F"/>
    <w:rsid w:val="00ED68BA"/>
    <w:rsid w:val="00EE1BED"/>
    <w:rsid w:val="00F0697E"/>
    <w:rsid w:val="00F3185D"/>
    <w:rsid w:val="00F40FE7"/>
    <w:rsid w:val="00F65F05"/>
    <w:rsid w:val="00F67169"/>
    <w:rsid w:val="00F72588"/>
    <w:rsid w:val="00F7432B"/>
    <w:rsid w:val="00F860DF"/>
    <w:rsid w:val="00F92314"/>
    <w:rsid w:val="00F92623"/>
    <w:rsid w:val="00F96C50"/>
    <w:rsid w:val="00FA5D8D"/>
    <w:rsid w:val="00FB1A98"/>
    <w:rsid w:val="00FB3A91"/>
    <w:rsid w:val="00FB737D"/>
    <w:rsid w:val="00FC2D01"/>
    <w:rsid w:val="00FD1B59"/>
    <w:rsid w:val="00FD5487"/>
    <w:rsid w:val="00FE4D00"/>
    <w:rsid w:val="00FF1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10945"/>
    <o:shapelayout v:ext="edit">
      <o:idmap v:ext="edit" data="1"/>
    </o:shapelayout>
  </w:shapeDefaults>
  <w:doNotEmbedSmartTags/>
  <w:decimalSymbol w:val=","/>
  <w:listSeparator w:val=";"/>
  <w14:docId w14:val="15B9F477"/>
  <w15:docId w15:val="{7FD3E4B1-FD00-4DB7-8D1C-63CD418E3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es-AR" w:eastAsia="es-A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DE6DA8"/>
    <w:pPr>
      <w:widowControl w:val="0"/>
      <w:suppressAutoHyphens/>
      <w:autoSpaceDE w:val="0"/>
    </w:pPr>
    <w:rPr>
      <w:rFonts w:ascii="Arial" w:hAnsi="Arial" w:cs="Arial"/>
      <w:sz w:val="24"/>
      <w:szCs w:val="24"/>
      <w:lang w:val="es-ES_tradnl" w:eastAsia="zh-CN"/>
    </w:rPr>
  </w:style>
  <w:style w:type="paragraph" w:styleId="Ttulo1">
    <w:name w:val="heading 1"/>
    <w:basedOn w:val="Normal"/>
    <w:next w:val="Normal"/>
    <w:qFormat/>
    <w:rsid w:val="00DE6DA8"/>
    <w:pPr>
      <w:outlineLvl w:val="0"/>
    </w:pPr>
  </w:style>
  <w:style w:type="paragraph" w:styleId="Ttulo2">
    <w:name w:val="heading 2"/>
    <w:basedOn w:val="Normal"/>
    <w:next w:val="Normal"/>
    <w:qFormat/>
    <w:rsid w:val="00DE6DA8"/>
    <w:pPr>
      <w:outlineLvl w:val="1"/>
    </w:pPr>
  </w:style>
  <w:style w:type="paragraph" w:styleId="Ttulo3">
    <w:name w:val="heading 3"/>
    <w:basedOn w:val="Normal"/>
    <w:next w:val="Normal"/>
    <w:qFormat/>
    <w:rsid w:val="00DE6DA8"/>
    <w:pPr>
      <w:outlineLvl w:val="2"/>
    </w:pPr>
  </w:style>
  <w:style w:type="paragraph" w:styleId="Ttulo4">
    <w:name w:val="heading 4"/>
    <w:basedOn w:val="Normal"/>
    <w:next w:val="Normal"/>
    <w:qFormat/>
    <w:rsid w:val="00DE6DA8"/>
    <w:pPr>
      <w:outlineLvl w:val="3"/>
    </w:pPr>
  </w:style>
  <w:style w:type="paragraph" w:styleId="Ttulo5">
    <w:name w:val="heading 5"/>
    <w:basedOn w:val="Normal"/>
    <w:next w:val="Normal"/>
    <w:qFormat/>
    <w:rsid w:val="00DE6DA8"/>
    <w:pPr>
      <w:outlineLvl w:val="4"/>
    </w:pPr>
  </w:style>
  <w:style w:type="paragraph" w:styleId="Ttulo6">
    <w:name w:val="heading 6"/>
    <w:basedOn w:val="Normal"/>
    <w:next w:val="Normal"/>
    <w:qFormat/>
    <w:rsid w:val="00DE6DA8"/>
    <w:pPr>
      <w:outlineLvl w:val="5"/>
    </w:pPr>
  </w:style>
  <w:style w:type="paragraph" w:styleId="Ttulo7">
    <w:name w:val="heading 7"/>
    <w:basedOn w:val="Normal"/>
    <w:next w:val="Normal"/>
    <w:qFormat/>
    <w:rsid w:val="00DE6DA8"/>
    <w:pPr>
      <w:keepNext/>
      <w:widowControl/>
      <w:outlineLvl w:val="6"/>
    </w:pPr>
    <w:rPr>
      <w:b/>
      <w:bCs/>
      <w:sz w:val="20"/>
      <w:szCs w:val="20"/>
      <w:lang w:val="es-ES"/>
    </w:rPr>
  </w:style>
  <w:style w:type="paragraph" w:styleId="Ttulo8">
    <w:name w:val="heading 8"/>
    <w:basedOn w:val="Normal"/>
    <w:next w:val="Normal"/>
    <w:qFormat/>
    <w:rsid w:val="00DE6DA8"/>
    <w:pPr>
      <w:widowControl/>
      <w:tabs>
        <w:tab w:val="left" w:pos="2835"/>
      </w:tabs>
      <w:spacing w:before="120" w:after="60"/>
      <w:jc w:val="both"/>
      <w:outlineLvl w:val="7"/>
    </w:pPr>
    <w:rPr>
      <w:sz w:val="20"/>
      <w:szCs w:val="20"/>
    </w:rPr>
  </w:style>
  <w:style w:type="paragraph" w:styleId="Ttulo9">
    <w:name w:val="heading 9"/>
    <w:basedOn w:val="Normal"/>
    <w:next w:val="Normal"/>
    <w:qFormat/>
    <w:rsid w:val="00DE6DA8"/>
    <w:pPr>
      <w:widowControl/>
      <w:tabs>
        <w:tab w:val="left" w:pos="1584"/>
      </w:tabs>
      <w:spacing w:before="240" w:after="60"/>
      <w:jc w:val="both"/>
      <w:outlineLvl w:val="8"/>
    </w:pPr>
    <w:rPr>
      <w:b/>
      <w:bCs/>
      <w:i/>
      <w:iCs/>
      <w:sz w:val="18"/>
      <w:szCs w:val="1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WW8Num2z0">
    <w:name w:val="WW8Num2z0"/>
    <w:rsid w:val="00DE6DA8"/>
    <w:rPr>
      <w:rFonts w:ascii="Times New Roman" w:hAnsi="Times New Roman" w:cs="Times New Roman"/>
    </w:rPr>
  </w:style>
  <w:style w:type="character" w:customStyle="1" w:styleId="WW8Num3z0">
    <w:name w:val="WW8Num3z0"/>
    <w:rsid w:val="00DE6DA8"/>
    <w:rPr>
      <w:rFonts w:ascii="Symbol" w:hAnsi="Symbol" w:cs="Symbol"/>
    </w:rPr>
  </w:style>
  <w:style w:type="character" w:customStyle="1" w:styleId="WW8Num4z0">
    <w:name w:val="WW8Num4z0"/>
    <w:rsid w:val="00DE6DA8"/>
    <w:rPr>
      <w:rFonts w:ascii="Arial" w:hAnsi="Arial" w:cs="Arial"/>
      <w:b/>
      <w:bCs/>
      <w:sz w:val="24"/>
      <w:szCs w:val="24"/>
    </w:rPr>
  </w:style>
  <w:style w:type="character" w:customStyle="1" w:styleId="WW8Num5z0">
    <w:name w:val="WW8Num5z0"/>
    <w:rsid w:val="00DE6DA8"/>
    <w:rPr>
      <w:rFonts w:ascii="Symbol" w:hAnsi="Symbol" w:cs="Symbol"/>
    </w:rPr>
  </w:style>
  <w:style w:type="character" w:customStyle="1" w:styleId="Absatz-Standardschriftart">
    <w:name w:val="Absatz-Standardschriftart"/>
    <w:rsid w:val="00DE6DA8"/>
  </w:style>
  <w:style w:type="character" w:customStyle="1" w:styleId="WW-Absatz-Standardschriftart">
    <w:name w:val="WW-Absatz-Standardschriftart"/>
    <w:rsid w:val="00DE6DA8"/>
  </w:style>
  <w:style w:type="character" w:customStyle="1" w:styleId="WW-Absatz-Standardschriftart1">
    <w:name w:val="WW-Absatz-Standardschriftart1"/>
    <w:rsid w:val="00DE6DA8"/>
  </w:style>
  <w:style w:type="character" w:customStyle="1" w:styleId="WW-Absatz-Standardschriftart11">
    <w:name w:val="WW-Absatz-Standardschriftart11"/>
    <w:rsid w:val="00DE6DA8"/>
  </w:style>
  <w:style w:type="character" w:customStyle="1" w:styleId="WW-Absatz-Standardschriftart111">
    <w:name w:val="WW-Absatz-Standardschriftart111"/>
    <w:rsid w:val="00DE6DA8"/>
  </w:style>
  <w:style w:type="character" w:customStyle="1" w:styleId="WW-Absatz-Standardschriftart1111">
    <w:name w:val="WW-Absatz-Standardschriftart1111"/>
    <w:rsid w:val="00DE6DA8"/>
  </w:style>
  <w:style w:type="character" w:customStyle="1" w:styleId="WW-Absatz-Standardschriftart11111">
    <w:name w:val="WW-Absatz-Standardschriftart11111"/>
    <w:rsid w:val="00DE6DA8"/>
  </w:style>
  <w:style w:type="character" w:customStyle="1" w:styleId="WW-Absatz-Standardschriftart111111">
    <w:name w:val="WW-Absatz-Standardschriftart111111"/>
    <w:rsid w:val="00DE6DA8"/>
  </w:style>
  <w:style w:type="character" w:customStyle="1" w:styleId="WW-Absatz-Standardschriftart1111111">
    <w:name w:val="WW-Absatz-Standardschriftart1111111"/>
    <w:rsid w:val="00DE6DA8"/>
  </w:style>
  <w:style w:type="character" w:customStyle="1" w:styleId="WW-Absatz-Standardschriftart11111111">
    <w:name w:val="WW-Absatz-Standardschriftart11111111"/>
    <w:rsid w:val="00DE6DA8"/>
  </w:style>
  <w:style w:type="character" w:customStyle="1" w:styleId="WW-Absatz-Standardschriftart111111111">
    <w:name w:val="WW-Absatz-Standardschriftart111111111"/>
    <w:rsid w:val="00DE6DA8"/>
  </w:style>
  <w:style w:type="character" w:customStyle="1" w:styleId="WW-Absatz-Standardschriftart1111111111">
    <w:name w:val="WW-Absatz-Standardschriftart1111111111"/>
    <w:rsid w:val="00DE6DA8"/>
  </w:style>
  <w:style w:type="character" w:customStyle="1" w:styleId="WW-Absatz-Standardschriftart11111111111">
    <w:name w:val="WW-Absatz-Standardschriftart11111111111"/>
    <w:rsid w:val="00DE6DA8"/>
  </w:style>
  <w:style w:type="character" w:customStyle="1" w:styleId="WW8Num4z1">
    <w:name w:val="WW8Num4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4z2">
    <w:name w:val="WW8Num4z2"/>
    <w:rsid w:val="00DE6DA8"/>
    <w:rPr>
      <w:rFonts w:ascii="Arial" w:hAnsi="Arial" w:cs="Arial"/>
      <w:sz w:val="20"/>
      <w:szCs w:val="20"/>
    </w:rPr>
  </w:style>
  <w:style w:type="character" w:customStyle="1" w:styleId="WW8Num4z3">
    <w:name w:val="WW8Num4z3"/>
    <w:rsid w:val="00DE6DA8"/>
    <w:rPr>
      <w:rFonts w:ascii="Symbol" w:hAnsi="Symbol" w:cs="Symbol"/>
    </w:rPr>
  </w:style>
  <w:style w:type="character" w:customStyle="1" w:styleId="WW8Num4z4">
    <w:name w:val="WW8Num4z4"/>
    <w:rsid w:val="00DE6DA8"/>
    <w:rPr>
      <w:rFonts w:ascii="Courier New" w:hAnsi="Courier New" w:cs="Courier New"/>
    </w:rPr>
  </w:style>
  <w:style w:type="character" w:customStyle="1" w:styleId="WW8Num6z0">
    <w:name w:val="WW8Num6z0"/>
    <w:rsid w:val="00DE6DA8"/>
    <w:rPr>
      <w:rFonts w:ascii="Arial" w:hAnsi="Arial" w:cs="Arial"/>
      <w:sz w:val="20"/>
      <w:szCs w:val="20"/>
    </w:rPr>
  </w:style>
  <w:style w:type="character" w:customStyle="1" w:styleId="WW-Absatz-Standardschriftart111111111111">
    <w:name w:val="WW-Absatz-Standardschriftart111111111111"/>
    <w:rsid w:val="00DE6DA8"/>
  </w:style>
  <w:style w:type="character" w:customStyle="1" w:styleId="WW-Absatz-Standardschriftart1111111111111">
    <w:name w:val="WW-Absatz-Standardschriftart1111111111111"/>
    <w:rsid w:val="00DE6DA8"/>
  </w:style>
  <w:style w:type="character" w:customStyle="1" w:styleId="WW-Absatz-Standardschriftart11111111111111">
    <w:name w:val="WW-Absatz-Standardschriftart11111111111111"/>
    <w:rsid w:val="00DE6DA8"/>
  </w:style>
  <w:style w:type="character" w:customStyle="1" w:styleId="WW-Absatz-Standardschriftart111111111111111">
    <w:name w:val="WW-Absatz-Standardschriftart111111111111111"/>
    <w:rsid w:val="00DE6DA8"/>
  </w:style>
  <w:style w:type="character" w:customStyle="1" w:styleId="WW-Absatz-Standardschriftart1111111111111111">
    <w:name w:val="WW-Absatz-Standardschriftart1111111111111111"/>
    <w:rsid w:val="00DE6DA8"/>
  </w:style>
  <w:style w:type="character" w:customStyle="1" w:styleId="WW-Absatz-Standardschriftart11111111111111111">
    <w:name w:val="WW-Absatz-Standardschriftart11111111111111111"/>
    <w:rsid w:val="00DE6DA8"/>
  </w:style>
  <w:style w:type="character" w:customStyle="1" w:styleId="WW-Absatz-Standardschriftart111111111111111111">
    <w:name w:val="WW-Absatz-Standardschriftart111111111111111111"/>
    <w:rsid w:val="00DE6DA8"/>
  </w:style>
  <w:style w:type="character" w:customStyle="1" w:styleId="WW-Absatz-Standardschriftart1111111111111111111">
    <w:name w:val="WW-Absatz-Standardschriftart1111111111111111111"/>
    <w:rsid w:val="00DE6DA8"/>
  </w:style>
  <w:style w:type="character" w:customStyle="1" w:styleId="WW-Absatz-Standardschriftart11111111111111111111">
    <w:name w:val="WW-Absatz-Standardschriftart11111111111111111111"/>
    <w:rsid w:val="00DE6DA8"/>
  </w:style>
  <w:style w:type="character" w:customStyle="1" w:styleId="WW-Absatz-Standardschriftart111111111111111111111">
    <w:name w:val="WW-Absatz-Standardschriftart111111111111111111111"/>
    <w:rsid w:val="00DE6DA8"/>
  </w:style>
  <w:style w:type="character" w:customStyle="1" w:styleId="WW-Absatz-Standardschriftart1111111111111111111111">
    <w:name w:val="WW-Absatz-Standardschriftart1111111111111111111111"/>
    <w:rsid w:val="00DE6DA8"/>
  </w:style>
  <w:style w:type="character" w:customStyle="1" w:styleId="WW-Absatz-Standardschriftart11111111111111111111111">
    <w:name w:val="WW-Absatz-Standardschriftart11111111111111111111111"/>
    <w:rsid w:val="00DE6DA8"/>
  </w:style>
  <w:style w:type="character" w:customStyle="1" w:styleId="WW8Num5z1">
    <w:name w:val="WW8Num5z1"/>
    <w:rsid w:val="00DE6DA8"/>
    <w:rPr>
      <w:rFonts w:ascii="Courier New" w:hAnsi="Courier New" w:cs="Courier New"/>
    </w:rPr>
  </w:style>
  <w:style w:type="character" w:customStyle="1" w:styleId="WW8Num5z2">
    <w:name w:val="WW8Num5z2"/>
    <w:rsid w:val="00DE6DA8"/>
    <w:rPr>
      <w:rFonts w:ascii="Wingdings" w:hAnsi="Wingdings" w:cs="Wingdings"/>
    </w:rPr>
  </w:style>
  <w:style w:type="character" w:customStyle="1" w:styleId="WW8Num5z3">
    <w:name w:val="WW8Num5z3"/>
    <w:rsid w:val="00DE6DA8"/>
    <w:rPr>
      <w:rFonts w:ascii="Symbol" w:hAnsi="Symbol" w:cs="Symbol"/>
    </w:rPr>
  </w:style>
  <w:style w:type="character" w:customStyle="1" w:styleId="WW8Num6z1">
    <w:name w:val="WW8Num6z1"/>
    <w:rsid w:val="00DE6DA8"/>
    <w:rPr>
      <w:rFonts w:ascii="Arial" w:hAnsi="Arial" w:cs="Arial"/>
      <w:b/>
      <w:bCs/>
      <w:sz w:val="20"/>
      <w:szCs w:val="20"/>
    </w:rPr>
  </w:style>
  <w:style w:type="character" w:customStyle="1" w:styleId="WW8Num6z2">
    <w:name w:val="WW8Num6z2"/>
    <w:rsid w:val="00DE6DA8"/>
    <w:rPr>
      <w:rFonts w:ascii="Wingdings" w:hAnsi="Wingdings" w:cs="Wingdings"/>
    </w:rPr>
  </w:style>
  <w:style w:type="character" w:customStyle="1" w:styleId="WW8Num6z3">
    <w:name w:val="WW8Num6z3"/>
    <w:rsid w:val="00DE6DA8"/>
    <w:rPr>
      <w:rFonts w:ascii="Symbol" w:hAnsi="Symbol" w:cs="Symbol"/>
    </w:rPr>
  </w:style>
  <w:style w:type="character" w:customStyle="1" w:styleId="WW8Num6z4">
    <w:name w:val="WW8Num6z4"/>
    <w:rsid w:val="00DE6DA8"/>
    <w:rPr>
      <w:rFonts w:ascii="Courier New" w:hAnsi="Courier New" w:cs="Courier New"/>
    </w:rPr>
  </w:style>
  <w:style w:type="character" w:customStyle="1" w:styleId="WW8Num7z0">
    <w:name w:val="WW8Num7z0"/>
    <w:rsid w:val="00DE6DA8"/>
    <w:rPr>
      <w:rFonts w:ascii="Symbol" w:eastAsia="Times New Roman" w:hAnsi="Symbol" w:cs="Arial"/>
    </w:rPr>
  </w:style>
  <w:style w:type="character" w:customStyle="1" w:styleId="WW8Num7z1">
    <w:name w:val="WW8Num7z1"/>
    <w:rsid w:val="00DE6DA8"/>
    <w:rPr>
      <w:rFonts w:ascii="Courier New" w:hAnsi="Courier New" w:cs="Courier New"/>
    </w:rPr>
  </w:style>
  <w:style w:type="character" w:customStyle="1" w:styleId="WW8Num7z2">
    <w:name w:val="WW8Num7z2"/>
    <w:rsid w:val="00DE6DA8"/>
    <w:rPr>
      <w:rFonts w:ascii="Wingdings" w:hAnsi="Wingdings" w:cs="Wingdings"/>
    </w:rPr>
  </w:style>
  <w:style w:type="character" w:customStyle="1" w:styleId="WW8Num7z3">
    <w:name w:val="WW8Num7z3"/>
    <w:rsid w:val="00DE6DA8"/>
    <w:rPr>
      <w:rFonts w:ascii="Symbol" w:hAnsi="Symbol" w:cs="Symbol"/>
    </w:rPr>
  </w:style>
  <w:style w:type="character" w:customStyle="1" w:styleId="WW8Num8z0">
    <w:name w:val="WW8Num8z0"/>
    <w:rsid w:val="00DE6DA8"/>
    <w:rPr>
      <w:rFonts w:ascii="Symbol" w:hAnsi="Symbol" w:cs="Symbol"/>
    </w:rPr>
  </w:style>
  <w:style w:type="character" w:customStyle="1" w:styleId="WW8Num9z0">
    <w:name w:val="WW8Num9z0"/>
    <w:rsid w:val="00DE6DA8"/>
    <w:rPr>
      <w:rFonts w:ascii="Symbol" w:hAnsi="Symbol" w:cs="Symbol"/>
      <w:color w:val="auto"/>
    </w:rPr>
  </w:style>
  <w:style w:type="character" w:customStyle="1" w:styleId="Fuentedeprrafopredeter1">
    <w:name w:val="Fuente de párrafo predeter.1"/>
    <w:rsid w:val="00DE6DA8"/>
  </w:style>
  <w:style w:type="character" w:customStyle="1" w:styleId="RTFNum21">
    <w:name w:val="RTF_Num 2 1"/>
    <w:rsid w:val="00DE6DA8"/>
    <w:rPr>
      <w:rFonts w:ascii="Times New Roman" w:hAnsi="Times New Roman" w:cs="Times New Roman"/>
      <w:lang w:val="es-ES_tradnl"/>
    </w:rPr>
  </w:style>
  <w:style w:type="character" w:customStyle="1" w:styleId="Internetlink">
    <w:name w:val="Internet link"/>
    <w:rsid w:val="00DE6DA8"/>
    <w:rPr>
      <w:color w:val="000080"/>
      <w:u w:val="single"/>
      <w:lang w:val="es-ES_tradnl"/>
    </w:rPr>
  </w:style>
  <w:style w:type="character" w:styleId="Nmerodepgina">
    <w:name w:val="page number"/>
    <w:basedOn w:val="Fuentedeprrafopredeter1"/>
    <w:rsid w:val="00DE6DA8"/>
  </w:style>
  <w:style w:type="character" w:customStyle="1" w:styleId="WW8Num4z6">
    <w:name w:val="WW8Num4z6"/>
    <w:rsid w:val="00DE6DA8"/>
    <w:rPr>
      <w:rFonts w:ascii="Wingdings" w:hAnsi="Wingdings" w:cs="Wingdings"/>
      <w:color w:val="000000"/>
    </w:rPr>
  </w:style>
  <w:style w:type="character" w:customStyle="1" w:styleId="WW8Num4z7">
    <w:name w:val="WW8Num4z7"/>
    <w:rsid w:val="00DE6DA8"/>
    <w:rPr>
      <w:rFonts w:ascii="Symbol" w:hAnsi="Symbol" w:cs="Symbol"/>
      <w:color w:val="000000"/>
      <w:sz w:val="20"/>
      <w:szCs w:val="20"/>
    </w:rPr>
  </w:style>
  <w:style w:type="character" w:styleId="Textoennegrita">
    <w:name w:val="Strong"/>
    <w:qFormat/>
    <w:rsid w:val="00DE6DA8"/>
    <w:rPr>
      <w:b/>
      <w:bCs/>
    </w:rPr>
  </w:style>
  <w:style w:type="character" w:styleId="Hipervnculo">
    <w:name w:val="Hyperlink"/>
    <w:rsid w:val="00DE6DA8"/>
    <w:rPr>
      <w:color w:val="000080"/>
      <w:u w:val="single"/>
    </w:rPr>
  </w:style>
  <w:style w:type="paragraph" w:customStyle="1" w:styleId="Encabezado1">
    <w:name w:val="Encabezado1"/>
    <w:basedOn w:val="Normal"/>
    <w:next w:val="Textoindependiente"/>
    <w:rsid w:val="00DE6DA8"/>
    <w:pPr>
      <w:keepNext/>
      <w:spacing w:before="240" w:after="120"/>
    </w:pPr>
    <w:rPr>
      <w:rFonts w:eastAsia="Microsoft YaHei" w:cs="Mangal"/>
      <w:sz w:val="28"/>
      <w:szCs w:val="28"/>
    </w:rPr>
  </w:style>
  <w:style w:type="paragraph" w:styleId="Textoindependiente">
    <w:name w:val="Body Text"/>
    <w:basedOn w:val="Normal"/>
    <w:rsid w:val="00DE6DA8"/>
    <w:pPr>
      <w:spacing w:after="120"/>
    </w:pPr>
  </w:style>
  <w:style w:type="paragraph" w:styleId="Lista">
    <w:name w:val="List"/>
    <w:basedOn w:val="Textoindependiente"/>
    <w:rsid w:val="00DE6DA8"/>
  </w:style>
  <w:style w:type="paragraph" w:styleId="Descripcin">
    <w:name w:val="caption"/>
    <w:basedOn w:val="Normal"/>
    <w:qFormat/>
    <w:rsid w:val="00DE6DA8"/>
    <w:pPr>
      <w:widowControl/>
      <w:suppressLineNumbers/>
      <w:spacing w:before="120" w:after="120"/>
    </w:pPr>
    <w:rPr>
      <w:i/>
      <w:iCs/>
      <w:lang w:val="es-ES"/>
    </w:rPr>
  </w:style>
  <w:style w:type="paragraph" w:customStyle="1" w:styleId="ndice">
    <w:name w:val="Índice"/>
    <w:basedOn w:val="Normal"/>
    <w:rsid w:val="00DE6DA8"/>
    <w:pPr>
      <w:widowControl/>
      <w:suppressLineNumbers/>
    </w:pPr>
    <w:rPr>
      <w:lang w:val="es-ES"/>
    </w:rPr>
  </w:style>
  <w:style w:type="paragraph" w:customStyle="1" w:styleId="Heading">
    <w:name w:val="Heading"/>
    <w:basedOn w:val="Normal"/>
    <w:next w:val="Textoindependiente"/>
    <w:rsid w:val="00DE6DA8"/>
    <w:pPr>
      <w:keepNext/>
      <w:spacing w:before="240" w:after="120"/>
    </w:pPr>
    <w:rPr>
      <w:sz w:val="28"/>
      <w:szCs w:val="28"/>
    </w:rPr>
  </w:style>
  <w:style w:type="paragraph" w:customStyle="1" w:styleId="Epgrafe1">
    <w:name w:val="Epígrafe1"/>
    <w:basedOn w:val="Normal"/>
    <w:rsid w:val="00DE6DA8"/>
    <w:pPr>
      <w:spacing w:before="120" w:after="120"/>
    </w:pPr>
    <w:rPr>
      <w:i/>
      <w:iCs/>
    </w:rPr>
  </w:style>
  <w:style w:type="paragraph" w:customStyle="1" w:styleId="Index">
    <w:name w:val="Index"/>
    <w:basedOn w:val="Normal"/>
    <w:rsid w:val="00DE6DA8"/>
  </w:style>
  <w:style w:type="paragraph" w:styleId="Encabezado">
    <w:name w:val="header"/>
    <w:basedOn w:val="Normal"/>
    <w:link w:val="EncabezadoCar"/>
    <w:uiPriority w:val="99"/>
    <w:rsid w:val="00DE6DA8"/>
    <w:pPr>
      <w:tabs>
        <w:tab w:val="center" w:pos="4419"/>
        <w:tab w:val="right" w:pos="8838"/>
      </w:tabs>
    </w:pPr>
  </w:style>
  <w:style w:type="paragraph" w:styleId="Piedepgina">
    <w:name w:val="footer"/>
    <w:basedOn w:val="Normal"/>
    <w:rsid w:val="00DE6DA8"/>
    <w:pPr>
      <w:tabs>
        <w:tab w:val="center" w:pos="4419"/>
        <w:tab w:val="right" w:pos="8838"/>
      </w:tabs>
    </w:pPr>
  </w:style>
  <w:style w:type="paragraph" w:customStyle="1" w:styleId="font5">
    <w:name w:val="font5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font6">
    <w:name w:val="font6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23">
    <w:name w:val="xl23"/>
    <w:basedOn w:val="Normal"/>
    <w:rsid w:val="00DE6DA8"/>
    <w:pPr>
      <w:widowControl/>
      <w:spacing w:before="100" w:after="100"/>
    </w:pPr>
    <w:rPr>
      <w:b/>
      <w:bCs/>
      <w:lang w:val="es-ES"/>
    </w:rPr>
  </w:style>
  <w:style w:type="paragraph" w:customStyle="1" w:styleId="xl24">
    <w:name w:val="xl24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25">
    <w:name w:val="xl25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4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26">
    <w:name w:val="xl26"/>
    <w:basedOn w:val="Normal"/>
    <w:rsid w:val="00DE6DA8"/>
    <w:pPr>
      <w:widowControl/>
      <w:pBdr>
        <w:top w:val="single" w:sz="8" w:space="0" w:color="000000"/>
        <w:left w:val="single" w:sz="4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7">
    <w:name w:val="xl27"/>
    <w:basedOn w:val="Normal"/>
    <w:rsid w:val="00DE6DA8"/>
    <w:pPr>
      <w:widowControl/>
      <w:pBdr>
        <w:top w:val="single" w:sz="8" w:space="0" w:color="000000"/>
        <w:bottom w:val="single" w:sz="4" w:space="0" w:color="000000"/>
      </w:pBdr>
      <w:spacing w:before="100" w:after="100"/>
    </w:pPr>
    <w:rPr>
      <w:b/>
      <w:bCs/>
      <w:sz w:val="20"/>
      <w:szCs w:val="20"/>
      <w:lang w:val="es-ES"/>
    </w:rPr>
  </w:style>
  <w:style w:type="paragraph" w:customStyle="1" w:styleId="xl28">
    <w:name w:val="xl28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29">
    <w:name w:val="xl29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0">
    <w:name w:val="xl30"/>
    <w:basedOn w:val="Normal"/>
    <w:rsid w:val="00DE6DA8"/>
    <w:pPr>
      <w:widowControl/>
      <w:spacing w:before="100" w:after="100"/>
    </w:pPr>
    <w:rPr>
      <w:sz w:val="20"/>
      <w:szCs w:val="20"/>
      <w:lang w:val="es-ES"/>
    </w:rPr>
  </w:style>
  <w:style w:type="paragraph" w:customStyle="1" w:styleId="xl31">
    <w:name w:val="xl31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2">
    <w:name w:val="xl32"/>
    <w:basedOn w:val="Normal"/>
    <w:rsid w:val="00DE6DA8"/>
    <w:pPr>
      <w:widowControl/>
      <w:spacing w:before="100" w:after="100"/>
    </w:pPr>
    <w:rPr>
      <w:b/>
      <w:bCs/>
      <w:u w:val="single"/>
      <w:lang w:val="es-ES"/>
    </w:rPr>
  </w:style>
  <w:style w:type="paragraph" w:customStyle="1" w:styleId="xl34">
    <w:name w:val="xl34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5">
    <w:name w:val="xl35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6">
    <w:name w:val="xl36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u w:val="single"/>
      <w:lang w:val="es-ES"/>
    </w:rPr>
  </w:style>
  <w:style w:type="paragraph" w:customStyle="1" w:styleId="xl37">
    <w:name w:val="xl3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lang w:val="es-ES"/>
    </w:rPr>
  </w:style>
  <w:style w:type="paragraph" w:customStyle="1" w:styleId="xl38">
    <w:name w:val="xl38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39">
    <w:name w:val="xl3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40">
    <w:name w:val="xl40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1">
    <w:name w:val="xl41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2">
    <w:name w:val="xl4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3">
    <w:name w:val="xl43"/>
    <w:basedOn w:val="Normal"/>
    <w:rsid w:val="00DE6DA8"/>
    <w:pPr>
      <w:widowControl/>
      <w:pBdr>
        <w:top w:val="single" w:sz="8" w:space="0" w:color="000000"/>
        <w:bottom w:val="single" w:sz="4" w:space="0" w:color="000000"/>
        <w:right w:val="single" w:sz="8" w:space="0" w:color="000000"/>
      </w:pBdr>
      <w:spacing w:before="100" w:after="100"/>
    </w:pPr>
    <w:rPr>
      <w:sz w:val="20"/>
      <w:szCs w:val="20"/>
      <w:lang w:val="es-ES"/>
    </w:rPr>
  </w:style>
  <w:style w:type="paragraph" w:customStyle="1" w:styleId="xl44">
    <w:name w:val="xl44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lang w:val="es-ES"/>
    </w:rPr>
  </w:style>
  <w:style w:type="paragraph" w:customStyle="1" w:styleId="xl45">
    <w:name w:val="xl45"/>
    <w:basedOn w:val="Normal"/>
    <w:rsid w:val="00DE6DA8"/>
    <w:pPr>
      <w:widowControl/>
      <w:pBdr>
        <w:top w:val="single" w:sz="4" w:space="0" w:color="000000"/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46">
    <w:name w:val="xl46"/>
    <w:basedOn w:val="Normal"/>
    <w:rsid w:val="00DE6DA8"/>
    <w:pPr>
      <w:widowControl/>
      <w:pBdr>
        <w:top w:val="single" w:sz="4" w:space="0" w:color="000000"/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47">
    <w:name w:val="xl47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2"/>
      <w:szCs w:val="22"/>
      <w:u w:val="single"/>
      <w:lang w:val="es-ES"/>
    </w:rPr>
  </w:style>
  <w:style w:type="paragraph" w:customStyle="1" w:styleId="xl48">
    <w:name w:val="xl48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49">
    <w:name w:val="xl49"/>
    <w:basedOn w:val="Normal"/>
    <w:rsid w:val="00DE6DA8"/>
    <w:pPr>
      <w:widowControl/>
      <w:pBdr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0">
    <w:name w:val="xl50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pacing w:before="100" w:after="100"/>
    </w:pPr>
    <w:rPr>
      <w:b/>
      <w:bCs/>
      <w:u w:val="single"/>
      <w:lang w:val="es-ES"/>
    </w:rPr>
  </w:style>
  <w:style w:type="paragraph" w:customStyle="1" w:styleId="xl51">
    <w:name w:val="xl51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2">
    <w:name w:val="xl5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3">
    <w:name w:val="xl5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54">
    <w:name w:val="xl5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5">
    <w:name w:val="xl55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56">
    <w:name w:val="xl56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57">
    <w:name w:val="xl57"/>
    <w:basedOn w:val="Normal"/>
    <w:rsid w:val="00DE6DA8"/>
    <w:pPr>
      <w:widowControl/>
      <w:pBdr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8">
    <w:name w:val="xl58"/>
    <w:basedOn w:val="Normal"/>
    <w:rsid w:val="00DE6DA8"/>
    <w:pPr>
      <w:widowControl/>
      <w:pBdr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59">
    <w:name w:val="xl59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0">
    <w:name w:val="xl60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1">
    <w:name w:val="xl61"/>
    <w:basedOn w:val="Normal"/>
    <w:rsid w:val="00DE6DA8"/>
    <w:pPr>
      <w:widowControl/>
      <w:spacing w:before="100" w:after="100"/>
    </w:pPr>
    <w:rPr>
      <w:lang w:val="es-ES"/>
    </w:rPr>
  </w:style>
  <w:style w:type="paragraph" w:customStyle="1" w:styleId="xl62">
    <w:name w:val="xl62"/>
    <w:basedOn w:val="Normal"/>
    <w:rsid w:val="00DE6DA8"/>
    <w:pPr>
      <w:widowControl/>
      <w:pBdr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3">
    <w:name w:val="xl6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64">
    <w:name w:val="xl64"/>
    <w:basedOn w:val="Normal"/>
    <w:rsid w:val="00DE6DA8"/>
    <w:pPr>
      <w:widowControl/>
      <w:pBdr>
        <w:bottom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5">
    <w:name w:val="xl65"/>
    <w:basedOn w:val="Normal"/>
    <w:rsid w:val="00DE6DA8"/>
    <w:pPr>
      <w:widowControl/>
      <w:pBdr>
        <w:top w:val="single" w:sz="8" w:space="0" w:color="000000"/>
        <w:left w:val="single" w:sz="8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6">
    <w:name w:val="xl66"/>
    <w:basedOn w:val="Normal"/>
    <w:rsid w:val="00DE6DA8"/>
    <w:pPr>
      <w:widowControl/>
      <w:pBdr>
        <w:top w:val="single" w:sz="8" w:space="0" w:color="000000"/>
        <w:right w:val="single" w:sz="4" w:space="0" w:color="000000"/>
      </w:pBdr>
      <w:shd w:val="clear" w:color="auto" w:fill="808000"/>
      <w:spacing w:before="100" w:after="100"/>
    </w:pPr>
    <w:rPr>
      <w:b/>
      <w:bCs/>
      <w:sz w:val="20"/>
      <w:szCs w:val="20"/>
      <w:lang w:val="es-ES"/>
    </w:rPr>
  </w:style>
  <w:style w:type="paragraph" w:customStyle="1" w:styleId="xl67">
    <w:name w:val="xl67"/>
    <w:basedOn w:val="Normal"/>
    <w:rsid w:val="00DE6DA8"/>
    <w:pPr>
      <w:widowControl/>
      <w:pBdr>
        <w:top w:val="single" w:sz="8" w:space="0" w:color="000000"/>
      </w:pBdr>
      <w:spacing w:before="100" w:after="100"/>
    </w:pPr>
    <w:rPr>
      <w:lang w:val="es-ES"/>
    </w:rPr>
  </w:style>
  <w:style w:type="paragraph" w:customStyle="1" w:styleId="xl68">
    <w:name w:val="xl68"/>
    <w:basedOn w:val="Normal"/>
    <w:rsid w:val="00DE6DA8"/>
    <w:pPr>
      <w:widowControl/>
      <w:pBdr>
        <w:top w:val="single" w:sz="8" w:space="0" w:color="000000"/>
        <w:right w:val="single" w:sz="8" w:space="0" w:color="000000"/>
      </w:pBdr>
      <w:spacing w:before="100" w:after="100"/>
    </w:pPr>
    <w:rPr>
      <w:lang w:val="es-ES"/>
    </w:rPr>
  </w:style>
  <w:style w:type="paragraph" w:customStyle="1" w:styleId="xl69">
    <w:name w:val="xl69"/>
    <w:basedOn w:val="Normal"/>
    <w:rsid w:val="00DE6DA8"/>
    <w:pPr>
      <w:widowControl/>
      <w:pBdr>
        <w:top w:val="single" w:sz="4" w:space="0" w:color="000000"/>
        <w:left w:val="single" w:sz="8" w:space="0" w:color="000000"/>
      </w:pBdr>
      <w:spacing w:before="100" w:after="100"/>
    </w:pPr>
    <w:rPr>
      <w:lang w:val="es-ES"/>
    </w:rPr>
  </w:style>
  <w:style w:type="paragraph" w:customStyle="1" w:styleId="xl70">
    <w:name w:val="xl70"/>
    <w:basedOn w:val="Normal"/>
    <w:rsid w:val="00DE6DA8"/>
    <w:pPr>
      <w:widowControl/>
      <w:pBdr>
        <w:top w:val="single" w:sz="4" w:space="0" w:color="000000"/>
      </w:pBdr>
      <w:spacing w:before="100" w:after="100"/>
    </w:pPr>
    <w:rPr>
      <w:lang w:val="es-ES"/>
    </w:rPr>
  </w:style>
  <w:style w:type="paragraph" w:customStyle="1" w:styleId="xl71">
    <w:name w:val="xl71"/>
    <w:basedOn w:val="Normal"/>
    <w:rsid w:val="00DE6DA8"/>
    <w:pPr>
      <w:widowControl/>
      <w:pBdr>
        <w:top w:val="single" w:sz="4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2">
    <w:name w:val="xl72"/>
    <w:basedOn w:val="Normal"/>
    <w:rsid w:val="00DE6DA8"/>
    <w:pPr>
      <w:widowControl/>
      <w:pBdr>
        <w:left w:val="single" w:sz="8" w:space="0" w:color="000000"/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3">
    <w:name w:val="xl73"/>
    <w:basedOn w:val="Normal"/>
    <w:rsid w:val="00DE6DA8"/>
    <w:pPr>
      <w:widowControl/>
      <w:pBdr>
        <w:bottom w:val="single" w:sz="8" w:space="0" w:color="000000"/>
      </w:pBdr>
      <w:spacing w:before="100" w:after="100"/>
    </w:pPr>
    <w:rPr>
      <w:lang w:val="es-ES"/>
    </w:rPr>
  </w:style>
  <w:style w:type="paragraph" w:customStyle="1" w:styleId="xl74">
    <w:name w:val="xl74"/>
    <w:basedOn w:val="Normal"/>
    <w:rsid w:val="00DE6DA8"/>
    <w:pPr>
      <w:widowControl/>
      <w:pBdr>
        <w:bottom w:val="single" w:sz="8" w:space="0" w:color="000000"/>
        <w:right w:val="single" w:sz="4" w:space="0" w:color="000000"/>
      </w:pBdr>
      <w:spacing w:before="100" w:after="100"/>
    </w:pPr>
    <w:rPr>
      <w:lang w:val="es-ES"/>
    </w:rPr>
  </w:style>
  <w:style w:type="paragraph" w:customStyle="1" w:styleId="xl75">
    <w:name w:val="xl75"/>
    <w:basedOn w:val="Normal"/>
    <w:rsid w:val="00DE6DA8"/>
    <w:pPr>
      <w:widowControl/>
      <w:pBdr>
        <w:top w:val="single" w:sz="4" w:space="0" w:color="000000"/>
        <w:left w:val="single" w:sz="4" w:space="0" w:color="000000"/>
      </w:pBdr>
      <w:shd w:val="clear" w:color="auto" w:fill="FFFF00"/>
      <w:spacing w:before="100" w:after="100"/>
    </w:pPr>
    <w:rPr>
      <w:lang w:val="es-ES"/>
    </w:rPr>
  </w:style>
  <w:style w:type="paragraph" w:customStyle="1" w:styleId="Estilo1">
    <w:name w:val="Estilo1"/>
    <w:basedOn w:val="Ttulo2"/>
    <w:rsid w:val="00DE6DA8"/>
    <w:pPr>
      <w:keepNext/>
      <w:widowControl/>
      <w:numPr>
        <w:ilvl w:val="1"/>
        <w:numId w:val="1"/>
      </w:numPr>
      <w:tabs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pacing w:before="360"/>
      <w:ind w:left="0" w:firstLine="0"/>
      <w:jc w:val="both"/>
    </w:pPr>
    <w:rPr>
      <w:b/>
      <w:bCs/>
      <w:spacing w:val="-2"/>
      <w:lang w:val="es-MX"/>
    </w:rPr>
  </w:style>
  <w:style w:type="paragraph" w:customStyle="1" w:styleId="Listaconnmeros1">
    <w:name w:val="Lista con números1"/>
    <w:basedOn w:val="Normal"/>
    <w:rsid w:val="00DE6DA8"/>
    <w:pPr>
      <w:widowControl/>
      <w:spacing w:before="60"/>
      <w:jc w:val="both"/>
    </w:pPr>
    <w:rPr>
      <w:lang w:val="es-AR"/>
    </w:rPr>
  </w:style>
  <w:style w:type="paragraph" w:customStyle="1" w:styleId="EstiloListaconnmerosNegritaCar">
    <w:name w:val="Estilo Lista con números + Negrita Car"/>
    <w:basedOn w:val="Listaconnmeros1"/>
    <w:rsid w:val="00DE6DA8"/>
  </w:style>
  <w:style w:type="paragraph" w:customStyle="1" w:styleId="EstiloEstiloListaconnmerosNegritaNegrita">
    <w:name w:val="Estilo Estilo Lista con números + Negrita + Negrita"/>
    <w:basedOn w:val="EstiloListaconnmerosNegritaCar"/>
    <w:rsid w:val="00DE6DA8"/>
  </w:style>
  <w:style w:type="paragraph" w:customStyle="1" w:styleId="font7">
    <w:name w:val="font7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xl33">
    <w:name w:val="xl33"/>
    <w:basedOn w:val="Normal"/>
    <w:rsid w:val="00DE6DA8"/>
    <w:pPr>
      <w:widowControl/>
      <w:pBdr>
        <w:right w:val="single" w:sz="8" w:space="0" w:color="000000"/>
      </w:pBdr>
      <w:shd w:val="clear" w:color="auto" w:fill="FFFFFF"/>
      <w:spacing w:before="100" w:after="100"/>
    </w:pPr>
    <w:rPr>
      <w:lang w:val="es-ES"/>
    </w:rPr>
  </w:style>
  <w:style w:type="paragraph" w:customStyle="1" w:styleId="font8">
    <w:name w:val="font8"/>
    <w:basedOn w:val="Normal"/>
    <w:rsid w:val="00DE6DA8"/>
    <w:pPr>
      <w:widowControl/>
      <w:spacing w:before="100" w:after="100"/>
    </w:pPr>
    <w:rPr>
      <w:b/>
      <w:bCs/>
      <w:sz w:val="20"/>
      <w:szCs w:val="20"/>
      <w:u w:val="single"/>
      <w:lang w:val="es-ES"/>
    </w:rPr>
  </w:style>
  <w:style w:type="paragraph" w:customStyle="1" w:styleId="EstiloListaconnmerosNegrita">
    <w:name w:val="Estilo Lista con números + Negrita"/>
    <w:basedOn w:val="Listaconnmeros1"/>
    <w:rsid w:val="00DE6DA8"/>
  </w:style>
  <w:style w:type="paragraph" w:customStyle="1" w:styleId="Textoindependiente21">
    <w:name w:val="Texto independiente 21"/>
    <w:basedOn w:val="Normal"/>
    <w:rsid w:val="00DE6DA8"/>
    <w:pPr>
      <w:widowControl/>
      <w:jc w:val="both"/>
    </w:pPr>
    <w:rPr>
      <w:b/>
      <w:bCs/>
      <w:u w:val="single"/>
      <w:lang w:val="es-AR"/>
    </w:rPr>
  </w:style>
  <w:style w:type="paragraph" w:customStyle="1" w:styleId="Textoindependiente31">
    <w:name w:val="Texto independiente 31"/>
    <w:basedOn w:val="Normal"/>
    <w:rsid w:val="00DE6DA8"/>
    <w:pPr>
      <w:widowControl/>
    </w:pPr>
    <w:rPr>
      <w:b/>
      <w:bCs/>
      <w:sz w:val="18"/>
      <w:szCs w:val="18"/>
      <w:lang w:val="es-ES"/>
    </w:rPr>
  </w:style>
  <w:style w:type="paragraph" w:customStyle="1" w:styleId="Contenidodelatabla">
    <w:name w:val="Contenido de la tabla"/>
    <w:basedOn w:val="Normal"/>
    <w:rsid w:val="00DE6DA8"/>
    <w:pPr>
      <w:widowControl/>
      <w:suppressLineNumbers/>
    </w:pPr>
    <w:rPr>
      <w:lang w:val="es-ES"/>
    </w:rPr>
  </w:style>
  <w:style w:type="paragraph" w:customStyle="1" w:styleId="Encabezadodelatabla">
    <w:name w:val="Encabezado de la tabla"/>
    <w:basedOn w:val="Contenidodelatabla"/>
    <w:rsid w:val="00DE6DA8"/>
    <w:pPr>
      <w:jc w:val="center"/>
    </w:pPr>
    <w:rPr>
      <w:b/>
      <w:bCs/>
    </w:rPr>
  </w:style>
  <w:style w:type="paragraph" w:customStyle="1" w:styleId="Contenidodelmarco">
    <w:name w:val="Contenido del marco"/>
    <w:basedOn w:val="Textoindependiente"/>
    <w:rsid w:val="00DE6DA8"/>
    <w:pPr>
      <w:widowControl/>
      <w:spacing w:after="0"/>
      <w:jc w:val="both"/>
    </w:pPr>
    <w:rPr>
      <w:lang w:val="es-AR"/>
    </w:rPr>
  </w:style>
  <w:style w:type="paragraph" w:customStyle="1" w:styleId="Textosinformato2">
    <w:name w:val="Texto sin formato2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customStyle="1" w:styleId="Textosinformato1">
    <w:name w:val="Texto sin formato1"/>
    <w:basedOn w:val="Normal"/>
    <w:rsid w:val="00DE6DA8"/>
    <w:pPr>
      <w:widowControl/>
      <w:autoSpaceDE/>
    </w:pPr>
    <w:rPr>
      <w:rFonts w:ascii="Courier New" w:hAnsi="Courier New" w:cs="Courier New"/>
      <w:sz w:val="20"/>
      <w:szCs w:val="20"/>
      <w:lang w:val="es-ES"/>
    </w:rPr>
  </w:style>
  <w:style w:type="paragraph" w:styleId="Textodeglobo">
    <w:name w:val="Balloon Text"/>
    <w:basedOn w:val="Normal"/>
    <w:rsid w:val="00DE6DA8"/>
    <w:rPr>
      <w:rFonts w:ascii="Tahoma" w:hAnsi="Tahoma" w:cs="Tahoma"/>
      <w:sz w:val="16"/>
      <w:szCs w:val="16"/>
    </w:rPr>
  </w:style>
  <w:style w:type="paragraph" w:styleId="Textosinformato">
    <w:name w:val="Plain Text"/>
    <w:basedOn w:val="Normal"/>
    <w:rsid w:val="006C12C1"/>
    <w:pPr>
      <w:widowControl/>
      <w:suppressAutoHyphens w:val="0"/>
      <w:autoSpaceDE/>
      <w:spacing w:before="100" w:beforeAutospacing="1" w:after="100" w:afterAutospacing="1"/>
    </w:pPr>
    <w:rPr>
      <w:rFonts w:ascii="Times New Roman" w:hAnsi="Times New Roman" w:cs="Times New Roman"/>
      <w:color w:val="000000"/>
      <w:lang w:val="es-ES" w:eastAsia="es-ES"/>
    </w:rPr>
  </w:style>
  <w:style w:type="paragraph" w:customStyle="1" w:styleId="Default">
    <w:name w:val="Default"/>
    <w:rsid w:val="00531214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NormalWeb">
    <w:name w:val="Normal (Web)"/>
    <w:basedOn w:val="Normal"/>
    <w:rsid w:val="00923AE7"/>
    <w:rPr>
      <w:rFonts w:ascii="Times New Roman" w:hAnsi="Times New Roman" w:cs="Times New Roman"/>
    </w:rPr>
  </w:style>
  <w:style w:type="paragraph" w:styleId="Revisin">
    <w:name w:val="Revision"/>
    <w:hidden/>
    <w:uiPriority w:val="99"/>
    <w:semiHidden/>
    <w:rsid w:val="00195912"/>
    <w:rPr>
      <w:rFonts w:ascii="Arial" w:hAnsi="Arial" w:cs="Arial"/>
      <w:sz w:val="24"/>
      <w:szCs w:val="24"/>
      <w:lang w:val="es-ES_tradnl" w:eastAsia="zh-CN"/>
    </w:rPr>
  </w:style>
  <w:style w:type="character" w:styleId="Nmerodelnea">
    <w:name w:val="line number"/>
    <w:basedOn w:val="Fuentedeprrafopredeter"/>
    <w:rsid w:val="00195912"/>
  </w:style>
  <w:style w:type="character" w:customStyle="1" w:styleId="EncabezadoCar">
    <w:name w:val="Encabezado Car"/>
    <w:basedOn w:val="Fuentedeprrafopredeter"/>
    <w:link w:val="Encabezado"/>
    <w:uiPriority w:val="99"/>
    <w:rsid w:val="00195912"/>
    <w:rPr>
      <w:rFonts w:ascii="Arial" w:hAnsi="Arial" w:cs="Arial"/>
      <w:sz w:val="24"/>
      <w:szCs w:val="24"/>
      <w:lang w:val="es-ES_tradnl" w:eastAsia="zh-CN"/>
    </w:rPr>
  </w:style>
  <w:style w:type="paragraph" w:styleId="Prrafodelista">
    <w:name w:val="List Paragraph"/>
    <w:basedOn w:val="Normal"/>
    <w:uiPriority w:val="34"/>
    <w:qFormat/>
    <w:rsid w:val="008709D9"/>
    <w:pPr>
      <w:ind w:left="720"/>
      <w:contextualSpacing/>
    </w:pPr>
  </w:style>
  <w:style w:type="table" w:styleId="Tablaconcuadrcula">
    <w:name w:val="Table Grid"/>
    <w:basedOn w:val="Tablanormal"/>
    <w:rsid w:val="00545D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37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3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459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369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093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916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247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19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21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4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661CC3-021A-4B1B-8D86-189373A72F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1788</TotalTime>
  <Pages>15</Pages>
  <Words>1231</Words>
  <Characters>6771</Characters>
  <Application>Microsoft Office Word</Application>
  <DocSecurity>0</DocSecurity>
  <Lines>56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7987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Procuración General</dc:creator>
  <cp:lastModifiedBy>Veronica Gismondi</cp:lastModifiedBy>
  <cp:revision>54</cp:revision>
  <cp:lastPrinted>2025-02-07T15:34:00Z</cp:lastPrinted>
  <dcterms:created xsi:type="dcterms:W3CDTF">2024-02-16T14:35:00Z</dcterms:created>
  <dcterms:modified xsi:type="dcterms:W3CDTF">2025-02-07T15:34:00Z</dcterms:modified>
</cp:coreProperties>
</file>