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79729D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489C64CF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Nº </w:t>
            </w:r>
            <w:r w:rsidR="00404F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FE4D00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Dec.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2B09448A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404FD6">
              <w:rPr>
                <w:rFonts w:ascii="Times New Roman" w:eastAsia="Arial" w:hAnsi="Times New Roman" w:cs="Times New Roman"/>
                <w:sz w:val="22"/>
                <w:szCs w:val="22"/>
              </w:rPr>
              <w:t>1438-24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876F07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51E7C59B" w:rsidR="00476AC6" w:rsidRPr="00876F07" w:rsidRDefault="00362139" w:rsidP="000644A7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6F07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876F07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876F07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404FD6" w:rsidRPr="00876F07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Morón</w:t>
            </w:r>
            <w:r w:rsidR="006942C8" w:rsidRPr="00876F07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, con destino a</w:t>
            </w:r>
            <w:r w:rsidR="00876F07" w:rsidRPr="00876F07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 </w:t>
            </w:r>
            <w:r w:rsidR="00404FD6" w:rsidRPr="00876F07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l</w:t>
            </w:r>
            <w:r w:rsidR="00876F07" w:rsidRPr="00876F07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a</w:t>
            </w:r>
            <w:r w:rsidR="00404FD6" w:rsidRPr="00876F07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 Fiscalía de Juicio N° 5 y 6, y las Unidades Funcionales de Instrucción N° 10,11 y 12, </w:t>
            </w:r>
            <w:r w:rsidR="006942C8" w:rsidRPr="00876F07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Departamento Judicial </w:t>
            </w:r>
            <w:r w:rsidR="00404FD6" w:rsidRPr="00876F07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Morón</w:t>
            </w:r>
            <w:r w:rsidR="00524B6C" w:rsidRPr="00876F07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876F07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876F07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35486674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404FD6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Morón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. </w:t>
            </w:r>
            <w:r w:rsidR="00404FD6" w:rsidRPr="00404FD6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Avenida Rivadavía Nº 17.628 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 la ciudad de </w:t>
            </w:r>
            <w:r w:rsidR="00404FD6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Morón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 de Buenos Aires.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0A7FBA49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9309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17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19309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9309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19309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2258AE9E" w14:textId="358F481B" w:rsidR="00290A44" w:rsidRDefault="00C437F9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elegación de Administración del Departamento Judicial</w:t>
            </w:r>
            <w:r w:rsidR="00404FD6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Morón. </w:t>
            </w:r>
            <w:r w:rsidR="00404FD6" w:rsidRPr="00404FD6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Avenida Rivadavía Nº 17.628 </w:t>
            </w:r>
            <w:r w:rsidR="00404FD6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de la ciudad de Morón</w:t>
            </w:r>
            <w:r w:rsidR="00404FD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– Pcia de Buenos Aires.</w:t>
            </w:r>
          </w:p>
          <w:p w14:paraId="32958D98" w14:textId="6AB44F72" w:rsidR="00C437F9" w:rsidRPr="00476AC6" w:rsidRDefault="00C437F9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60E39225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19309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17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19309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9309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19309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FE4D00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 conforme  procedimiento establecido en el ART. 17 Apartado 4) Decreto N°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 podrán presentarse empleados Judiciales, Magistrados o Funcionarios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inc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art. 21) y ART. 16 apartado III del Decreto N°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inc C, Ley 13.661 art. 21) y ART. 16 apartado III del Decreto N°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locado: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 y ART. 16 apartado III del Decreto N°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692311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9nAo4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N°………………………..;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Dr. Gabriel Toigo</w:t>
      </w:r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Lic. Bruno Paolucci</w:t>
      </w:r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63B7BFD7" w:rsidR="008709D9" w:rsidRDefault="00B04A41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05906A62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404FD6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2024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752D2903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</w:t>
            </w:r>
            <w:r w:rsidR="00404FD6">
              <w:rPr>
                <w:rFonts w:ascii="Times New Roman" w:eastAsia="Arial" w:hAnsi="Times New Roman" w:cs="Times New Roman"/>
                <w:b/>
              </w:rPr>
              <w:t>1438-24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Nº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3091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404FD6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76F07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23714"/>
    <w:rsid w:val="00A4145E"/>
    <w:rsid w:val="00A41F75"/>
    <w:rsid w:val="00A522E5"/>
    <w:rsid w:val="00A5561E"/>
    <w:rsid w:val="00A61B3F"/>
    <w:rsid w:val="00A91D43"/>
    <w:rsid w:val="00AA02A0"/>
    <w:rsid w:val="00AA0540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18</Pages>
  <Words>1673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18</cp:revision>
  <cp:lastPrinted>2024-11-14T15:16:00Z</cp:lastPrinted>
  <dcterms:created xsi:type="dcterms:W3CDTF">2024-02-16T14:35:00Z</dcterms:created>
  <dcterms:modified xsi:type="dcterms:W3CDTF">2024-11-15T15:20:00Z</dcterms:modified>
</cp:coreProperties>
</file>