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F1B18D3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Nº </w:t>
            </w:r>
            <w:r w:rsidR="00FF71FF">
              <w:rPr>
                <w:b/>
                <w:bCs/>
                <w:sz w:val="22"/>
                <w:szCs w:val="22"/>
              </w:rPr>
              <w:t>65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Dec. </w:t>
            </w:r>
            <w:r w:rsidRPr="006529D8">
              <w:rPr>
                <w:rFonts w:eastAsia="Arial"/>
                <w:sz w:val="22"/>
                <w:szCs w:val="22"/>
              </w:rPr>
              <w:t>N°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EF7810F" w:rsidR="00C23023" w:rsidRPr="006529D8" w:rsidRDefault="00FF71FF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PG.SA-1343-22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34AFDA27" w:rsidR="00476AC6" w:rsidRPr="00FF71FF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71FF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FF71FF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C6F42" w:rsidRPr="00FF71FF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FF71FF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F71FF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</w:t>
            </w:r>
            <w:r w:rsidR="00FF71FF" w:rsidRPr="00FF71FF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de </w:t>
            </w:r>
            <w:r w:rsidR="00FF71FF" w:rsidRPr="00FF71FF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Necochea, con destino a </w:t>
            </w:r>
            <w:r w:rsidR="003B4791">
              <w:rPr>
                <w:rFonts w:ascii="Arial" w:hAnsi="Arial" w:cs="Arial"/>
                <w:sz w:val="22"/>
                <w:szCs w:val="22"/>
                <w:lang w:val="es-MX" w:eastAsia="zh-CN"/>
              </w:rPr>
              <w:t>Dependencias del Ministerio Público</w:t>
            </w:r>
            <w:r w:rsidR="00FF71FF" w:rsidRPr="00FF71FF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del Departamento Judicial Necochea. </w:t>
            </w:r>
            <w:r w:rsidR="008501A8" w:rsidRPr="00FF71FF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C03FE47" w:rsidR="0057417D" w:rsidRPr="00FF71FF" w:rsidRDefault="00FF71FF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FF71FF">
              <w:rPr>
                <w:bCs/>
                <w:sz w:val="22"/>
                <w:szCs w:val="19"/>
                <w:lang w:val="es-AR"/>
              </w:rPr>
              <w:t>Delegación de Administración del Departamento Judicial Necochea. Diag. San Martín N° 1141 de la ciudad de Necochea</w:t>
            </w:r>
            <w:r w:rsidRPr="00FF71FF">
              <w:rPr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B27708B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1</w:t>
            </w:r>
            <w:r w:rsidR="00CF1C46">
              <w:rPr>
                <w:rFonts w:eastAsia="Arial"/>
                <w:b/>
                <w:bCs/>
                <w:sz w:val="20"/>
                <w:szCs w:val="20"/>
              </w:rPr>
              <w:t>1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71BEEE46" w14:textId="77777777" w:rsidR="00E178D5" w:rsidRPr="00FF71FF" w:rsidRDefault="00FF71FF" w:rsidP="00FF71FF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FF71FF">
              <w:rPr>
                <w:bCs/>
                <w:sz w:val="22"/>
                <w:szCs w:val="19"/>
                <w:lang w:val="es-AR"/>
              </w:rPr>
              <w:t>Delegación de Administración del Departamento Judicial Necochea. Diag. San Martín N° 1141 de la ciudad de Necochea</w:t>
            </w:r>
            <w:r w:rsidRPr="00FF71FF">
              <w:rPr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545C3DE2" w:rsidR="00FF71FF" w:rsidRPr="006529D8" w:rsidRDefault="00FF71FF" w:rsidP="00FF71FF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74C49D9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1</w:t>
            </w:r>
            <w:r w:rsidR="00CF1C46">
              <w:rPr>
                <w:rFonts w:eastAsia="Arial"/>
                <w:b/>
                <w:bCs/>
                <w:sz w:val="20"/>
                <w:szCs w:val="20"/>
              </w:rPr>
              <w:t>1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6432D4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689B7A2" w:rsidR="007F0F20" w:rsidRPr="006529D8" w:rsidRDefault="00FF71F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BDD6B46" w:rsidR="007F0F20" w:rsidRPr="006529D8" w:rsidRDefault="007F0F2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 xml:space="preserve"> </w:t>
            </w:r>
            <w:r w:rsidR="00FF71FF"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E56D032" w:rsidR="007F0F20" w:rsidRPr="006529D8" w:rsidRDefault="00FF71FF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PG.SA-1343-22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PESOS…………….………………………………………………………….…………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r w:rsidR="002B20A9" w:rsidRPr="006529D8">
              <w:t>……</w:t>
            </w:r>
            <w:r w:rsidR="006529D8">
              <w:t>.</w:t>
            </w:r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B4791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432D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CF1C46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1202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12</cp:revision>
  <cp:lastPrinted>2025-08-07T14:22:00Z</cp:lastPrinted>
  <dcterms:created xsi:type="dcterms:W3CDTF">2025-03-27T14:13:00Z</dcterms:created>
  <dcterms:modified xsi:type="dcterms:W3CDTF">2025-08-07T14:34:00Z</dcterms:modified>
</cp:coreProperties>
</file>