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559"/>
        <w:gridCol w:w="1286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65F16067" w:rsidR="00FE4D00" w:rsidRPr="006529D8" w:rsidRDefault="0063038B" w:rsidP="0063038B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 xml:space="preserve"> </w:t>
            </w:r>
            <w:r w:rsidR="00FE4D00"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348983E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63038B">
              <w:rPr>
                <w:b/>
                <w:bCs/>
                <w:sz w:val="22"/>
                <w:szCs w:val="22"/>
              </w:rPr>
              <w:t>63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00CC2BB3" w:rsidR="00C23023" w:rsidRPr="006529D8" w:rsidRDefault="0063038B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PG.SA-1189-25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4D7B1AB2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 xml:space="preserve">Locación de 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>inmueble</w:t>
            </w:r>
            <w:r w:rsidR="0063038B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63038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Trenque Lauquen,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con destino </w:t>
            </w:r>
            <w:r w:rsidR="0063038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dependencias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Departamento Judicial</w:t>
            </w:r>
            <w:r w:rsidR="0063038B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 Trenque Lauquen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755AE5">
        <w:trPr>
          <w:trHeight w:val="2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755AE5">
        <w:trPr>
          <w:cantSplit/>
          <w:trHeight w:val="1014"/>
        </w:trPr>
        <w:tc>
          <w:tcPr>
            <w:tcW w:w="5387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F92445" w14:textId="77777777" w:rsidR="0063038B" w:rsidRDefault="0063038B" w:rsidP="0063038B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</w:p>
          <w:p w14:paraId="6F1D1DD4" w14:textId="4B0E2DA0" w:rsidR="0063038B" w:rsidRDefault="0063038B" w:rsidP="0063038B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>
              <w:rPr>
                <w:bCs/>
                <w:sz w:val="22"/>
                <w:szCs w:val="19"/>
                <w:lang w:val="es-AR"/>
              </w:rPr>
              <w:t>Trenque Lauquen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Pr="0063038B">
              <w:rPr>
                <w:bCs/>
                <w:sz w:val="22"/>
                <w:szCs w:val="19"/>
                <w:lang w:val="es-AR"/>
              </w:rPr>
              <w:t xml:space="preserve">Uruguay </w:t>
            </w:r>
            <w:proofErr w:type="spellStart"/>
            <w:r w:rsidRPr="0063038B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63038B">
              <w:rPr>
                <w:bCs/>
                <w:sz w:val="22"/>
                <w:szCs w:val="19"/>
                <w:lang w:val="es-AR"/>
              </w:rPr>
              <w:t xml:space="preserve"> 375 de la ciudad de Trenque Lauquen – </w:t>
            </w:r>
            <w:proofErr w:type="spellStart"/>
            <w:r w:rsidRPr="0063038B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Pr="0063038B">
              <w:rPr>
                <w:bCs/>
                <w:sz w:val="22"/>
                <w:szCs w:val="19"/>
                <w:lang w:val="es-AR"/>
              </w:rPr>
              <w:t xml:space="preserve"> de Buenos Aires</w:t>
            </w:r>
            <w:r>
              <w:rPr>
                <w:bCs/>
                <w:sz w:val="22"/>
                <w:szCs w:val="19"/>
                <w:lang w:val="es-AR"/>
              </w:rPr>
              <w:t>.</w:t>
            </w:r>
          </w:p>
          <w:p w14:paraId="35AD0C8E" w14:textId="531887C3" w:rsidR="0057417D" w:rsidRPr="0063038B" w:rsidRDefault="0057417D" w:rsidP="0063038B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  <w:lang w:val="es-AR"/>
              </w:rPr>
            </w:pPr>
          </w:p>
        </w:tc>
        <w:tc>
          <w:tcPr>
            <w:tcW w:w="411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3992E4E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55AE5">
              <w:rPr>
                <w:rFonts w:eastAsia="Arial"/>
                <w:b/>
                <w:bCs/>
                <w:sz w:val="20"/>
                <w:szCs w:val="20"/>
              </w:rPr>
              <w:t>14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755AE5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proofErr w:type="gramEnd"/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55AE5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755AE5">
        <w:trPr>
          <w:trHeight w:val="2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755AE5">
        <w:trPr>
          <w:cantSplit/>
          <w:trHeight w:val="342"/>
        </w:trPr>
        <w:tc>
          <w:tcPr>
            <w:tcW w:w="5387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718CE6FE" w14:textId="77777777" w:rsidR="00E178D5" w:rsidRDefault="00E178D5" w:rsidP="0063038B">
            <w:pPr>
              <w:snapToGrid w:val="0"/>
              <w:ind w:left="57" w:right="57"/>
              <w:jc w:val="center"/>
              <w:rPr>
                <w:bCs/>
                <w:sz w:val="22"/>
                <w:szCs w:val="19"/>
                <w:lang w:val="es-AR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</w:t>
            </w:r>
            <w:r w:rsidR="0063038B">
              <w:rPr>
                <w:bCs/>
                <w:sz w:val="22"/>
                <w:szCs w:val="19"/>
                <w:lang w:val="es-AR"/>
              </w:rPr>
              <w:t>Trenque Lauquen</w:t>
            </w:r>
            <w:r w:rsidRPr="006529D8">
              <w:rPr>
                <w:bCs/>
                <w:sz w:val="22"/>
                <w:szCs w:val="19"/>
                <w:lang w:val="es-AR"/>
              </w:rPr>
              <w:t xml:space="preserve">. Calle </w:t>
            </w:r>
            <w:r w:rsidR="0063038B" w:rsidRPr="0063038B">
              <w:rPr>
                <w:bCs/>
                <w:sz w:val="22"/>
                <w:szCs w:val="19"/>
                <w:lang w:val="es-AR"/>
              </w:rPr>
              <w:t xml:space="preserve">Uruguay </w:t>
            </w:r>
            <w:proofErr w:type="spellStart"/>
            <w:r w:rsidR="0063038B" w:rsidRPr="0063038B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63038B" w:rsidRPr="0063038B">
              <w:rPr>
                <w:bCs/>
                <w:sz w:val="22"/>
                <w:szCs w:val="19"/>
                <w:lang w:val="es-AR"/>
              </w:rPr>
              <w:t xml:space="preserve"> 375 de la ciudad de Trenque Lauquen – </w:t>
            </w:r>
            <w:proofErr w:type="spellStart"/>
            <w:r w:rsidR="0063038B" w:rsidRPr="0063038B">
              <w:rPr>
                <w:bCs/>
                <w:sz w:val="22"/>
                <w:szCs w:val="19"/>
                <w:lang w:val="es-AR"/>
              </w:rPr>
              <w:t>Pcia</w:t>
            </w:r>
            <w:proofErr w:type="spellEnd"/>
            <w:r w:rsidR="0063038B" w:rsidRPr="0063038B">
              <w:rPr>
                <w:bCs/>
                <w:sz w:val="22"/>
                <w:szCs w:val="19"/>
                <w:lang w:val="es-AR"/>
              </w:rPr>
              <w:t xml:space="preserve"> de Buenos Aires</w:t>
            </w:r>
            <w:r w:rsidR="0063038B">
              <w:rPr>
                <w:bCs/>
                <w:sz w:val="22"/>
                <w:szCs w:val="19"/>
                <w:lang w:val="es-AR"/>
              </w:rPr>
              <w:t>.</w:t>
            </w:r>
          </w:p>
          <w:p w14:paraId="32958D98" w14:textId="19E4974B" w:rsidR="0063038B" w:rsidRPr="006529D8" w:rsidRDefault="0063038B" w:rsidP="0063038B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73F24EDE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755AE5">
              <w:rPr>
                <w:rFonts w:eastAsia="Arial"/>
                <w:b/>
                <w:bCs/>
                <w:sz w:val="20"/>
                <w:szCs w:val="20"/>
              </w:rPr>
              <w:t>14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proofErr w:type="gramStart"/>
            <w:r w:rsidR="00755AE5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proofErr w:type="gramEnd"/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755AE5">
              <w:rPr>
                <w:rFonts w:eastAsia="Arial"/>
                <w:b/>
                <w:bCs/>
                <w:sz w:val="20"/>
                <w:szCs w:val="20"/>
              </w:rPr>
              <w:t xml:space="preserve">10:00 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13E4A27B" w:rsidR="007F0F20" w:rsidRPr="006529D8" w:rsidRDefault="0063038B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63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10CC2857" w:rsidR="007F0F20" w:rsidRPr="006529D8" w:rsidRDefault="007F0F20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 xml:space="preserve"> </w:t>
            </w:r>
            <w:r w:rsidR="0063038B">
              <w:rPr>
                <w:b/>
                <w:sz w:val="22"/>
                <w:szCs w:val="22"/>
              </w:rPr>
              <w:t>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791CA9DC" w:rsidR="007F0F20" w:rsidRPr="006529D8" w:rsidRDefault="0063038B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PG.SA-1189-25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3EC24C9E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38B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55AE5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1204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Maria Belen Cimalando</cp:lastModifiedBy>
  <cp:revision>8</cp:revision>
  <cp:lastPrinted>2025-07-24T13:39:00Z</cp:lastPrinted>
  <dcterms:created xsi:type="dcterms:W3CDTF">2025-03-27T14:13:00Z</dcterms:created>
  <dcterms:modified xsi:type="dcterms:W3CDTF">2025-07-24T13:39:00Z</dcterms:modified>
</cp:coreProperties>
</file>