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6529D8" w:rsidRDefault="001C2E38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6529D8" w:rsidRDefault="001C2E38" w:rsidP="008962E7">
            <w:pPr>
              <w:snapToGrid w:val="0"/>
              <w:ind w:left="-3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6529D8" w:rsidRDefault="001C2E38" w:rsidP="008962E7">
            <w:pPr>
              <w:ind w:left="57" w:right="57"/>
              <w:jc w:val="center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6529D8" w:rsidRDefault="00246D88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6529D8" w:rsidRDefault="001C2E38" w:rsidP="00772544">
            <w:pPr>
              <w:snapToGrid w:val="0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 xml:space="preserve">Procedimiento </w:t>
            </w:r>
            <w:r w:rsidR="00772544" w:rsidRPr="006529D8">
              <w:rPr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5022D270" w:rsidR="00FE4D00" w:rsidRPr="006529D8" w:rsidRDefault="00FE4D00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0D531EA3" w:rsidR="00FE4D00" w:rsidRPr="006529D8" w:rsidRDefault="00FE4D00" w:rsidP="00FE4D00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6529D8">
              <w:rPr>
                <w:b/>
                <w:bCs/>
                <w:sz w:val="22"/>
                <w:szCs w:val="22"/>
              </w:rPr>
              <w:t>Nº</w:t>
            </w:r>
            <w:proofErr w:type="spellEnd"/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="00942F2B">
              <w:rPr>
                <w:b/>
                <w:bCs/>
                <w:sz w:val="22"/>
                <w:szCs w:val="22"/>
              </w:rPr>
              <w:t>55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4E9A5952" w:rsidR="00FE4D00" w:rsidRPr="006529D8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Ejercicio: </w:t>
            </w:r>
            <w:r w:rsidR="006D28B4" w:rsidRPr="006529D8">
              <w:rPr>
                <w:b/>
                <w:bCs/>
                <w:sz w:val="22"/>
                <w:szCs w:val="22"/>
              </w:rPr>
              <w:t>202</w:t>
            </w:r>
            <w:r w:rsidR="00F72588" w:rsidRPr="006529D8">
              <w:rPr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6529D8" w:rsidRDefault="00531214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76E1D12E" w:rsidR="00531214" w:rsidRPr="006529D8" w:rsidRDefault="00F0697E" w:rsidP="006529D8">
            <w:pPr>
              <w:pStyle w:val="xl28"/>
              <w:snapToGrid w:val="0"/>
              <w:spacing w:before="0" w:after="0"/>
              <w:ind w:left="17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Art. 18 inc. 2, apartado L</w:t>
            </w:r>
            <w:r w:rsidR="00945693" w:rsidRPr="006529D8">
              <w:rPr>
                <w:rFonts w:eastAsia="Arial"/>
                <w:sz w:val="22"/>
                <w:szCs w:val="22"/>
              </w:rPr>
              <w:t>) de la Ley 13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  <w:r w:rsidR="00945693" w:rsidRPr="006529D8">
              <w:rPr>
                <w:rFonts w:eastAsia="Arial"/>
                <w:sz w:val="22"/>
                <w:szCs w:val="22"/>
              </w:rPr>
              <w:t>981</w:t>
            </w:r>
            <w:r w:rsidRPr="006529D8">
              <w:rPr>
                <w:rFonts w:eastAsia="Arial"/>
                <w:sz w:val="22"/>
                <w:szCs w:val="22"/>
              </w:rPr>
              <w:t xml:space="preserve"> Reglamentada</w:t>
            </w:r>
            <w:r w:rsidR="00945693" w:rsidRPr="006529D8">
              <w:rPr>
                <w:rFonts w:eastAsia="Arial"/>
                <w:sz w:val="22"/>
                <w:szCs w:val="22"/>
              </w:rPr>
              <w:t xml:space="preserve"> por </w:t>
            </w:r>
            <w:proofErr w:type="spellStart"/>
            <w:r w:rsidR="00945693" w:rsidRPr="006529D8">
              <w:rPr>
                <w:rFonts w:eastAsia="Arial"/>
                <w:sz w:val="22"/>
                <w:szCs w:val="22"/>
              </w:rPr>
              <w:t>Dec</w:t>
            </w:r>
            <w:proofErr w:type="spellEnd"/>
            <w:r w:rsidR="00945693" w:rsidRPr="006529D8">
              <w:rPr>
                <w:rFonts w:eastAsia="Arial"/>
                <w:sz w:val="22"/>
                <w:szCs w:val="22"/>
              </w:rPr>
              <w:t xml:space="preserve">. </w:t>
            </w:r>
            <w:proofErr w:type="spellStart"/>
            <w:r w:rsidRPr="006529D8">
              <w:rPr>
                <w:rFonts w:eastAsia="Arial"/>
                <w:sz w:val="22"/>
                <w:szCs w:val="22"/>
              </w:rPr>
              <w:t>N°</w:t>
            </w:r>
            <w:proofErr w:type="spellEnd"/>
            <w:r w:rsidRPr="006529D8">
              <w:rPr>
                <w:rFonts w:eastAsia="Arial"/>
                <w:sz w:val="22"/>
                <w:szCs w:val="22"/>
              </w:rPr>
              <w:t xml:space="preserve"> 59/19</w:t>
            </w:r>
            <w:r w:rsidR="00582749" w:rsidRPr="006529D8">
              <w:rPr>
                <w:rFonts w:eastAsia="Arial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6529D8" w:rsidRDefault="001C2E38">
            <w:pPr>
              <w:snapToGrid w:val="0"/>
              <w:rPr>
                <w:rFonts w:eastAsia="Arial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Pr="006529D8">
              <w:rPr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6529D8">
              <w:rPr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378E8E83" w:rsidR="00C23023" w:rsidRPr="006529D8" w:rsidRDefault="00942F2B" w:rsidP="006942C8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PG.SA-1082-25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6529D8" w:rsidRDefault="00FE4D00">
            <w:pPr>
              <w:snapToGrid w:val="0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6529D8" w:rsidRDefault="001C2E38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6529D8" w:rsidRDefault="00290A44" w:rsidP="000A7E02">
            <w:pPr>
              <w:pStyle w:val="Default"/>
              <w:ind w:right="132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6E3E9338" w14:textId="2F9FBA56" w:rsidR="00476AC6" w:rsidRPr="006529D8" w:rsidRDefault="00362139" w:rsidP="006529D8">
            <w:pPr>
              <w:pStyle w:val="Default"/>
              <w:ind w:left="135" w:right="13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529D8">
              <w:rPr>
                <w:rFonts w:ascii="Arial" w:hAnsi="Arial" w:cs="Arial"/>
                <w:color w:val="auto"/>
                <w:sz w:val="22"/>
                <w:szCs w:val="22"/>
              </w:rPr>
              <w:t>Locación d</w:t>
            </w:r>
            <w:r w:rsidR="00942F2B">
              <w:rPr>
                <w:rFonts w:ascii="Arial" w:hAnsi="Arial" w:cs="Arial"/>
                <w:color w:val="auto"/>
                <w:sz w:val="22"/>
                <w:szCs w:val="22"/>
              </w:rPr>
              <w:t>e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inmueble</w:t>
            </w:r>
            <w:r w:rsidR="00942F2B">
              <w:rPr>
                <w:rFonts w:ascii="Arial" w:hAnsi="Arial" w:cs="Arial"/>
                <w:sz w:val="22"/>
                <w:szCs w:val="22"/>
                <w:lang w:val="es-MX" w:eastAsia="zh-CN"/>
              </w:rPr>
              <w:t>s</w:t>
            </w:r>
            <w:r w:rsidR="0024241C" w:rsidRPr="006529D8">
              <w:rPr>
                <w:rFonts w:ascii="Arial" w:hAnsi="Arial" w:cs="Arial"/>
                <w:sz w:val="22"/>
                <w:szCs w:val="22"/>
                <w:lang w:val="es-MX" w:eastAsia="zh-CN"/>
              </w:rPr>
              <w:t xml:space="preserve"> para su locación 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E178D5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>La Plata</w:t>
            </w:r>
            <w:r w:rsidR="006942C8" w:rsidRPr="006529D8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, con destino </w:t>
            </w:r>
            <w:r w:rsidR="00942F2B">
              <w:rPr>
                <w:rFonts w:ascii="Arial" w:hAnsi="Arial" w:cs="Arial"/>
                <w:color w:val="auto"/>
                <w:sz w:val="22"/>
                <w:szCs w:val="22"/>
                <w:lang w:val="es-MX" w:eastAsia="zh-CN"/>
              </w:rPr>
              <w:t xml:space="preserve">dependencias </w:t>
            </w:r>
            <w:r w:rsidR="00E178D5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del </w:t>
            </w:r>
            <w:r w:rsidR="006942C8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 xml:space="preserve">Departamento Judicial </w:t>
            </w:r>
            <w:r w:rsidR="00E178D5" w:rsidRPr="006529D8">
              <w:rPr>
                <w:rFonts w:ascii="Arial" w:eastAsia="SimSun" w:hAnsi="Arial" w:cs="Arial"/>
                <w:color w:val="auto"/>
                <w:kern w:val="2"/>
                <w:sz w:val="22"/>
                <w:szCs w:val="22"/>
                <w:lang w:eastAsia="zh-CN" w:bidi="hi-IN"/>
              </w:rPr>
              <w:t>La Plata</w:t>
            </w:r>
            <w:r w:rsidR="00524B6C" w:rsidRPr="006529D8">
              <w:rPr>
                <w:rFonts w:ascii="Arial" w:hAnsi="Arial" w:cs="Arial"/>
                <w:sz w:val="22"/>
                <w:szCs w:val="22"/>
                <w:lang w:val="es-MX"/>
              </w:rPr>
              <w:t>.</w:t>
            </w:r>
            <w:r w:rsidR="008501A8" w:rsidRPr="006529D8">
              <w:rPr>
                <w:rFonts w:ascii="Arial" w:hAnsi="Arial" w:cs="Arial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6529D8" w:rsidRDefault="00290A44" w:rsidP="000644A7">
            <w:pPr>
              <w:pStyle w:val="Default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6529D8" w:rsidRDefault="00FE4D00" w:rsidP="00914F37">
            <w:pPr>
              <w:snapToGrid w:val="0"/>
              <w:rPr>
                <w:sz w:val="16"/>
                <w:szCs w:val="16"/>
              </w:rPr>
            </w:pPr>
            <w:r w:rsidRPr="006529D8">
              <w:rPr>
                <w:sz w:val="16"/>
                <w:szCs w:val="16"/>
              </w:rPr>
              <w:t> </w:t>
            </w:r>
          </w:p>
          <w:p w14:paraId="0CE1CCCE" w14:textId="77777777" w:rsidR="0066385F" w:rsidRPr="006529D8" w:rsidRDefault="00FE4D00" w:rsidP="006529D8">
            <w:pPr>
              <w:snapToGrid w:val="0"/>
              <w:ind w:left="13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529D8" w:rsidRDefault="00914F37" w:rsidP="00914F37">
            <w:pPr>
              <w:snapToGrid w:val="0"/>
              <w:rPr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2799A405" w:rsidR="0057417D" w:rsidRPr="006529D8" w:rsidRDefault="00524B6C" w:rsidP="00C437F9">
            <w:pPr>
              <w:snapToGrid w:val="0"/>
              <w:ind w:left="57" w:right="57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bCs/>
                <w:sz w:val="22"/>
                <w:szCs w:val="19"/>
                <w:lang w:val="es-AR"/>
              </w:rPr>
              <w:t>D</w:t>
            </w:r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E178D5" w:rsidRPr="006529D8">
              <w:rPr>
                <w:bCs/>
                <w:sz w:val="22"/>
                <w:szCs w:val="19"/>
                <w:lang w:val="es-AR"/>
              </w:rPr>
              <w:t>La</w:t>
            </w:r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 Plata. Calle </w:t>
            </w:r>
            <w:r w:rsidR="00E178D5" w:rsidRPr="006529D8">
              <w:rPr>
                <w:bCs/>
                <w:sz w:val="22"/>
                <w:szCs w:val="19"/>
                <w:lang w:val="es-AR"/>
              </w:rPr>
              <w:t>55</w:t>
            </w:r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 </w:t>
            </w:r>
            <w:proofErr w:type="spellStart"/>
            <w:r w:rsidR="00C437F9" w:rsidRPr="006529D8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 </w:t>
            </w:r>
            <w:r w:rsidR="00E178D5" w:rsidRPr="006529D8">
              <w:rPr>
                <w:bCs/>
                <w:sz w:val="22"/>
                <w:szCs w:val="19"/>
                <w:lang w:val="es-AR"/>
              </w:rPr>
              <w:t>584/586</w:t>
            </w:r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 de la ciudad de </w:t>
            </w:r>
            <w:r w:rsidR="00E178D5" w:rsidRPr="006529D8">
              <w:rPr>
                <w:bCs/>
                <w:sz w:val="22"/>
                <w:szCs w:val="19"/>
                <w:lang w:val="es-AR"/>
              </w:rPr>
              <w:t>La</w:t>
            </w:r>
            <w:r w:rsidR="00C437F9" w:rsidRPr="006529D8">
              <w:rPr>
                <w:bCs/>
                <w:sz w:val="22"/>
                <w:szCs w:val="19"/>
                <w:lang w:val="es-AR"/>
              </w:rPr>
              <w:t xml:space="preserve"> Plata</w:t>
            </w:r>
            <w:r w:rsidRPr="006529D8">
              <w:rPr>
                <w:bCs/>
                <w:sz w:val="22"/>
                <w:szCs w:val="19"/>
              </w:rPr>
              <w:t xml:space="preserve"> – </w:t>
            </w:r>
            <w:proofErr w:type="spellStart"/>
            <w:r w:rsidR="00C437F9" w:rsidRPr="006529D8">
              <w:rPr>
                <w:bCs/>
                <w:sz w:val="22"/>
                <w:szCs w:val="19"/>
              </w:rPr>
              <w:t>Pcia</w:t>
            </w:r>
            <w:proofErr w:type="spellEnd"/>
            <w:r w:rsidR="00C437F9" w:rsidRPr="006529D8">
              <w:rPr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738EDBEA" w:rsidR="004843C4" w:rsidRPr="006529D8" w:rsidRDefault="0057417D" w:rsidP="00524B6C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>Hasta el</w:t>
            </w:r>
            <w:r w:rsidR="008501A8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061D4B">
              <w:rPr>
                <w:rFonts w:eastAsia="Arial"/>
                <w:b/>
                <w:bCs/>
                <w:sz w:val="20"/>
                <w:szCs w:val="20"/>
              </w:rPr>
              <w:t>20</w:t>
            </w:r>
            <w:r w:rsidR="007A5948"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061D4B">
              <w:rPr>
                <w:rFonts w:eastAsia="Arial"/>
                <w:b/>
                <w:bCs/>
                <w:sz w:val="20"/>
                <w:szCs w:val="20"/>
              </w:rPr>
              <w:t>agosto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de</w:t>
            </w:r>
            <w:r w:rsidR="00F67169" w:rsidRPr="006529D8">
              <w:rPr>
                <w:rFonts w:eastAsia="Arial"/>
                <w:b/>
                <w:bCs/>
                <w:sz w:val="20"/>
                <w:szCs w:val="20"/>
              </w:rPr>
              <w:t xml:space="preserve">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="00151F12"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B5F44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061D4B">
              <w:rPr>
                <w:rFonts w:eastAsia="Arial"/>
                <w:b/>
                <w:bCs/>
                <w:sz w:val="20"/>
                <w:szCs w:val="20"/>
              </w:rPr>
              <w:t>11</w:t>
            </w:r>
            <w:r w:rsidR="00653815"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6529D8">
        <w:trPr>
          <w:trHeight w:val="24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6529D8" w:rsidRDefault="001C2E38" w:rsidP="00CD47D2">
            <w:pPr>
              <w:rPr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6529D8" w:rsidRDefault="00FE4D00" w:rsidP="006529D8">
            <w:pPr>
              <w:snapToGrid w:val="0"/>
              <w:ind w:left="135" w:right="57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Pr="006529D8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6529D8" w:rsidRDefault="001C2E3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6529D8">
              <w:rPr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Pr="006529D8" w:rsidRDefault="00290A44" w:rsidP="00524B6C">
            <w:pPr>
              <w:snapToGrid w:val="0"/>
              <w:ind w:left="57" w:right="57"/>
              <w:rPr>
                <w:bCs/>
                <w:sz w:val="22"/>
                <w:szCs w:val="19"/>
                <w:lang w:val="es-AR"/>
              </w:rPr>
            </w:pPr>
          </w:p>
          <w:p w14:paraId="5D246320" w14:textId="77777777" w:rsidR="00C437F9" w:rsidRPr="006529D8" w:rsidRDefault="00E178D5" w:rsidP="00524B6C">
            <w:pPr>
              <w:snapToGrid w:val="0"/>
              <w:ind w:left="57" w:right="57"/>
              <w:rPr>
                <w:bCs/>
                <w:sz w:val="22"/>
                <w:szCs w:val="19"/>
              </w:rPr>
            </w:pPr>
            <w:r w:rsidRPr="006529D8">
              <w:rPr>
                <w:bCs/>
                <w:sz w:val="22"/>
                <w:szCs w:val="19"/>
                <w:lang w:val="es-AR"/>
              </w:rPr>
              <w:t xml:space="preserve">Delegación de Administración del Departamento Judicial La Plata. Calle 55 </w:t>
            </w:r>
            <w:proofErr w:type="spellStart"/>
            <w:r w:rsidRPr="006529D8">
              <w:rPr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6529D8">
              <w:rPr>
                <w:bCs/>
                <w:sz w:val="22"/>
                <w:szCs w:val="19"/>
                <w:lang w:val="es-AR"/>
              </w:rPr>
              <w:t xml:space="preserve"> 584/586 de la ciudad de La Plata</w:t>
            </w:r>
            <w:r w:rsidRPr="006529D8">
              <w:rPr>
                <w:bCs/>
                <w:sz w:val="22"/>
                <w:szCs w:val="19"/>
              </w:rPr>
              <w:t xml:space="preserve"> – </w:t>
            </w:r>
            <w:proofErr w:type="spellStart"/>
            <w:r w:rsidRPr="006529D8">
              <w:rPr>
                <w:bCs/>
                <w:sz w:val="22"/>
                <w:szCs w:val="19"/>
              </w:rPr>
              <w:t>Pcia</w:t>
            </w:r>
            <w:proofErr w:type="spellEnd"/>
            <w:r w:rsidRPr="006529D8">
              <w:rPr>
                <w:bCs/>
                <w:sz w:val="22"/>
                <w:szCs w:val="19"/>
              </w:rPr>
              <w:t xml:space="preserve"> de Buenos Aires.</w:t>
            </w:r>
          </w:p>
          <w:p w14:paraId="32958D98" w14:textId="68D20C07" w:rsidR="00E178D5" w:rsidRPr="006529D8" w:rsidRDefault="00E178D5" w:rsidP="00524B6C">
            <w:pPr>
              <w:snapToGrid w:val="0"/>
              <w:ind w:left="57" w:right="57"/>
              <w:rPr>
                <w:rFonts w:eastAsia="Arial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29E78CB6" w:rsidR="00524B6C" w:rsidRPr="006529D8" w:rsidRDefault="00524B6C" w:rsidP="00524B6C">
            <w:pPr>
              <w:snapToGrid w:val="0"/>
              <w:jc w:val="center"/>
              <w:rPr>
                <w:rFonts w:eastAsia="Arial"/>
                <w:bCs/>
                <w:sz w:val="20"/>
                <w:szCs w:val="20"/>
              </w:rPr>
            </w:pP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El </w:t>
            </w:r>
            <w:r w:rsidR="00061D4B">
              <w:rPr>
                <w:rFonts w:eastAsia="Arial"/>
                <w:b/>
                <w:bCs/>
                <w:sz w:val="20"/>
                <w:szCs w:val="20"/>
              </w:rPr>
              <w:t>20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</w:t>
            </w:r>
            <w:r w:rsidR="00061D4B">
              <w:rPr>
                <w:rFonts w:eastAsia="Arial"/>
                <w:b/>
                <w:bCs/>
                <w:sz w:val="20"/>
                <w:szCs w:val="20"/>
              </w:rPr>
              <w:t>agosto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de 202</w:t>
            </w:r>
            <w:r w:rsidR="003B1055" w:rsidRPr="006529D8">
              <w:rPr>
                <w:rFonts w:eastAsia="Arial"/>
                <w:b/>
                <w:bCs/>
                <w:sz w:val="20"/>
                <w:szCs w:val="20"/>
              </w:rPr>
              <w:t>5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 xml:space="preserve"> a las</w:t>
            </w:r>
            <w:r w:rsidR="00167526" w:rsidRPr="006529D8"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 w:rsidR="00061D4B">
              <w:rPr>
                <w:rFonts w:eastAsia="Arial"/>
                <w:b/>
                <w:bCs/>
                <w:sz w:val="20"/>
                <w:szCs w:val="20"/>
              </w:rPr>
              <w:t>11</w:t>
            </w:r>
            <w:r w:rsidRPr="006529D8">
              <w:rPr>
                <w:rFonts w:eastAsia="Arial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3EB76EFE" w:rsidR="00524B6C" w:rsidRPr="006529D8" w:rsidRDefault="00524B6C" w:rsidP="006529D8">
            <w:pPr>
              <w:snapToGrid w:val="0"/>
              <w:ind w:left="135"/>
              <w:rPr>
                <w:rFonts w:eastAsia="Arial"/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6529D8" w:rsidRDefault="00524B6C" w:rsidP="006529D8">
            <w:pPr>
              <w:snapToGrid w:val="0"/>
              <w:ind w:left="141"/>
              <w:rPr>
                <w:b/>
                <w:bCs/>
                <w:sz w:val="20"/>
                <w:szCs w:val="20"/>
                <w:u w:val="single"/>
              </w:rPr>
            </w:pPr>
            <w:r w:rsidRPr="006529D8">
              <w:rPr>
                <w:rFonts w:eastAsia="Arial"/>
                <w:sz w:val="20"/>
                <w:szCs w:val="20"/>
              </w:rPr>
              <w:t xml:space="preserve"> </w:t>
            </w:r>
            <w:r w:rsidRPr="006529D8">
              <w:rPr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Pr="006529D8" w:rsidRDefault="00FE4D00" w:rsidP="006529D8">
            <w:pPr>
              <w:snapToGrid w:val="0"/>
              <w:spacing w:after="240"/>
              <w:ind w:left="135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Pr="006529D8" w:rsidRDefault="00FE4D00" w:rsidP="006529D8">
            <w:pPr>
              <w:spacing w:after="240"/>
              <w:ind w:left="135" w:right="132"/>
              <w:jc w:val="both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 w:rsidRPr="006529D8">
              <w:rPr>
                <w:sz w:val="18"/>
                <w:szCs w:val="18"/>
              </w:rPr>
              <w:t>,</w:t>
            </w:r>
            <w:r w:rsidRPr="006529D8">
              <w:rPr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6529D8">
              <w:rPr>
                <w:sz w:val="18"/>
                <w:szCs w:val="18"/>
              </w:rPr>
              <w:t>N°</w:t>
            </w:r>
            <w:proofErr w:type="spellEnd"/>
            <w:r w:rsidRPr="006529D8">
              <w:rPr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952A8" w:rsidRPr="006529D8" w:rsidRDefault="00FE4D00" w:rsidP="006529D8">
            <w:pPr>
              <w:snapToGrid w:val="0"/>
              <w:ind w:left="135"/>
              <w:rPr>
                <w:sz w:val="18"/>
                <w:szCs w:val="18"/>
              </w:rPr>
            </w:pPr>
            <w:r w:rsidRPr="006529D8">
              <w:rPr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Pr="006529D8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6529D8" w:rsidRDefault="00690143" w:rsidP="006A2C15">
            <w:pPr>
              <w:snapToGrid w:val="0"/>
              <w:rPr>
                <w:u w:val="single"/>
              </w:rPr>
            </w:pPr>
            <w:r w:rsidRPr="006529D8">
              <w:rPr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6529D8" w:rsidRDefault="00690143" w:rsidP="00690143">
                                  <w:pPr>
                                    <w:ind w:left="284"/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6529D8" w:rsidRDefault="00690143" w:rsidP="00690143">
                            <w:pPr>
                              <w:ind w:left="284"/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6529D8" w:rsidRDefault="00AA02A0" w:rsidP="000A7E02">
            <w:pPr>
              <w:ind w:left="142"/>
            </w:pPr>
          </w:p>
          <w:p w14:paraId="43BF8159" w14:textId="77777777" w:rsidR="00AA02A0" w:rsidRPr="006529D8" w:rsidRDefault="00AA02A0" w:rsidP="006A2C15"/>
          <w:p w14:paraId="24D211AB" w14:textId="77777777" w:rsidR="00AA02A0" w:rsidRPr="006529D8" w:rsidRDefault="00AA02A0" w:rsidP="006A2C15"/>
          <w:p w14:paraId="29FC9AE6" w14:textId="77777777" w:rsidR="00AA02A0" w:rsidRPr="006529D8" w:rsidRDefault="00AA02A0" w:rsidP="006A2C15"/>
          <w:p w14:paraId="5ACF31DC" w14:textId="77777777" w:rsidR="00AA02A0" w:rsidRPr="006529D8" w:rsidRDefault="00AA02A0" w:rsidP="006A2C15"/>
          <w:p w14:paraId="59B8A9A0" w14:textId="77777777" w:rsidR="00AA02A0" w:rsidRPr="006529D8" w:rsidRDefault="00AA02A0" w:rsidP="006A2C15"/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529D8" w:rsidRDefault="005952A8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D</w:t>
            </w:r>
            <w:r w:rsidR="00334D3C"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246D88" w:rsidRPr="006529D8">
              <w:rPr>
                <w:bCs/>
                <w:sz w:val="22"/>
                <w:szCs w:val="22"/>
              </w:rPr>
              <w:t>:</w:t>
            </w:r>
          </w:p>
          <w:p w14:paraId="132EF559" w14:textId="75A56F9B" w:rsidR="00246D88" w:rsidRPr="006529D8" w:rsidRDefault="006C772A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246D88" w:rsidRPr="006529D8">
              <w:rPr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6529D8" w:rsidRDefault="00732F51" w:rsidP="006A2C15">
            <w:pPr>
              <w:snapToGrid w:val="0"/>
              <w:rPr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529D8" w:rsidRDefault="00732F51" w:rsidP="000A7E02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529D8" w:rsidRDefault="00732F51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529D8" w:rsidRDefault="00334D3C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529D8" w:rsidRDefault="00334D3C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529D8" w:rsidRDefault="00334D3C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529D8" w:rsidRDefault="00334D3C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529D8" w:rsidRDefault="00732F51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698D5A80" w:rsidR="00732F51" w:rsidRPr="006529D8" w:rsidRDefault="006529D8" w:rsidP="006A2C15">
            <w:pPr>
              <w:snapToGrid w:val="0"/>
              <w:rPr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 xml:space="preserve">Nombre y </w:t>
            </w:r>
            <w:proofErr w:type="gramStart"/>
            <w:r w:rsidR="00732F51" w:rsidRPr="006529D8">
              <w:rPr>
                <w:bCs/>
                <w:sz w:val="22"/>
                <w:szCs w:val="22"/>
              </w:rPr>
              <w:t xml:space="preserve">apellido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732F51" w:rsidRPr="006529D8">
              <w:rPr>
                <w:bCs/>
                <w:sz w:val="22"/>
                <w:szCs w:val="22"/>
              </w:rPr>
              <w:t>del</w:t>
            </w:r>
            <w:proofErr w:type="gramEnd"/>
            <w:r w:rsidR="00732F51" w:rsidRPr="006529D8">
              <w:rPr>
                <w:bCs/>
                <w:sz w:val="22"/>
                <w:szCs w:val="22"/>
              </w:rPr>
              <w:t xml:space="preserve">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529D8" w:rsidRDefault="00732F51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="001E3C87" w:rsidRPr="006529D8">
              <w:rPr>
                <w:bCs/>
                <w:sz w:val="22"/>
                <w:szCs w:val="22"/>
              </w:rPr>
              <w:t>D</w:t>
            </w:r>
            <w:r w:rsidRPr="006529D8">
              <w:rPr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529D8" w:rsidRDefault="00246D88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529D8" w:rsidRDefault="00950FF3" w:rsidP="006A2C15">
            <w:pPr>
              <w:pStyle w:val="xl28"/>
              <w:snapToGrid w:val="0"/>
              <w:spacing w:before="0" w:after="0"/>
              <w:rPr>
                <w:sz w:val="22"/>
                <w:szCs w:val="22"/>
              </w:rPr>
            </w:pPr>
          </w:p>
          <w:p w14:paraId="7795B92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529D8" w:rsidRDefault="00950FF3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529D8" w:rsidRDefault="00950FF3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529D8" w:rsidRDefault="00950FF3" w:rsidP="006A2C15">
            <w:pPr>
              <w:rPr>
                <w:sz w:val="22"/>
                <w:szCs w:val="22"/>
                <w:u w:val="single"/>
              </w:rPr>
            </w:pPr>
            <w:r w:rsidRPr="006529D8">
              <w:rPr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75735C3F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5A6D2D2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4BF2BEE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A9233A7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5D46D0E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1686E55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6E5D67D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10660026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34205F4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  <w:p w14:paraId="2910D7AF" w14:textId="77777777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529D8" w:rsidRDefault="00545DA6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529D8" w:rsidRDefault="00334D3C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="00950FF3" w:rsidRPr="006529D8">
              <w:rPr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529D8" w:rsidRDefault="00950FF3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529D8" w:rsidRDefault="001E3C87" w:rsidP="006A2C15">
            <w:pPr>
              <w:snapToGrid w:val="0"/>
              <w:rPr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529D8" w:rsidRDefault="00545DA6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529D8" w:rsidRDefault="00545DA6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529D8" w:rsidRDefault="00B63538" w:rsidP="006A2C15">
            <w:pPr>
              <w:pStyle w:val="font5"/>
              <w:snapToGrid w:val="0"/>
              <w:spacing w:before="0" w:after="0"/>
              <w:rPr>
                <w:b w:val="0"/>
                <w:sz w:val="22"/>
                <w:szCs w:val="22"/>
              </w:rPr>
            </w:pPr>
            <w:r w:rsidRPr="006529D8">
              <w:rPr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</w:rPr>
              <w:t> </w:t>
            </w:r>
            <w:r w:rsidR="001E3C87" w:rsidRPr="006529D8">
              <w:rPr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 </w:t>
            </w:r>
            <w:r w:rsidR="004B475F"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529D8" w:rsidRDefault="004B475F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529D8" w:rsidRDefault="001E3C87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529D8" w:rsidRDefault="001E3C8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  <w:p w14:paraId="0CA2A7E6" w14:textId="642B5965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  <w:r w:rsidRPr="006529D8">
              <w:rPr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529D8" w:rsidRDefault="004B475F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529D8" w:rsidRDefault="001E3C87" w:rsidP="006A2C15">
            <w:pPr>
              <w:snapToGrid w:val="0"/>
              <w:rPr>
                <w:rFonts w:eastAsia="Arial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529D8" w:rsidRDefault="00246D88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529D8">
              <w:rPr>
                <w:bCs/>
                <w:sz w:val="22"/>
                <w:szCs w:val="22"/>
              </w:rPr>
              <w:t>locado</w:t>
            </w:r>
            <w:proofErr w:type="spellEnd"/>
            <w:r w:rsidRPr="006529D8">
              <w:rPr>
                <w:bCs/>
                <w:sz w:val="22"/>
                <w:szCs w:val="22"/>
              </w:rPr>
              <w:t>:</w:t>
            </w:r>
          </w:p>
          <w:p w14:paraId="7D856AEA" w14:textId="77777777" w:rsidR="004664C7" w:rsidRPr="006529D8" w:rsidRDefault="004664C7" w:rsidP="006A2C15">
            <w:pPr>
              <w:rPr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529D8" w:rsidRDefault="004664C7" w:rsidP="006A2C15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529D8" w:rsidRDefault="004B475F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529D8" w:rsidRDefault="004664C7" w:rsidP="006A2C15">
            <w:pPr>
              <w:snapToGrid w:val="0"/>
              <w:rPr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529D8" w:rsidRDefault="004664C7" w:rsidP="006A2C1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bCs/>
                <w:sz w:val="22"/>
                <w:szCs w:val="22"/>
              </w:rPr>
              <w:t xml:space="preserve"> </w:t>
            </w:r>
            <w:r w:rsidRPr="006529D8">
              <w:rPr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6529D8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Pr="006529D8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529D8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529D8">
                                    <w:rPr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529D8" w:rsidRDefault="00072472" w:rsidP="00A45570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6529D8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Pr="006529D8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529D8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529D8">
                              <w:rPr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529D8" w:rsidRDefault="00072472" w:rsidP="00A45570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529D8" w:rsidRDefault="001C2E38" w:rsidP="00683999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529D8" w:rsidRDefault="00F65F05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529D8" w:rsidRDefault="00F65F05" w:rsidP="00281220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529D8" w:rsidRDefault="001C2E38" w:rsidP="007E707A">
            <w:pPr>
              <w:snapToGrid w:val="0"/>
              <w:jc w:val="center"/>
              <w:rPr>
                <w:sz w:val="20"/>
                <w:szCs w:val="20"/>
              </w:rPr>
            </w:pPr>
            <w:r w:rsidRPr="006529D8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6529D8" w:rsidRDefault="0066364E" w:rsidP="007E707A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Nómina</w:t>
            </w:r>
            <w:r w:rsidR="001C2E38" w:rsidRPr="006529D8">
              <w:rPr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529D8" w:rsidRDefault="001C2E38" w:rsidP="007E707A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529D8" w:rsidRDefault="001C2E38" w:rsidP="00281220">
            <w:pPr>
              <w:tabs>
                <w:tab w:val="right" w:pos="3109"/>
              </w:tabs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  <w:r w:rsidRPr="006529D8">
              <w:rPr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529D8" w:rsidRDefault="001C2E38" w:rsidP="007E707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Inicio del Mandat</w:t>
            </w:r>
            <w:r w:rsidR="004B0FCC" w:rsidRPr="006529D8">
              <w:rPr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529D8" w:rsidRDefault="001C2E38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6529D8" w:rsidRDefault="007E707A" w:rsidP="007E707A">
            <w:pPr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529D8" w:rsidRDefault="007E707A" w:rsidP="007E707A">
            <w:pPr>
              <w:snapToGrid w:val="0"/>
              <w:rPr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529D8" w:rsidRDefault="007E707A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529D8" w:rsidRDefault="00FD1B59" w:rsidP="00281220">
            <w:pPr>
              <w:snapToGrid w:val="0"/>
              <w:rPr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529D8" w:rsidRDefault="00FD1B59" w:rsidP="00281220">
            <w:pPr>
              <w:snapToGrid w:val="0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529D8" w:rsidRDefault="00FD1B59" w:rsidP="007E707A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529D8" w:rsidRDefault="00FD1B59" w:rsidP="00281220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529D8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529D8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6529D8" w:rsidRDefault="001500CC" w:rsidP="00A526D6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6D4830"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="00F65F05"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6529D8" w:rsidRDefault="006D4830" w:rsidP="00A526D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6529D8" w:rsidRDefault="00F65F05" w:rsidP="00F65F05">
            <w:pPr>
              <w:snapToGrid w:val="0"/>
              <w:jc w:val="center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Nombre y Apellido </w:t>
            </w:r>
          </w:p>
          <w:p w14:paraId="4DFA0EBB" w14:textId="771C4752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6529D8" w:rsidRDefault="00F65F05" w:rsidP="00F65F05">
            <w:pPr>
              <w:snapToGrid w:val="0"/>
              <w:ind w:left="57" w:right="5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6529D8" w:rsidRDefault="00F65F05" w:rsidP="00F65F05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Firma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Aclaración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Carácter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6529D8" w:rsidRDefault="00F65F05" w:rsidP="00F65F05">
            <w:pPr>
              <w:snapToGrid w:val="0"/>
              <w:rPr>
                <w:sz w:val="20"/>
                <w:szCs w:val="20"/>
              </w:rPr>
            </w:pPr>
            <w:r w:rsidRPr="006529D8">
              <w:rPr>
                <w:rFonts w:eastAsia="Arial"/>
                <w:sz w:val="16"/>
                <w:szCs w:val="16"/>
              </w:rPr>
              <w:t xml:space="preserve"> </w:t>
            </w:r>
            <w:r w:rsidRPr="006529D8">
              <w:rPr>
                <w:sz w:val="22"/>
                <w:szCs w:val="22"/>
              </w:rPr>
              <w:t>Lugar y Fecha</w:t>
            </w:r>
            <w:r w:rsidRPr="006529D8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6529D8" w:rsidRDefault="00072472" w:rsidP="00E07F5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529D8" w:rsidRDefault="00072472" w:rsidP="00FE4D0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6529D8" w:rsidRDefault="00072472" w:rsidP="00E07F5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529D8" w:rsidRDefault="00072472" w:rsidP="00FE4D0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529D8" w:rsidRDefault="00FE4D00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529D8" w:rsidRDefault="00CD0712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529D8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529D8" w:rsidRDefault="006C772A" w:rsidP="006C772A">
            <w:pPr>
              <w:snapToGrid w:val="0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529D8" w:rsidRDefault="0087206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Firma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Aclaración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Carácter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529D8" w:rsidRDefault="00E07F58" w:rsidP="006C772A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Lugar y Fecha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Pr="006529D8" w:rsidRDefault="00872068" w:rsidP="00872068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6529D8" w:rsidRDefault="00872068" w:rsidP="00872068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 w:rsidRPr="006529D8">
                                    <w:rPr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Pr="006529D8" w:rsidRDefault="00872068" w:rsidP="0087206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6529D8" w:rsidRDefault="00872068" w:rsidP="00872068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DATOS DEL INMUEBLE</w:t>
                            </w:r>
                            <w:r w:rsidR="00A82B59" w:rsidRPr="006529D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U</w:t>
            </w:r>
            <w:r w:rsidR="00CD0712" w:rsidRPr="006529D8">
              <w:rPr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529D8" w:rsidRDefault="00872068" w:rsidP="006C772A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6529D8" w:rsidRDefault="00872068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6529D8" w:rsidRDefault="00CD0712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N</w:t>
            </w:r>
            <w:r w:rsidR="00CD0712" w:rsidRPr="006529D8">
              <w:rPr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M</w:t>
            </w:r>
            <w:r w:rsidR="00CD0712" w:rsidRPr="006529D8">
              <w:rPr>
                <w:b/>
                <w:bCs/>
                <w:sz w:val="22"/>
                <w:szCs w:val="22"/>
              </w:rPr>
              <w:t>atr</w:t>
            </w:r>
            <w:r w:rsidR="00A82B59" w:rsidRPr="006529D8">
              <w:rPr>
                <w:b/>
                <w:bCs/>
                <w:sz w:val="22"/>
                <w:szCs w:val="22"/>
              </w:rPr>
              <w:t>íc</w:t>
            </w:r>
            <w:r w:rsidR="00CD0712" w:rsidRPr="006529D8">
              <w:rPr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529D8" w:rsidRDefault="006E5E17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6529D8" w:rsidRDefault="00872068" w:rsidP="006C772A">
            <w:pPr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P</w:t>
            </w:r>
            <w:r w:rsidR="00CD0712" w:rsidRPr="006529D8">
              <w:rPr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6529D8" w:rsidRDefault="006E5E17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6529D8" w:rsidRDefault="00CD0712" w:rsidP="006C772A">
            <w:pPr>
              <w:snapToGrid w:val="0"/>
              <w:ind w:left="125"/>
              <w:rPr>
                <w:b/>
                <w:bCs/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529D8" w:rsidRDefault="006E5E17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529D8" w:rsidRDefault="00872068" w:rsidP="006C772A">
            <w:pPr>
              <w:snapToGrid w:val="0"/>
              <w:ind w:left="125"/>
              <w:jc w:val="center"/>
              <w:rPr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529D8" w:rsidRDefault="006E5E17" w:rsidP="006C772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Pr="006529D8" w:rsidRDefault="0008079D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529D8" w:rsidRDefault="00CD0712" w:rsidP="006C772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529D8" w:rsidRDefault="00872068" w:rsidP="006C772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  <w:r w:rsidR="0008079D"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Pr="006529D8" w:rsidRDefault="00C7233D" w:rsidP="00C7233D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6529D8">
                                    <w:rPr>
                                      <w:b/>
                                      <w:bCs/>
                                      <w:u w:val="single"/>
                                    </w:rPr>
                                    <w:t>ANEXO F</w:t>
                                  </w: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6529D8" w:rsidRDefault="00C7233D" w:rsidP="00C7233D">
                                  <w:pPr>
                                    <w:jc w:val="center"/>
                                  </w:pPr>
                                  <w:r w:rsidRPr="006529D8">
                                    <w:rPr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Pr="006529D8" w:rsidRDefault="00C7233D" w:rsidP="00C7233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529D8">
                              <w:rPr>
                                <w:b/>
                                <w:bCs/>
                                <w:u w:val="single"/>
                              </w:rPr>
                              <w:t>ANEXO F</w:t>
                            </w:r>
                            <w:r w:rsidRPr="006529D8">
                              <w:rPr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6529D8" w:rsidRDefault="00C7233D" w:rsidP="00C7233D">
                            <w:pPr>
                              <w:jc w:val="center"/>
                            </w:pPr>
                            <w:r w:rsidRPr="006529D8">
                              <w:rPr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Pr="006529D8" w:rsidRDefault="00172849" w:rsidP="004344BA">
            <w:pPr>
              <w:snapToGrid w:val="0"/>
              <w:spacing w:line="360" w:lineRule="auto"/>
              <w:ind w:left="125"/>
              <w:rPr>
                <w:b/>
                <w:bCs/>
                <w:sz w:val="22"/>
                <w:szCs w:val="22"/>
              </w:rPr>
            </w:pPr>
          </w:p>
          <w:p w14:paraId="06D003C2" w14:textId="64510758" w:rsidR="00C7233D" w:rsidRPr="006529D8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Quienes</w:t>
            </w:r>
            <w:r w:rsidRPr="006529D8">
              <w:rPr>
                <w:b/>
                <w:bCs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6529D8">
              <w:rPr>
                <w:b/>
                <w:sz w:val="22"/>
                <w:szCs w:val="22"/>
              </w:rPr>
              <w:t>incompatibilidad</w:t>
            </w:r>
            <w:r w:rsidRPr="006529D8">
              <w:rPr>
                <w:sz w:val="22"/>
                <w:szCs w:val="22"/>
              </w:rPr>
              <w:t xml:space="preserve"> (Art. 6° de este Pliego de Bases y Condiciones) </w:t>
            </w:r>
            <w:r w:rsidRPr="006529D8">
              <w:rPr>
                <w:b/>
                <w:sz w:val="22"/>
                <w:szCs w:val="22"/>
              </w:rPr>
              <w:t>o de inhabilidad</w:t>
            </w:r>
            <w:r w:rsidRPr="006529D8">
              <w:rPr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6529D8">
              <w:rPr>
                <w:sz w:val="22"/>
                <w:szCs w:val="22"/>
              </w:rPr>
              <w:t>N°</w:t>
            </w:r>
            <w:proofErr w:type="spellEnd"/>
            <w:r w:rsidRPr="006529D8">
              <w:rPr>
                <w:sz w:val="22"/>
                <w:szCs w:val="22"/>
              </w:rPr>
              <w:t xml:space="preserve"> 13.981.</w:t>
            </w:r>
          </w:p>
          <w:p w14:paraId="1393B987" w14:textId="25411B81" w:rsidR="00172849" w:rsidRPr="006529D8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sz w:val="22"/>
                <w:szCs w:val="22"/>
              </w:rPr>
            </w:pPr>
          </w:p>
          <w:p w14:paraId="71C7EBA4" w14:textId="2B5BF355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r w:rsidR="00804B58" w:rsidRPr="006529D8">
              <w:rPr>
                <w:sz w:val="22"/>
                <w:szCs w:val="22"/>
                <w:lang w:val="es-ES" w:eastAsia="es-ES"/>
              </w:rPr>
              <w:t>artículo</w:t>
            </w:r>
            <w:r w:rsidRPr="006529D8">
              <w:rPr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6529D8" w:rsidRDefault="00172849" w:rsidP="004344BA">
            <w:pPr>
              <w:widowControl/>
              <w:suppressAutoHyphens w:val="0"/>
              <w:autoSpaceDE/>
              <w:jc w:val="both"/>
              <w:rPr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6529D8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6529D8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sz w:val="20"/>
                <w:szCs w:val="20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6529D8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sz w:val="22"/>
                <w:szCs w:val="22"/>
                <w:u w:val="single"/>
                <w:lang w:val="es-ES" w:eastAsia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6529D8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6529D8">
              <w:rPr>
                <w:sz w:val="22"/>
                <w:szCs w:val="22"/>
                <w:lang w:val="es-ES" w:eastAsia="es-ES"/>
              </w:rPr>
              <w:t>Jefe</w:t>
            </w:r>
            <w:proofErr w:type="gramEnd"/>
            <w:r w:rsidRPr="006529D8">
              <w:rPr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6529D8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6529D8">
              <w:rPr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6529D8">
              <w:rPr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6529D8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  <w:r w:rsidRPr="006529D8">
              <w:rPr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Pr="006529D8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6529D8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6529D8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6529D8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sz w:val="22"/>
                <w:szCs w:val="22"/>
                <w:lang w:val="es-ES" w:eastAsia="es-ES"/>
              </w:rPr>
            </w:pPr>
            <w:r w:rsidRPr="006529D8">
              <w:rPr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529D8" w:rsidRDefault="00C7233D" w:rsidP="004344BA">
            <w:pPr>
              <w:snapToGrid w:val="0"/>
              <w:ind w:left="125"/>
              <w:rPr>
                <w:rFonts w:eastAsia="Arial"/>
                <w:b/>
                <w:bCs/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529D8" w:rsidRDefault="00C7233D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529D8" w:rsidRDefault="004344BA" w:rsidP="004344BA">
            <w:pPr>
              <w:snapToGrid w:val="0"/>
              <w:ind w:left="127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529D8" w:rsidRDefault="004344BA" w:rsidP="004344BA">
            <w:pPr>
              <w:snapToGrid w:val="0"/>
              <w:ind w:left="125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529D8" w:rsidRDefault="004344BA" w:rsidP="004344BA">
            <w:pPr>
              <w:snapToGrid w:val="0"/>
              <w:rPr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529D8" w:rsidRDefault="00C512E3" w:rsidP="001D0E5C">
            <w:pPr>
              <w:snapToGrid w:val="0"/>
              <w:ind w:left="142"/>
              <w:rPr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529D8" w:rsidRDefault="004344BA" w:rsidP="001D0E5C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6529D8" w:rsidRDefault="007F0F20" w:rsidP="001B18A7">
            <w:pPr>
              <w:snapToGrid w:val="0"/>
              <w:ind w:left="-152" w:firstLine="152"/>
              <w:jc w:val="center"/>
              <w:rPr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529D8">
              <w:rPr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0528C4CA" w:rsidR="007F0F20" w:rsidRPr="006529D8" w:rsidRDefault="00942F2B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55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50C78D42" w:rsidR="007F0F20" w:rsidRPr="006529D8" w:rsidRDefault="00942F2B" w:rsidP="001B18A7">
            <w:pPr>
              <w:snapToGrid w:val="0"/>
              <w:spacing w:line="360" w:lineRule="auto"/>
              <w:ind w:right="15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2025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09C651A2" w:rsidR="007F0F20" w:rsidRPr="006529D8" w:rsidRDefault="00942F2B" w:rsidP="001B18A7">
            <w:pPr>
              <w:snapToGrid w:val="0"/>
              <w:spacing w:line="360" w:lineRule="auto"/>
              <w:ind w:right="151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 xml:space="preserve"> PG.SA-1082-25</w:t>
            </w:r>
          </w:p>
        </w:tc>
      </w:tr>
      <w:tr w:rsidR="001B18A7" w:rsidRPr="0062313A" w14:paraId="2FF0FC1B" w14:textId="77777777" w:rsidTr="006529D8">
        <w:trPr>
          <w:trHeight w:val="276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6529D8" w:rsidRDefault="001B18A7" w:rsidP="001B18A7">
            <w:pPr>
              <w:snapToGrid w:val="0"/>
              <w:spacing w:line="360" w:lineRule="auto"/>
              <w:ind w:left="142" w:right="151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6529D8" w:rsidRDefault="007F0F20" w:rsidP="001B18A7">
            <w:pPr>
              <w:pStyle w:val="Ttulo7"/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6529D8" w:rsidRDefault="007F0F20" w:rsidP="001B18A7">
            <w:pPr>
              <w:snapToGrid w:val="0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 xml:space="preserve">Calle 50 </w:t>
            </w:r>
            <w:proofErr w:type="spellStart"/>
            <w:r w:rsidRPr="006529D8">
              <w:rPr>
                <w:sz w:val="22"/>
                <w:szCs w:val="22"/>
              </w:rPr>
              <w:t>Nº</w:t>
            </w:r>
            <w:proofErr w:type="spellEnd"/>
            <w:r w:rsidRPr="006529D8">
              <w:rPr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6529D8" w:rsidRDefault="001B18A7" w:rsidP="001B18A7">
            <w:pPr>
              <w:snapToGrid w:val="0"/>
              <w:ind w:right="151"/>
              <w:rPr>
                <w:rFonts w:eastAsia="Arial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6529D8" w:rsidRDefault="007F0F20" w:rsidP="001B18A7">
            <w:pPr>
              <w:snapToGrid w:val="0"/>
              <w:ind w:left="142"/>
              <w:rPr>
                <w:b/>
                <w:sz w:val="22"/>
                <w:szCs w:val="22"/>
              </w:rPr>
            </w:pPr>
            <w:r w:rsidRPr="006529D8">
              <w:rPr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6529D8" w:rsidRDefault="007F0F20" w:rsidP="001B18A7">
            <w:pPr>
              <w:snapToGrid w:val="0"/>
              <w:ind w:left="142" w:right="151"/>
              <w:rPr>
                <w:rFonts w:eastAsia="Arial"/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6529D8" w:rsidRDefault="007F0F20" w:rsidP="001B18A7">
            <w:pPr>
              <w:snapToGrid w:val="0"/>
              <w:ind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rFonts w:eastAsia="Arial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6529D8" w:rsidRDefault="007F0F20" w:rsidP="001B18A7">
            <w:pPr>
              <w:snapToGrid w:val="0"/>
              <w:ind w:left="142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Pr="006529D8" w:rsidRDefault="007F0F20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Domicilio Electrónico</w:t>
            </w:r>
            <w:r w:rsidR="001B18A7" w:rsidRPr="006529D8">
              <w:rPr>
                <w:sz w:val="22"/>
                <w:szCs w:val="22"/>
              </w:rPr>
              <w:t>:</w:t>
            </w:r>
          </w:p>
          <w:p w14:paraId="336ED48D" w14:textId="707D0798" w:rsidR="007F0F20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(art.</w:t>
            </w:r>
            <w:r w:rsidR="009C461C">
              <w:rPr>
                <w:sz w:val="22"/>
                <w:szCs w:val="22"/>
              </w:rPr>
              <w:t xml:space="preserve"> </w:t>
            </w:r>
            <w:r w:rsidRPr="006529D8">
              <w:rPr>
                <w:sz w:val="22"/>
                <w:szCs w:val="22"/>
              </w:rPr>
              <w:t>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6529D8" w:rsidRDefault="001B18A7" w:rsidP="001B18A7">
            <w:pPr>
              <w:snapToGrid w:val="0"/>
              <w:ind w:left="142" w:right="151"/>
              <w:rPr>
                <w:sz w:val="22"/>
                <w:szCs w:val="22"/>
              </w:rPr>
            </w:pPr>
            <w:r w:rsidRPr="006529D8">
              <w:rPr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5DAFB0AA" w:rsidR="007F0F20" w:rsidRPr="006529D8" w:rsidRDefault="007F0F20" w:rsidP="006529D8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Por el </w:t>
            </w:r>
            <w:r w:rsidRPr="006529D8">
              <w:rPr>
                <w:bCs/>
                <w:kern w:val="16"/>
                <w:position w:val="10"/>
              </w:rPr>
              <w:t>alquiler</w:t>
            </w:r>
            <w:r w:rsidRPr="006529D8">
              <w:t xml:space="preserve"> </w:t>
            </w:r>
            <w:r w:rsidRPr="006529D8">
              <w:rPr>
                <w:kern w:val="16"/>
                <w:position w:val="10"/>
              </w:rPr>
              <w:t xml:space="preserve">del inmueble cuyos datos se consignan en el ANEXO E, la </w:t>
            </w:r>
            <w:r w:rsidRPr="006529D8">
              <w:rPr>
                <w:b/>
                <w:bCs/>
                <w:kern w:val="16"/>
                <w:position w:val="10"/>
              </w:rPr>
              <w:t>suma mensual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="002B20A9" w:rsidRPr="006529D8">
              <w:rPr>
                <w:kern w:val="16"/>
                <w:position w:val="10"/>
              </w:rPr>
              <w:t>inicial</w:t>
            </w:r>
            <w:r w:rsidRPr="006529D8">
              <w:rPr>
                <w:kern w:val="16"/>
                <w:position w:val="10"/>
              </w:rPr>
              <w:t xml:space="preserve"> de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PESOS</w:t>
            </w:r>
            <w:r w:rsidR="001B18A7" w:rsidRPr="006529D8">
              <w:rPr>
                <w:kern w:val="16"/>
                <w:position w:val="10"/>
              </w:rPr>
              <w:t xml:space="preserve"> </w:t>
            </w:r>
            <w:r w:rsidR="006529D8">
              <w:rPr>
                <w:kern w:val="16"/>
                <w:position w:val="10"/>
              </w:rPr>
              <w:t>…………………..</w:t>
            </w:r>
            <w:r w:rsidRPr="006529D8">
              <w:rPr>
                <w:kern w:val="16"/>
                <w:position w:val="10"/>
              </w:rPr>
              <w:t>.......</w:t>
            </w:r>
            <w:r w:rsidR="002B20A9" w:rsidRPr="006529D8">
              <w:rPr>
                <w:kern w:val="16"/>
                <w:position w:val="10"/>
              </w:rPr>
              <w:t>...................................</w:t>
            </w:r>
            <w:r w:rsidRPr="006529D8">
              <w:rPr>
                <w:kern w:val="16"/>
                <w:position w:val="10"/>
              </w:rPr>
              <w:t>............</w:t>
            </w:r>
            <w:r w:rsidR="001B18A7" w:rsidRPr="006529D8">
              <w:rPr>
                <w:kern w:val="16"/>
                <w:position w:val="10"/>
              </w:rPr>
              <w:t>.....................</w:t>
            </w:r>
            <w:r w:rsidRPr="006529D8">
              <w:rPr>
                <w:kern w:val="16"/>
                <w:position w:val="10"/>
              </w:rPr>
              <w:t>.............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kern w:val="16"/>
                <w:position w:val="10"/>
              </w:rPr>
              <w:t>($...........</w:t>
            </w:r>
            <w:r w:rsidR="002B20A9" w:rsidRPr="006529D8">
              <w:rPr>
                <w:kern w:val="16"/>
                <w:position w:val="10"/>
              </w:rPr>
              <w:t>.......</w:t>
            </w:r>
            <w:r w:rsidRPr="006529D8">
              <w:rPr>
                <w:kern w:val="16"/>
                <w:position w:val="10"/>
              </w:rPr>
              <w:t>..</w:t>
            </w:r>
            <w:r w:rsidR="001B18A7" w:rsidRP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</w:t>
            </w:r>
            <w:r w:rsidR="002B20A9" w:rsidRPr="006529D8">
              <w:rPr>
                <w:kern w:val="16"/>
                <w:position w:val="10"/>
              </w:rPr>
              <w:t>.................</w:t>
            </w:r>
            <w:r w:rsidRPr="006529D8">
              <w:rPr>
                <w:kern w:val="16"/>
                <w:position w:val="10"/>
              </w:rPr>
              <w:t>.</w:t>
            </w:r>
            <w:r w:rsidR="006529D8">
              <w:rPr>
                <w:kern w:val="16"/>
                <w:position w:val="10"/>
              </w:rPr>
              <w:t>......................</w:t>
            </w:r>
            <w:r w:rsidRPr="006529D8">
              <w:rPr>
                <w:kern w:val="16"/>
                <w:position w:val="10"/>
              </w:rPr>
              <w:t>....</w:t>
            </w:r>
            <w:r w:rsidR="006529D8">
              <w:rPr>
                <w:kern w:val="16"/>
                <w:position w:val="10"/>
              </w:rPr>
              <w:t>.</w:t>
            </w:r>
            <w:r w:rsidRPr="006529D8">
              <w:rPr>
                <w:kern w:val="16"/>
                <w:position w:val="10"/>
              </w:rPr>
              <w:t>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  <w:p w14:paraId="230002F0" w14:textId="2ECE3486" w:rsidR="002B20A9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 xml:space="preserve">Lo que hace un </w:t>
            </w:r>
            <w:r w:rsidRPr="006529D8">
              <w:rPr>
                <w:b/>
                <w:bCs/>
                <w:kern w:val="16"/>
                <w:position w:val="10"/>
              </w:rPr>
              <w:t>total</w:t>
            </w:r>
            <w:r w:rsidRPr="006529D8">
              <w:rPr>
                <w:kern w:val="16"/>
                <w:position w:val="10"/>
              </w:rPr>
              <w:t xml:space="preserve"> </w:t>
            </w:r>
            <w:r w:rsidRPr="006529D8">
              <w:rPr>
                <w:b/>
                <w:bCs/>
                <w:kern w:val="16"/>
                <w:position w:val="10"/>
              </w:rPr>
              <w:t>por treinta y seis meses</w:t>
            </w:r>
            <w:r w:rsidRPr="006529D8">
              <w:rPr>
                <w:kern w:val="16"/>
                <w:position w:val="10"/>
              </w:rPr>
              <w:t xml:space="preserve"> de PESOS………</w:t>
            </w:r>
            <w:proofErr w:type="gramStart"/>
            <w:r w:rsidRPr="006529D8">
              <w:rPr>
                <w:kern w:val="16"/>
                <w:position w:val="10"/>
              </w:rPr>
              <w:t>…….</w:t>
            </w:r>
            <w:proofErr w:type="gramEnd"/>
            <w:r w:rsidRPr="006529D8">
              <w:rPr>
                <w:kern w:val="16"/>
                <w:position w:val="10"/>
              </w:rPr>
              <w:t>………………………………………………………….…………</w:t>
            </w:r>
            <w:r w:rsidR="002B20A9" w:rsidRPr="006529D8">
              <w:rPr>
                <w:kern w:val="16"/>
                <w:position w:val="10"/>
              </w:rPr>
              <w:t xml:space="preserve"> </w:t>
            </w:r>
          </w:p>
          <w:p w14:paraId="2C2D30CD" w14:textId="3024F82B" w:rsidR="007F0F20" w:rsidRPr="006529D8" w:rsidRDefault="007F0F20" w:rsidP="006529D8">
            <w:pPr>
              <w:spacing w:line="276" w:lineRule="auto"/>
              <w:ind w:left="142" w:right="130"/>
              <w:jc w:val="both"/>
              <w:rPr>
                <w:kern w:val="16"/>
                <w:position w:val="10"/>
              </w:rPr>
            </w:pPr>
            <w:r w:rsidRPr="006529D8">
              <w:rPr>
                <w:kern w:val="16"/>
                <w:position w:val="10"/>
              </w:rPr>
              <w:t>($..........</w:t>
            </w:r>
            <w:r w:rsidR="002B20A9" w:rsidRPr="006529D8">
              <w:rPr>
                <w:kern w:val="16"/>
                <w:position w:val="10"/>
              </w:rPr>
              <w:t>............</w:t>
            </w:r>
            <w:r w:rsidRPr="006529D8">
              <w:rPr>
                <w:kern w:val="16"/>
                <w:position w:val="10"/>
              </w:rPr>
              <w:t>.........</w:t>
            </w:r>
            <w:r w:rsidR="002B20A9" w:rsidRPr="006529D8">
              <w:rPr>
                <w:kern w:val="16"/>
                <w:position w:val="10"/>
              </w:rPr>
              <w:t>.........</w:t>
            </w:r>
            <w:r w:rsidRPr="006529D8">
              <w:rPr>
                <w:kern w:val="16"/>
                <w:position w:val="10"/>
              </w:rPr>
              <w:t>........</w:t>
            </w:r>
            <w:r w:rsidR="002B20A9" w:rsidRPr="006529D8">
              <w:rPr>
                <w:kern w:val="16"/>
                <w:position w:val="10"/>
              </w:rPr>
              <w:t>...........</w:t>
            </w:r>
            <w:r w:rsidRPr="006529D8">
              <w:rPr>
                <w:kern w:val="16"/>
                <w:position w:val="10"/>
              </w:rPr>
              <w:t>.................)</w:t>
            </w:r>
            <w:r w:rsidR="002B20A9" w:rsidRPr="006529D8">
              <w:rPr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449BBCB" w:rsidR="007F0F20" w:rsidRPr="006529D8" w:rsidRDefault="007F0F20" w:rsidP="006529D8">
            <w:pPr>
              <w:snapToGrid w:val="0"/>
              <w:spacing w:before="240" w:line="276" w:lineRule="auto"/>
              <w:ind w:left="142"/>
              <w:jc w:val="both"/>
            </w:pPr>
            <w:r w:rsidRPr="006529D8">
              <w:t>Se constituy</w:t>
            </w:r>
            <w:r w:rsidR="001B18A7" w:rsidRPr="006529D8">
              <w:t>e</w:t>
            </w:r>
            <w:r w:rsidRPr="006529D8">
              <w:t xml:space="preserve"> </w:t>
            </w:r>
            <w:r w:rsidRPr="006529D8">
              <w:rPr>
                <w:b/>
                <w:bCs/>
              </w:rPr>
              <w:t>garantía de oferta</w:t>
            </w:r>
            <w:r w:rsidRPr="006529D8">
              <w:t xml:space="preserve"> (en caso de corresponder)</w:t>
            </w:r>
            <w:r w:rsidR="002B20A9" w:rsidRPr="006529D8">
              <w:t xml:space="preserve"> </w:t>
            </w:r>
            <w:r w:rsidRPr="006529D8">
              <w:t>en</w:t>
            </w:r>
            <w:r w:rsidR="001B18A7" w:rsidRPr="006529D8">
              <w:t xml:space="preserve"> </w:t>
            </w:r>
            <w:r w:rsidRPr="006529D8">
              <w:t xml:space="preserve">…………………………………………… por la suma de PESOS </w:t>
            </w:r>
            <w:proofErr w:type="gramStart"/>
            <w:r w:rsidR="002B20A9" w:rsidRPr="006529D8">
              <w:t>……</w:t>
            </w:r>
            <w:r w:rsidR="006529D8">
              <w:t>.</w:t>
            </w:r>
            <w:proofErr w:type="gramEnd"/>
            <w:r w:rsidR="002B20A9" w:rsidRPr="006529D8">
              <w:t>……………….</w:t>
            </w:r>
            <w:r w:rsidRPr="006529D8">
              <w:t>…………........................................................................ ($ …………………….…………………..…</w:t>
            </w:r>
            <w:r w:rsidR="006529D8">
              <w:t>…..</w:t>
            </w:r>
            <w:r w:rsidRPr="006529D8">
              <w:t>……..)</w:t>
            </w:r>
            <w:r w:rsidR="002B20A9" w:rsidRPr="006529D8"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6529D8" w:rsidRDefault="007F0F20" w:rsidP="001B18A7">
            <w:pPr>
              <w:snapToGrid w:val="0"/>
              <w:ind w:left="132"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6529D8">
              <w:rPr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6529D8" w:rsidRDefault="007F0F20" w:rsidP="001B18A7">
            <w:pPr>
              <w:ind w:right="151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6529D8" w:rsidRDefault="007F0F20" w:rsidP="001B18A7">
            <w:pPr>
              <w:snapToGrid w:val="0"/>
              <w:ind w:right="142"/>
              <w:jc w:val="center"/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Firma y aclaración del/</w:t>
            </w:r>
            <w:proofErr w:type="gramStart"/>
            <w:r w:rsidRPr="006529D8">
              <w:rPr>
                <w:sz w:val="20"/>
                <w:szCs w:val="20"/>
              </w:rPr>
              <w:t>los oferente</w:t>
            </w:r>
            <w:proofErr w:type="gramEnd"/>
            <w:r w:rsidRPr="006529D8">
              <w:rPr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6529D8" w:rsidRDefault="007F0F20" w:rsidP="001B18A7">
            <w:pPr>
              <w:rPr>
                <w:sz w:val="20"/>
                <w:szCs w:val="20"/>
              </w:rPr>
            </w:pPr>
            <w:r w:rsidRPr="006529D8">
              <w:rPr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6529D8" w:rsidRDefault="007F0F20" w:rsidP="001B18A7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1D4B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67526"/>
    <w:rsid w:val="00172849"/>
    <w:rsid w:val="00173597"/>
    <w:rsid w:val="00180B6A"/>
    <w:rsid w:val="00181BF6"/>
    <w:rsid w:val="001823AE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29D8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28B4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04B58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2F2B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61C"/>
    <w:rsid w:val="009C4E09"/>
    <w:rsid w:val="009C76BB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51066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178D5"/>
    <w:rsid w:val="00E22963"/>
    <w:rsid w:val="00E2733C"/>
    <w:rsid w:val="00E34D18"/>
    <w:rsid w:val="00E41A16"/>
    <w:rsid w:val="00E41B95"/>
    <w:rsid w:val="00E44D96"/>
    <w:rsid w:val="00E616AE"/>
    <w:rsid w:val="00E67302"/>
    <w:rsid w:val="00E72E33"/>
    <w:rsid w:val="00E75D5D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1196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Veronica Gismondi</cp:lastModifiedBy>
  <cp:revision>9</cp:revision>
  <cp:lastPrinted>2025-03-20T16:07:00Z</cp:lastPrinted>
  <dcterms:created xsi:type="dcterms:W3CDTF">2025-03-27T14:13:00Z</dcterms:created>
  <dcterms:modified xsi:type="dcterms:W3CDTF">2025-07-14T13:17:00Z</dcterms:modified>
</cp:coreProperties>
</file>