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A260A08" w14:textId="6E4F0CEC" w:rsidR="001C2E38" w:rsidRDefault="001C2E38"/>
    <w:tbl>
      <w:tblPr>
        <w:tblW w:w="9649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09"/>
        <w:gridCol w:w="61"/>
        <w:gridCol w:w="1816"/>
        <w:gridCol w:w="1711"/>
        <w:gridCol w:w="1134"/>
        <w:gridCol w:w="1134"/>
        <w:gridCol w:w="1984"/>
      </w:tblGrid>
      <w:tr w:rsidR="00FE4D00" w14:paraId="23945546" w14:textId="77777777" w:rsidTr="00FE4D00">
        <w:trPr>
          <w:trHeight w:val="1562"/>
        </w:trPr>
        <w:tc>
          <w:tcPr>
            <w:tcW w:w="9649" w:type="dxa"/>
            <w:gridSpan w:val="7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EC649D5" w14:textId="69AFA794" w:rsidR="00FE4D00" w:rsidRDefault="00FE4D00">
            <w:pPr>
              <w:snapToGrid w:val="0"/>
              <w:rPr>
                <w:sz w:val="16"/>
                <w:szCs w:val="16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674112" behindDoc="0" locked="0" layoutInCell="1" allowOverlap="1" wp14:anchorId="15B6BFFF" wp14:editId="4C0D666C">
                      <wp:simplePos x="0" y="0"/>
                      <wp:positionH relativeFrom="column">
                        <wp:posOffset>-8890</wp:posOffset>
                      </wp:positionH>
                      <wp:positionV relativeFrom="paragraph">
                        <wp:posOffset>-491490</wp:posOffset>
                      </wp:positionV>
                      <wp:extent cx="6089650" cy="666750"/>
                      <wp:effectExtent l="0" t="0" r="0" b="0"/>
                      <wp:wrapNone/>
                      <wp:docPr id="33" name="Text Box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89650" cy="666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9FB6EE6" w14:textId="77777777" w:rsidR="00072472" w:rsidRDefault="00072472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3DDA77A6" w14:textId="77777777" w:rsidR="00072472" w:rsidRPr="00246D88" w:rsidRDefault="00072472">
                                  <w:pPr>
                                    <w:jc w:val="center"/>
                                    <w:rPr>
                                      <w:rFonts w:ascii="Times New Roman" w:hAnsi="Times New Roman"/>
                                      <w:b/>
                                      <w:sz w:val="32"/>
                                      <w:szCs w:val="32"/>
                                    </w:rPr>
                                  </w:pPr>
                                  <w:r w:rsidRPr="00246D88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  <w:t>PLIEGO DE BASES Y CONDICIONES</w:t>
                                  </w:r>
                                  <w:r w:rsidRPr="00246D88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  <w:br/>
                                  </w:r>
                                  <w:r w:rsidRPr="00246D88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32"/>
                                      <w:szCs w:val="32"/>
                                      <w:u w:val="single"/>
                                    </w:rPr>
                                    <w:t>CARATULA - CONVOCATORIA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5B6BFFF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4" o:spid="_x0000_s1026" type="#_x0000_t202" style="position:absolute;margin-left:-.7pt;margin-top:-38.7pt;width:479.5pt;height:52.5pt;z-index:2516741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" stroked="f">
                      <v:fill opacity="0"/>
                      <v:textbox inset="0,0,0,0">
                        <w:txbxContent>
                          <w:p w14:paraId="79FB6EE6" w14:textId="77777777" w:rsidR="00072472" w:rsidRDefault="00072472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14:paraId="3DDA77A6" w14:textId="77777777" w:rsidR="00072472" w:rsidRPr="00246D88" w:rsidRDefault="00072472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32"/>
                                <w:szCs w:val="32"/>
                              </w:rPr>
                            </w:pPr>
                            <w:r w:rsidRPr="00246D88">
                              <w:rPr>
                                <w:rFonts w:ascii="Times New Roman" w:hAnsi="Times New Roman"/>
                                <w:b/>
                                <w:bCs/>
                                <w:sz w:val="32"/>
                                <w:szCs w:val="32"/>
                              </w:rPr>
                              <w:t>PLIEGO DE BASES Y CONDICIONES</w:t>
                            </w:r>
                            <w:r w:rsidRPr="00246D88">
                              <w:rPr>
                                <w:rFonts w:ascii="Times New Roman" w:hAnsi="Times New Roman"/>
                                <w:b/>
                                <w:bCs/>
                                <w:sz w:val="32"/>
                                <w:szCs w:val="32"/>
                              </w:rPr>
                              <w:br/>
                            </w:r>
                            <w:r w:rsidRPr="00246D88">
                              <w:rPr>
                                <w:rFonts w:ascii="Times New Roman" w:hAnsi="Times New Roman"/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  <w:t>CARATULA - CONVOCATORIA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6FB1439D" w14:textId="1F1E4E8D" w:rsidR="00FE4D00" w:rsidRDefault="00FE4D00" w:rsidP="00F03BE4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  <w:p w14:paraId="6A7EF545" w14:textId="7E7BC91B" w:rsidR="00FE4D00" w:rsidRDefault="00FE4D00" w:rsidP="00A51691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14:paraId="4426063C" w14:textId="77777777" w:rsidTr="00FE4D00">
        <w:trPr>
          <w:trHeight w:val="644"/>
        </w:trPr>
        <w:tc>
          <w:tcPr>
            <w:tcW w:w="3686" w:type="dxa"/>
            <w:gridSpan w:val="3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BDD6EE" w:themeFill="accent1" w:themeFillTint="66"/>
            <w:vAlign w:val="center"/>
          </w:tcPr>
          <w:p w14:paraId="0D348585" w14:textId="0A70B96A" w:rsidR="001C2E38" w:rsidRPr="00FE4D00" w:rsidRDefault="001C2E3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E4D0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E4D0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Nombre del Organismo Contratante</w:t>
            </w:r>
          </w:p>
        </w:tc>
        <w:tc>
          <w:tcPr>
            <w:tcW w:w="5963" w:type="dxa"/>
            <w:gridSpan w:val="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F2FFD5" w14:textId="77777777" w:rsidR="001C2E38" w:rsidRPr="00FE4D00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FE4D00">
              <w:rPr>
                <w:rFonts w:ascii="Times New Roman" w:hAnsi="Times New Roman" w:cs="Times New Roman"/>
                <w:sz w:val="22"/>
                <w:szCs w:val="22"/>
              </w:rPr>
              <w:t>PODER JUDICIAL DE LA PROVINCIA DE BUENOS AIRES</w:t>
            </w:r>
          </w:p>
          <w:p w14:paraId="2F4D50EB" w14:textId="77777777" w:rsidR="001C2E38" w:rsidRPr="00FE4D00" w:rsidRDefault="001C2E38">
            <w:pPr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FE4D00">
              <w:rPr>
                <w:rFonts w:ascii="Times New Roman" w:hAnsi="Times New Roman" w:cs="Times New Roman"/>
                <w:sz w:val="22"/>
                <w:szCs w:val="22"/>
              </w:rPr>
              <w:t>PROCURACION GENERAL</w:t>
            </w:r>
          </w:p>
        </w:tc>
      </w:tr>
      <w:tr w:rsidR="00246D88" w14:paraId="0595CAF6" w14:textId="77777777" w:rsidTr="0079729D">
        <w:trPr>
          <w:trHeight w:val="209"/>
        </w:trPr>
        <w:tc>
          <w:tcPr>
            <w:tcW w:w="9649" w:type="dxa"/>
            <w:gridSpan w:val="7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82E5C3F" w14:textId="6DC622D6" w:rsidR="00246D88" w:rsidRPr="00FE4D00" w:rsidRDefault="00246D8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C2E38" w14:paraId="05520565" w14:textId="77777777" w:rsidTr="00524B6C">
        <w:trPr>
          <w:trHeight w:val="275"/>
        </w:trPr>
        <w:tc>
          <w:tcPr>
            <w:tcW w:w="9649" w:type="dxa"/>
            <w:gridSpan w:val="7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BDD6EE" w:themeFill="accent1" w:themeFillTint="66"/>
            <w:vAlign w:val="center"/>
          </w:tcPr>
          <w:p w14:paraId="5E97EC53" w14:textId="77777777" w:rsidR="001C2E38" w:rsidRPr="00FE4D00" w:rsidRDefault="001C2E38" w:rsidP="0077254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FE4D0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E4D0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Procedimiento </w:t>
            </w:r>
            <w:r w:rsidR="00772544" w:rsidRPr="00FE4D0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de Selección</w:t>
            </w:r>
          </w:p>
        </w:tc>
      </w:tr>
      <w:tr w:rsidR="00FE4D00" w14:paraId="6E06A5DB" w14:textId="77777777" w:rsidTr="00FE4D00">
        <w:trPr>
          <w:trHeight w:val="315"/>
        </w:trPr>
        <w:tc>
          <w:tcPr>
            <w:tcW w:w="18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6A5B3FB" w14:textId="77777777" w:rsidR="00FE4D00" w:rsidRPr="00181BF6" w:rsidRDefault="00FE4D00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Procedimiento contractual</w:t>
            </w:r>
          </w:p>
        </w:tc>
        <w:tc>
          <w:tcPr>
            <w:tcW w:w="4722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F6782E" w14:textId="003C550D" w:rsidR="00FE4D00" w:rsidRPr="00FE4D00" w:rsidRDefault="00FE4D00" w:rsidP="00FE4D00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CONTRATACION DIRECTA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6DAA1D" w14:textId="3DF77D7A" w:rsidR="00FE4D00" w:rsidRPr="00FE4D00" w:rsidRDefault="00FE4D00" w:rsidP="00FE4D00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proofErr w:type="spellStart"/>
            <w:r w:rsidRPr="00FE4D0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Nº</w:t>
            </w:r>
            <w:proofErr w:type="spellEnd"/>
            <w:r w:rsidRPr="00FE4D0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="009D5F1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4</w:t>
            </w:r>
            <w:r w:rsidRPr="00FE4D0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03FCD2" w14:textId="7920F3F7" w:rsidR="00FE4D00" w:rsidRPr="00FE4D00" w:rsidRDefault="00FE4D00" w:rsidP="00FE4D00">
            <w:pPr>
              <w:snapToGrid w:val="0"/>
              <w:ind w:right="-397"/>
              <w:jc w:val="center"/>
              <w:rPr>
                <w:rFonts w:eastAsia="Arial"/>
                <w:b/>
                <w:bCs/>
                <w:sz w:val="22"/>
                <w:szCs w:val="22"/>
              </w:rPr>
            </w:pPr>
            <w:r w:rsidRPr="00FE4D0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Ejercicio: 2024</w:t>
            </w:r>
          </w:p>
        </w:tc>
      </w:tr>
      <w:tr w:rsidR="00531214" w14:paraId="519F8A43" w14:textId="77777777" w:rsidTr="00476AC6">
        <w:trPr>
          <w:trHeight w:val="315"/>
        </w:trPr>
        <w:tc>
          <w:tcPr>
            <w:tcW w:w="1809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14:paraId="1015AACA" w14:textId="77777777" w:rsidR="00531214" w:rsidRPr="00181BF6" w:rsidRDefault="0053121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840" w:type="dxa"/>
            <w:gridSpan w:val="6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A45C4E7" w14:textId="4D2D813C" w:rsidR="00531214" w:rsidRPr="00FE4D00" w:rsidRDefault="00FE4D00" w:rsidP="00F0697E">
            <w:pPr>
              <w:pStyle w:val="xl28"/>
              <w:snapToGrid w:val="0"/>
              <w:spacing w:before="0" w:after="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="00F0697E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Art. 18 inc. 2, apartado L</w:t>
            </w:r>
            <w:r w:rsidR="00945693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) de la Ley 13</w:t>
            </w:r>
            <w:r w:rsidR="00582749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.</w:t>
            </w:r>
            <w:r w:rsidR="00945693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981</w:t>
            </w:r>
            <w:r w:rsidR="00F0697E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Reglamentada</w:t>
            </w:r>
            <w:r w:rsidR="00945693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por </w:t>
            </w:r>
            <w:proofErr w:type="spellStart"/>
            <w:r w:rsidR="00945693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Dec</w:t>
            </w:r>
            <w:proofErr w:type="spellEnd"/>
            <w:r w:rsidR="00945693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. </w:t>
            </w:r>
            <w:r w:rsidR="00F0697E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N° 59/19</w:t>
            </w:r>
            <w:r w:rsidR="00582749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.</w:t>
            </w:r>
          </w:p>
        </w:tc>
      </w:tr>
      <w:tr w:rsidR="001C2E38" w14:paraId="13211BE8" w14:textId="77777777" w:rsidTr="00476AC6">
        <w:trPr>
          <w:trHeight w:val="315"/>
        </w:trPr>
        <w:tc>
          <w:tcPr>
            <w:tcW w:w="1809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14:paraId="70881CF4" w14:textId="77777777"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Expediente Nº:</w:t>
            </w:r>
          </w:p>
        </w:tc>
        <w:tc>
          <w:tcPr>
            <w:tcW w:w="7840" w:type="dxa"/>
            <w:gridSpan w:val="6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0CBBD12" w14:textId="51735A52" w:rsidR="00C23023" w:rsidRPr="00FE4D00" w:rsidRDefault="001C2E38" w:rsidP="006942C8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="00C12192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PG.SA</w:t>
            </w:r>
            <w:r w:rsidR="00C31C45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-</w:t>
            </w:r>
            <w:r w:rsidR="009D5F12">
              <w:rPr>
                <w:rFonts w:ascii="Times New Roman" w:eastAsia="Arial" w:hAnsi="Times New Roman" w:cs="Times New Roman"/>
                <w:sz w:val="22"/>
                <w:szCs w:val="22"/>
              </w:rPr>
              <w:t>46-18</w:t>
            </w:r>
          </w:p>
        </w:tc>
      </w:tr>
      <w:tr w:rsidR="00FE4D00" w14:paraId="7790E2BD" w14:textId="77777777" w:rsidTr="00FE4D00">
        <w:trPr>
          <w:trHeight w:val="236"/>
        </w:trPr>
        <w:tc>
          <w:tcPr>
            <w:tcW w:w="9649" w:type="dxa"/>
            <w:gridSpan w:val="7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C2CA3B4" w14:textId="01452EB7" w:rsidR="00FE4D00" w:rsidRPr="00FE4D00" w:rsidRDefault="00FE4D00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1C2E38" w14:paraId="115427E6" w14:textId="77777777" w:rsidTr="00524B6C">
        <w:trPr>
          <w:trHeight w:val="275"/>
        </w:trPr>
        <w:tc>
          <w:tcPr>
            <w:tcW w:w="9649" w:type="dxa"/>
            <w:gridSpan w:val="7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BDD6EE" w:themeFill="accent1" w:themeFillTint="66"/>
            <w:vAlign w:val="center"/>
          </w:tcPr>
          <w:p w14:paraId="0C576F43" w14:textId="77777777" w:rsidR="001C2E38" w:rsidRPr="00FE4D00" w:rsidRDefault="001C2E38">
            <w:pPr>
              <w:snapToGrid w:val="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E4D0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E4D0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Objeto de la contratación</w:t>
            </w:r>
          </w:p>
        </w:tc>
      </w:tr>
      <w:tr w:rsidR="00C51A49" w14:paraId="4EE6744C" w14:textId="77777777" w:rsidTr="00476AC6">
        <w:trPr>
          <w:cantSplit/>
          <w:trHeight w:val="315"/>
        </w:trPr>
        <w:tc>
          <w:tcPr>
            <w:tcW w:w="9649" w:type="dxa"/>
            <w:gridSpan w:val="7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CFD3078" w14:textId="77777777" w:rsidR="00290A44" w:rsidRPr="00FE4D00" w:rsidRDefault="00290A44" w:rsidP="000644A7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  <w:p w14:paraId="3216E4CB" w14:textId="33541CA9" w:rsidR="003112CA" w:rsidRDefault="00362139" w:rsidP="003112CA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E4D00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Locación de </w:t>
            </w:r>
            <w:r w:rsidR="0024241C" w:rsidRPr="00FE4D00">
              <w:rPr>
                <w:rFonts w:ascii="Times New Roman" w:hAnsi="Times New Roman" w:cs="Times New Roman"/>
                <w:sz w:val="22"/>
                <w:szCs w:val="22"/>
                <w:lang w:val="es-MX" w:eastAsia="zh-CN"/>
              </w:rPr>
              <w:t xml:space="preserve">un (1) inmueble para su locación </w:t>
            </w:r>
            <w:r w:rsidR="006942C8" w:rsidRPr="00FE4D00">
              <w:rPr>
                <w:rFonts w:ascii="Times New Roman" w:hAnsi="Times New Roman" w:cs="Times New Roman"/>
                <w:color w:val="auto"/>
                <w:sz w:val="22"/>
                <w:szCs w:val="22"/>
                <w:lang w:val="es-MX" w:eastAsia="zh-CN"/>
              </w:rPr>
              <w:t xml:space="preserve">en la ciudad de </w:t>
            </w:r>
            <w:r w:rsidR="003112CA">
              <w:rPr>
                <w:rFonts w:ascii="Times New Roman" w:hAnsi="Times New Roman" w:cs="Times New Roman"/>
                <w:color w:val="auto"/>
                <w:sz w:val="22"/>
                <w:szCs w:val="22"/>
                <w:lang w:val="es-MX" w:eastAsia="zh-CN"/>
              </w:rPr>
              <w:t>San Isidro</w:t>
            </w:r>
            <w:r w:rsidR="006942C8" w:rsidRPr="00FE4D00">
              <w:rPr>
                <w:rFonts w:ascii="Times New Roman" w:hAnsi="Times New Roman" w:cs="Times New Roman"/>
                <w:color w:val="auto"/>
                <w:sz w:val="22"/>
                <w:szCs w:val="22"/>
                <w:lang w:val="es-MX" w:eastAsia="zh-CN"/>
              </w:rPr>
              <w:t>, con destino a</w:t>
            </w:r>
            <w:r w:rsidR="003112CA">
              <w:rPr>
                <w:rFonts w:ascii="Times New Roman" w:hAnsi="Times New Roman" w:cs="Times New Roman"/>
                <w:color w:val="auto"/>
                <w:sz w:val="22"/>
                <w:szCs w:val="22"/>
                <w:lang w:val="es-MX" w:eastAsia="zh-CN"/>
              </w:rPr>
              <w:t xml:space="preserve"> dependencias de la Curaduría Oficial del </w:t>
            </w:r>
            <w:r w:rsidR="006942C8" w:rsidRPr="00FE4D00">
              <w:rPr>
                <w:rFonts w:ascii="Times New Roman" w:eastAsia="SimSun" w:hAnsi="Times New Roman" w:cs="Times New Roman"/>
                <w:color w:val="auto"/>
                <w:kern w:val="2"/>
                <w:sz w:val="22"/>
                <w:szCs w:val="22"/>
                <w:lang w:eastAsia="zh-CN" w:bidi="hi-IN"/>
              </w:rPr>
              <w:t xml:space="preserve">Departamento Judicial </w:t>
            </w:r>
            <w:r w:rsidR="003112CA">
              <w:rPr>
                <w:rFonts w:ascii="Times New Roman" w:eastAsia="SimSun" w:hAnsi="Times New Roman" w:cs="Times New Roman"/>
                <w:color w:val="auto"/>
                <w:kern w:val="2"/>
                <w:sz w:val="22"/>
                <w:szCs w:val="22"/>
                <w:lang w:eastAsia="zh-CN" w:bidi="hi-IN"/>
              </w:rPr>
              <w:t>San Isidro</w:t>
            </w:r>
            <w:r w:rsidR="00524B6C" w:rsidRPr="00FE4D00">
              <w:rPr>
                <w:rFonts w:ascii="Times New Roman" w:hAnsi="Times New Roman" w:cs="Times New Roman"/>
                <w:sz w:val="22"/>
                <w:szCs w:val="22"/>
                <w:lang w:val="es-MX"/>
              </w:rPr>
              <w:t>.</w:t>
            </w:r>
          </w:p>
          <w:p w14:paraId="648B4BC3" w14:textId="3CDC3BDD" w:rsidR="00290A44" w:rsidRPr="003112CA" w:rsidRDefault="008501A8" w:rsidP="003112CA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E4D00">
              <w:rPr>
                <w:rFonts w:ascii="Times New Roman" w:hAnsi="Times New Roman" w:cs="Times New Roman"/>
                <w:sz w:val="22"/>
                <w:szCs w:val="22"/>
              </w:rPr>
              <w:t>La locación será por el término de treinta y seis (36) meses, con opción a prorrogarlo por doce (12) meses más.</w:t>
            </w:r>
          </w:p>
        </w:tc>
      </w:tr>
      <w:tr w:rsidR="00FE4D00" w14:paraId="018928D2" w14:textId="77777777" w:rsidTr="00FE4D00">
        <w:trPr>
          <w:trHeight w:val="518"/>
        </w:trPr>
        <w:tc>
          <w:tcPr>
            <w:tcW w:w="9649" w:type="dxa"/>
            <w:gridSpan w:val="7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2D0D854" w14:textId="77777777" w:rsidR="00FE4D00" w:rsidRPr="00181BF6" w:rsidRDefault="00FE4D00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  <w:p w14:paraId="20CD06F3" w14:textId="77777777" w:rsidR="00FE4D00" w:rsidRDefault="00FE4D00" w:rsidP="00C0526C">
            <w:pPr>
              <w:snapToGrid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  <w:r w:rsidRPr="00476AC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PRESENTACIÓN DE OFERTAS</w:t>
            </w:r>
          </w:p>
          <w:p w14:paraId="2CF6578B" w14:textId="20636958" w:rsidR="0066385F" w:rsidRPr="0066385F" w:rsidRDefault="0066385F" w:rsidP="00C0526C">
            <w:pPr>
              <w:snapToGrid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1C2E38" w14:paraId="4C67657B" w14:textId="77777777" w:rsidTr="00524B6C">
        <w:trPr>
          <w:trHeight w:val="275"/>
        </w:trPr>
        <w:tc>
          <w:tcPr>
            <w:tcW w:w="5397" w:type="dxa"/>
            <w:gridSpan w:val="4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BDD6EE" w:themeFill="accent1" w:themeFillTint="66"/>
            <w:vAlign w:val="center"/>
          </w:tcPr>
          <w:p w14:paraId="5EE24729" w14:textId="77777777"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252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  <w:vAlign w:val="center"/>
          </w:tcPr>
          <w:p w14:paraId="29D0DAD2" w14:textId="77777777"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Plazo y Hora</w:t>
            </w:r>
          </w:p>
        </w:tc>
      </w:tr>
      <w:tr w:rsidR="001C2E38" w14:paraId="61B37550" w14:textId="77777777" w:rsidTr="00FE4D00">
        <w:trPr>
          <w:cantSplit/>
          <w:trHeight w:val="1014"/>
        </w:trPr>
        <w:tc>
          <w:tcPr>
            <w:tcW w:w="5397" w:type="dxa"/>
            <w:gridSpan w:val="4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5AD0C8E" w14:textId="505C1024" w:rsidR="0057417D" w:rsidRPr="00476AC6" w:rsidRDefault="00524B6C" w:rsidP="000644A7">
            <w:pPr>
              <w:snapToGrid w:val="0"/>
              <w:ind w:left="57" w:right="57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 w:rsidRPr="00524B6C"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 xml:space="preserve">DELEGACIÓN DE ADMINISTRACIÓN DEL DEPARTAMENTO JUDICIAL </w:t>
            </w:r>
            <w:r w:rsidR="003112CA"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>SAN ISIDRO</w:t>
            </w:r>
            <w:r w:rsidRPr="00524B6C"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 xml:space="preserve">, CALLE </w:t>
            </w:r>
            <w:r w:rsidR="003112CA"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>ITUZAINGÓ</w:t>
            </w:r>
            <w:r w:rsidRPr="00524B6C"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 xml:space="preserve"> </w:t>
            </w:r>
            <w:proofErr w:type="spellStart"/>
            <w:r w:rsidRPr="00524B6C"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>N°</w:t>
            </w:r>
            <w:proofErr w:type="spellEnd"/>
            <w:r w:rsidRPr="00524B6C"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 xml:space="preserve"> </w:t>
            </w:r>
            <w:r w:rsidR="003112CA"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>256</w:t>
            </w:r>
            <w:r w:rsidR="00290A44">
              <w:rPr>
                <w:rFonts w:ascii="Times New Roman" w:hAnsi="Times New Roman" w:cs="Times New Roman"/>
                <w:bCs/>
                <w:sz w:val="22"/>
                <w:szCs w:val="19"/>
              </w:rPr>
              <w:t>.</w:t>
            </w:r>
            <w:r w:rsidR="000644A7">
              <w:rPr>
                <w:rFonts w:ascii="Times New Roman" w:hAnsi="Times New Roman" w:cs="Times New Roman"/>
                <w:bCs/>
                <w:sz w:val="22"/>
                <w:szCs w:val="19"/>
              </w:rPr>
              <w:t xml:space="preserve"> </w:t>
            </w:r>
            <w:r w:rsidR="003112CA">
              <w:rPr>
                <w:rFonts w:ascii="Times New Roman" w:hAnsi="Times New Roman" w:cs="Times New Roman"/>
                <w:bCs/>
                <w:sz w:val="22"/>
                <w:szCs w:val="19"/>
              </w:rPr>
              <w:t>SAN ISIDRO</w:t>
            </w:r>
            <w:r>
              <w:rPr>
                <w:rFonts w:ascii="Times New Roman" w:hAnsi="Times New Roman" w:cs="Times New Roman"/>
                <w:bCs/>
                <w:sz w:val="22"/>
                <w:szCs w:val="19"/>
              </w:rPr>
              <w:t xml:space="preserve"> – BUENOS AIRES</w:t>
            </w:r>
          </w:p>
        </w:tc>
        <w:tc>
          <w:tcPr>
            <w:tcW w:w="4252" w:type="dxa"/>
            <w:gridSpan w:val="3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C77A81" w14:textId="3D9900BA" w:rsidR="004843C4" w:rsidRPr="008E774E" w:rsidRDefault="0057417D" w:rsidP="00524B6C">
            <w:pPr>
              <w:snapToGrid w:val="0"/>
              <w:jc w:val="center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Hasta el</w:t>
            </w:r>
            <w:r w:rsidR="008501A8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C62631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5</w:t>
            </w:r>
            <w:r w:rsidR="007A5948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de </w:t>
            </w:r>
            <w:r w:rsidR="00C62631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NOVIEMBRE</w:t>
            </w: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653815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de</w:t>
            </w:r>
            <w:r w:rsidR="00F67169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202</w:t>
            </w:r>
            <w:r w:rsidR="00524B6C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4</w:t>
            </w:r>
            <w:r w:rsidR="00151F12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a las</w:t>
            </w:r>
            <w:r w:rsidR="001B5F44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C62631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10 </w:t>
            </w:r>
            <w:proofErr w:type="spellStart"/>
            <w:r w:rsidR="00C62631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h</w:t>
            </w:r>
            <w:r w:rsidR="00653815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s</w:t>
            </w:r>
            <w:proofErr w:type="spellEnd"/>
            <w:r w:rsidR="00653815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</w:tr>
      <w:tr w:rsidR="001C2E38" w14:paraId="54AE91DE" w14:textId="77777777" w:rsidTr="00FE4D00">
        <w:trPr>
          <w:trHeight w:val="404"/>
        </w:trPr>
        <w:tc>
          <w:tcPr>
            <w:tcW w:w="9649" w:type="dxa"/>
            <w:gridSpan w:val="7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14:paraId="7DA8ED8F" w14:textId="77777777" w:rsidR="001C2E38" w:rsidRPr="00181BF6" w:rsidRDefault="001C2E38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E4D00" w14:paraId="10110FAA" w14:textId="77777777" w:rsidTr="00FE4D00">
        <w:trPr>
          <w:cantSplit/>
          <w:trHeight w:val="526"/>
        </w:trPr>
        <w:tc>
          <w:tcPr>
            <w:tcW w:w="9649" w:type="dxa"/>
            <w:gridSpan w:val="7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1C7E968" w14:textId="77777777" w:rsidR="00FE4D00" w:rsidRDefault="00FE4D00" w:rsidP="00FE4D00">
            <w:pPr>
              <w:snapToGrid w:val="0"/>
              <w:ind w:left="57" w:right="57"/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ACTO DE APERTURA</w:t>
            </w:r>
          </w:p>
          <w:p w14:paraId="3B037E4C" w14:textId="13DFF508" w:rsidR="00FE4D00" w:rsidRDefault="00FE4D00" w:rsidP="00FE4D00">
            <w:pPr>
              <w:snapToGrid w:val="0"/>
              <w:ind w:left="57" w:right="57"/>
              <w:rPr>
                <w:sz w:val="16"/>
                <w:szCs w:val="16"/>
              </w:rPr>
            </w:pPr>
          </w:p>
        </w:tc>
      </w:tr>
      <w:tr w:rsidR="001C2E38" w14:paraId="1B875A07" w14:textId="77777777" w:rsidTr="00524B6C">
        <w:trPr>
          <w:trHeight w:val="275"/>
        </w:trPr>
        <w:tc>
          <w:tcPr>
            <w:tcW w:w="5397" w:type="dxa"/>
            <w:gridSpan w:val="4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BDD6EE" w:themeFill="accent1" w:themeFillTint="66"/>
            <w:vAlign w:val="center"/>
          </w:tcPr>
          <w:p w14:paraId="5D6B7339" w14:textId="77777777"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252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  <w:vAlign w:val="center"/>
          </w:tcPr>
          <w:p w14:paraId="7E303C54" w14:textId="77777777"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Día y Hora</w:t>
            </w:r>
          </w:p>
        </w:tc>
      </w:tr>
      <w:tr w:rsidR="00524B6C" w14:paraId="124BFB91" w14:textId="77777777" w:rsidTr="001B5F44">
        <w:trPr>
          <w:cantSplit/>
          <w:trHeight w:val="342"/>
        </w:trPr>
        <w:tc>
          <w:tcPr>
            <w:tcW w:w="5397" w:type="dxa"/>
            <w:gridSpan w:val="4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9E44090" w14:textId="77777777" w:rsidR="00290A44" w:rsidRDefault="00290A44" w:rsidP="00524B6C">
            <w:pPr>
              <w:snapToGrid w:val="0"/>
              <w:ind w:left="57" w:right="57"/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</w:pPr>
          </w:p>
          <w:p w14:paraId="7B1AB778" w14:textId="77777777" w:rsidR="00290A44" w:rsidRDefault="003112CA" w:rsidP="003112CA">
            <w:pPr>
              <w:snapToGrid w:val="0"/>
              <w:ind w:left="57" w:right="57"/>
              <w:rPr>
                <w:rFonts w:ascii="Times New Roman" w:hAnsi="Times New Roman" w:cs="Times New Roman"/>
                <w:bCs/>
                <w:sz w:val="22"/>
                <w:szCs w:val="19"/>
              </w:rPr>
            </w:pPr>
            <w:r w:rsidRPr="00524B6C"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 xml:space="preserve">DELEGACIÓN DE ADMINISTRACIÓN DEL DEPARTAMENTO JUDICIAL </w:t>
            </w:r>
            <w:r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>SAN ISIDRO</w:t>
            </w:r>
            <w:r w:rsidRPr="00524B6C"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 xml:space="preserve">, CALLE </w:t>
            </w:r>
            <w:r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>ITUZAINGÓ</w:t>
            </w:r>
            <w:r w:rsidRPr="00524B6C"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 xml:space="preserve"> </w:t>
            </w:r>
            <w:proofErr w:type="spellStart"/>
            <w:r w:rsidRPr="00524B6C"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>N°</w:t>
            </w:r>
            <w:proofErr w:type="spellEnd"/>
            <w:r w:rsidRPr="00524B6C"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>256</w:t>
            </w:r>
            <w:r>
              <w:rPr>
                <w:rFonts w:ascii="Times New Roman" w:hAnsi="Times New Roman" w:cs="Times New Roman"/>
                <w:bCs/>
                <w:sz w:val="22"/>
                <w:szCs w:val="19"/>
              </w:rPr>
              <w:t>. SAN ISIDRO – BUENOS AIRES</w:t>
            </w:r>
          </w:p>
          <w:p w14:paraId="32958D98" w14:textId="275821F0" w:rsidR="003112CA" w:rsidRPr="00476AC6" w:rsidRDefault="003112CA" w:rsidP="003112CA">
            <w:pPr>
              <w:snapToGrid w:val="0"/>
              <w:ind w:left="57" w:right="57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252" w:type="dxa"/>
            <w:gridSpan w:val="3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5CBE6" w14:textId="71E98B5D" w:rsidR="00524B6C" w:rsidRPr="00181BF6" w:rsidRDefault="00524B6C" w:rsidP="00524B6C">
            <w:pPr>
              <w:snapToGrid w:val="0"/>
              <w:jc w:val="center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E</w:t>
            </w: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l </w:t>
            </w:r>
            <w:r w:rsidR="00C62631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5</w:t>
            </w: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de </w:t>
            </w:r>
            <w:r w:rsidR="00C62631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NOVIEMBRE</w:t>
            </w: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de 202</w:t>
            </w:r>
            <w:r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4</w:t>
            </w: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a las</w:t>
            </w:r>
            <w:r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C62631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10 </w:t>
            </w:r>
            <w:proofErr w:type="spellStart"/>
            <w:r w:rsidR="00C62631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h</w:t>
            </w: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s</w:t>
            </w:r>
            <w:proofErr w:type="spellEnd"/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</w:tr>
      <w:tr w:rsidR="00524B6C" w14:paraId="48D85D34" w14:textId="77777777" w:rsidTr="00524B6C">
        <w:trPr>
          <w:cantSplit/>
          <w:trHeight w:val="209"/>
        </w:trPr>
        <w:tc>
          <w:tcPr>
            <w:tcW w:w="1870" w:type="dxa"/>
            <w:gridSpan w:val="2"/>
            <w:tcBorders>
              <w:left w:val="single" w:sz="4" w:space="0" w:color="000000"/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07FEA852" w14:textId="77777777" w:rsidR="00524B6C" w:rsidRPr="00181BF6" w:rsidRDefault="00524B6C" w:rsidP="00524B6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Forma de Pago</w:t>
            </w:r>
          </w:p>
        </w:tc>
        <w:tc>
          <w:tcPr>
            <w:tcW w:w="7779" w:type="dxa"/>
            <w:gridSpan w:val="5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F8BFF92" w14:textId="1AD3133F" w:rsidR="00524B6C" w:rsidRPr="00181BF6" w:rsidRDefault="00524B6C" w:rsidP="00524B6C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181BF6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sz w:val="20"/>
                <w:szCs w:val="20"/>
              </w:rPr>
              <w:t>DE ACUERDO A NORMAS DE LA TESORERIA DE LA PROVINCIA DE BUENOS AIRES</w:t>
            </w:r>
          </w:p>
        </w:tc>
      </w:tr>
      <w:tr w:rsidR="005952A8" w14:paraId="1EE86FC6" w14:textId="77777777" w:rsidTr="00FE4D00">
        <w:trPr>
          <w:trHeight w:val="2383"/>
        </w:trPr>
        <w:tc>
          <w:tcPr>
            <w:tcW w:w="9649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E114D0A" w14:textId="77777777" w:rsidR="00FE4D00" w:rsidRDefault="00FE4D00" w:rsidP="00FE4D00">
            <w:pPr>
              <w:snapToGrid w:val="0"/>
              <w:spacing w:after="24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  <w:r w:rsidRPr="00290A44"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  <w:t>OBSERVACIONES GENERALES</w:t>
            </w:r>
          </w:p>
          <w:p w14:paraId="08C569EE" w14:textId="77777777" w:rsidR="00FE4D00" w:rsidRDefault="00FE4D00" w:rsidP="00FE4D00">
            <w:pPr>
              <w:spacing w:after="240"/>
              <w:ind w:right="5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90A44">
              <w:rPr>
                <w:rFonts w:ascii="Times New Roman" w:hAnsi="Times New Roman" w:cs="Times New Roman"/>
                <w:sz w:val="18"/>
                <w:szCs w:val="18"/>
              </w:rPr>
              <w:t xml:space="preserve">Las Ofertas, ensobradas conforme lo establecen los Artículos "Ofertas-Su Presentación" y "Ofertas-Documentación a Integrar", deben presentarse hasta la fecha y hora y en el lugar antes indicados </w:t>
            </w:r>
            <w:proofErr w:type="gramStart"/>
            <w:r w:rsidRPr="00290A44">
              <w:rPr>
                <w:rFonts w:ascii="Times New Roman" w:hAnsi="Times New Roman" w:cs="Times New Roman"/>
                <w:sz w:val="18"/>
                <w:szCs w:val="18"/>
              </w:rPr>
              <w:t>conforme  procedimiento</w:t>
            </w:r>
            <w:proofErr w:type="gramEnd"/>
            <w:r w:rsidRPr="00290A44">
              <w:rPr>
                <w:rFonts w:ascii="Times New Roman" w:hAnsi="Times New Roman" w:cs="Times New Roman"/>
                <w:sz w:val="18"/>
                <w:szCs w:val="18"/>
              </w:rPr>
              <w:t xml:space="preserve"> establecido en el ART. 17 Apartado 4) Decreto </w:t>
            </w:r>
            <w:proofErr w:type="spellStart"/>
            <w:r w:rsidRPr="00290A44">
              <w:rPr>
                <w:rFonts w:ascii="Times New Roman" w:hAnsi="Times New Roman" w:cs="Times New Roman"/>
                <w:sz w:val="18"/>
                <w:szCs w:val="18"/>
              </w:rPr>
              <w:t>N°</w:t>
            </w:r>
            <w:proofErr w:type="spellEnd"/>
            <w:r w:rsidRPr="00290A44">
              <w:rPr>
                <w:rFonts w:ascii="Times New Roman" w:hAnsi="Times New Roman" w:cs="Times New Roman"/>
                <w:sz w:val="18"/>
                <w:szCs w:val="18"/>
              </w:rPr>
              <w:t xml:space="preserve"> 59/19  Reglamentario del Subsistema de Contrataciones del Estado Ley 13.981.</w:t>
            </w:r>
          </w:p>
          <w:p w14:paraId="0AC9BC88" w14:textId="77777777" w:rsidR="005952A8" w:rsidRDefault="00FE4D00" w:rsidP="00FE4D00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290A44">
              <w:rPr>
                <w:rFonts w:ascii="Times New Roman" w:hAnsi="Times New Roman" w:cs="Times New Roman"/>
                <w:sz w:val="18"/>
                <w:szCs w:val="18"/>
              </w:rPr>
              <w:t>Pasada dicha hora no se admitirán nuevas propuestas, aun cuando no hubiera comenzado la apertura de los sobres.</w:t>
            </w:r>
          </w:p>
          <w:p w14:paraId="3889F0D2" w14:textId="6DC71DA9" w:rsidR="00FE4D00" w:rsidRDefault="00FE4D00" w:rsidP="00FE4D00">
            <w:pPr>
              <w:snapToGrid w:val="0"/>
            </w:pPr>
          </w:p>
        </w:tc>
      </w:tr>
    </w:tbl>
    <w:p w14:paraId="5614BD58" w14:textId="77777777" w:rsidR="006F3FA5" w:rsidRDefault="006F3FA5">
      <w:pPr>
        <w:widowControl/>
        <w:suppressAutoHyphens w:val="0"/>
        <w:autoSpaceDE/>
        <w:rPr>
          <w:b/>
        </w:rPr>
      </w:pPr>
    </w:p>
    <w:p w14:paraId="74B0BE92" w14:textId="0EFC601B" w:rsidR="00AA02A0" w:rsidRDefault="006F3FA5">
      <w:pPr>
        <w:widowControl/>
        <w:suppressAutoHyphens w:val="0"/>
        <w:autoSpaceDE/>
        <w:rPr>
          <w:b/>
        </w:rPr>
      </w:pPr>
      <w:r>
        <w:rPr>
          <w:b/>
        </w:rPr>
        <w:br w:type="page"/>
      </w:r>
      <w:r w:rsidR="00AA02A0">
        <w:rPr>
          <w:b/>
        </w:rPr>
        <w:lastRenderedPageBreak/>
        <w:br w:type="page"/>
      </w:r>
    </w:p>
    <w:tbl>
      <w:tblPr>
        <w:tblpPr w:leftFromText="141" w:rightFromText="141" w:vertAnchor="text" w:horzAnchor="margin" w:tblpXSpec="center" w:tblpY="-1067"/>
        <w:tblW w:w="991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68"/>
        <w:gridCol w:w="725"/>
        <w:gridCol w:w="828"/>
        <w:gridCol w:w="173"/>
        <w:gridCol w:w="40"/>
        <w:gridCol w:w="2321"/>
        <w:gridCol w:w="13"/>
        <w:gridCol w:w="137"/>
        <w:gridCol w:w="18"/>
        <w:gridCol w:w="199"/>
        <w:gridCol w:w="236"/>
        <w:gridCol w:w="1275"/>
        <w:gridCol w:w="46"/>
        <w:gridCol w:w="1237"/>
        <w:gridCol w:w="402"/>
        <w:gridCol w:w="36"/>
        <w:gridCol w:w="30"/>
        <w:gridCol w:w="29"/>
        <w:gridCol w:w="205"/>
      </w:tblGrid>
      <w:tr w:rsidR="00AA02A0" w:rsidRPr="00545DA6" w14:paraId="1C503DC3" w14:textId="77777777" w:rsidTr="00246D88">
        <w:trPr>
          <w:gridAfter w:val="3"/>
          <w:wAfter w:w="264" w:type="dxa"/>
          <w:trHeight w:hRule="exact" w:val="1575"/>
        </w:trPr>
        <w:tc>
          <w:tcPr>
            <w:tcW w:w="9654" w:type="dxa"/>
            <w:gridSpan w:val="16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3B8BCC91" w14:textId="02FF9818" w:rsidR="00AA02A0" w:rsidRPr="00545DA6" w:rsidRDefault="005952A8" w:rsidP="00246D88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545DA6"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935" distR="114935" simplePos="0" relativeHeight="251731456" behindDoc="0" locked="0" layoutInCell="1" allowOverlap="1" wp14:anchorId="028931B2" wp14:editId="65CD9EFD">
                      <wp:simplePos x="0" y="0"/>
                      <wp:positionH relativeFrom="column">
                        <wp:posOffset>-59055</wp:posOffset>
                      </wp:positionH>
                      <wp:positionV relativeFrom="paragraph">
                        <wp:posOffset>58420</wp:posOffset>
                      </wp:positionV>
                      <wp:extent cx="5355590" cy="875665"/>
                      <wp:effectExtent l="0" t="0" r="0" b="0"/>
                      <wp:wrapNone/>
                      <wp:docPr id="32" name="Text Box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55590" cy="8756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336C6DA2" w14:textId="77777777" w:rsidR="00072472" w:rsidRPr="004477A4" w:rsidRDefault="00072472" w:rsidP="006D4830">
                                  <w:pPr>
                                    <w:ind w:left="284"/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</w:pP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  <w:t>ANEXO A</w:t>
                                  </w: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  <w:br/>
                                  </w: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br/>
                                    <w:t>PERSONAS FÍSICAS TITULARES DE DOMINIO</w:t>
                                  </w:r>
                                </w:p>
                                <w:p w14:paraId="61B6B50B" w14:textId="77777777" w:rsidR="00072472" w:rsidRPr="004477A4" w:rsidRDefault="00072472" w:rsidP="006D4830">
                                  <w:pPr>
                                    <w:ind w:left="284"/>
                                    <w:jc w:val="center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t>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28931B2" id="Text Box 16" o:spid="_x0000_s1027" type="#_x0000_t202" style="position:absolute;margin-left:-4.65pt;margin-top:4.6pt;width:421.7pt;height:68.95pt;z-index:25173145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" stroked="f">
                      <v:fill opacity="0"/>
                      <v:textbox inset="0,0,0,0">
                        <w:txbxContent>
                          <w:p w14:paraId="336C6DA2" w14:textId="77777777" w:rsidR="00072472" w:rsidRPr="004477A4" w:rsidRDefault="00072472" w:rsidP="006D4830">
                            <w:pPr>
                              <w:ind w:left="284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  <w:t>ANEXO A</w:t>
                            </w: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  <w:br/>
                            </w: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br/>
                              <w:t>PERSONAS FÍSICAS TITULARES DE DOMINIO</w:t>
                            </w:r>
                          </w:p>
                          <w:p w14:paraId="61B6B50B" w14:textId="77777777" w:rsidR="00072472" w:rsidRPr="004477A4" w:rsidRDefault="00072472" w:rsidP="006D4830">
                            <w:pPr>
                              <w:ind w:left="284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7D33B54F" w14:textId="1862402E" w:rsidR="00AA02A0" w:rsidRPr="00545DA6" w:rsidRDefault="00AA02A0" w:rsidP="00246D88">
            <w:pPr>
              <w:rPr>
                <w:rFonts w:ascii="Times New Roman" w:hAnsi="Times New Roman" w:cs="Times New Roman"/>
              </w:rPr>
            </w:pPr>
          </w:p>
          <w:p w14:paraId="43BF8159" w14:textId="77777777" w:rsidR="00AA02A0" w:rsidRPr="00545DA6" w:rsidRDefault="00AA02A0" w:rsidP="00246D88">
            <w:pPr>
              <w:rPr>
                <w:rFonts w:ascii="Times New Roman" w:hAnsi="Times New Roman" w:cs="Times New Roman"/>
              </w:rPr>
            </w:pPr>
          </w:p>
          <w:p w14:paraId="24D211AB" w14:textId="77777777" w:rsidR="00AA02A0" w:rsidRPr="00545DA6" w:rsidRDefault="00AA02A0" w:rsidP="00246D88">
            <w:pPr>
              <w:rPr>
                <w:rFonts w:ascii="Times New Roman" w:hAnsi="Times New Roman" w:cs="Times New Roman"/>
              </w:rPr>
            </w:pPr>
          </w:p>
          <w:p w14:paraId="29FC9AE6" w14:textId="77777777" w:rsidR="00AA02A0" w:rsidRPr="00545DA6" w:rsidRDefault="00AA02A0" w:rsidP="00246D88">
            <w:pPr>
              <w:rPr>
                <w:rFonts w:ascii="Times New Roman" w:hAnsi="Times New Roman" w:cs="Times New Roman"/>
              </w:rPr>
            </w:pPr>
          </w:p>
          <w:p w14:paraId="5ACF31DC" w14:textId="77777777" w:rsidR="00AA02A0" w:rsidRPr="00545DA6" w:rsidRDefault="00AA02A0" w:rsidP="00246D88">
            <w:pPr>
              <w:rPr>
                <w:rFonts w:ascii="Times New Roman" w:hAnsi="Times New Roman" w:cs="Times New Roman"/>
              </w:rPr>
            </w:pPr>
          </w:p>
          <w:p w14:paraId="59B8A9A0" w14:textId="77777777" w:rsidR="00AA02A0" w:rsidRPr="00545DA6" w:rsidRDefault="00AA02A0" w:rsidP="00246D88">
            <w:pPr>
              <w:rPr>
                <w:rFonts w:ascii="Times New Roman" w:hAnsi="Times New Roman" w:cs="Times New Roman"/>
              </w:rPr>
            </w:pPr>
          </w:p>
        </w:tc>
      </w:tr>
      <w:tr w:rsidR="00AA02A0" w:rsidRPr="00545DA6" w14:paraId="48DC55BA" w14:textId="77777777" w:rsidTr="00246D88">
        <w:trPr>
          <w:gridAfter w:val="2"/>
          <w:wAfter w:w="234" w:type="dxa"/>
          <w:trHeight w:val="261"/>
        </w:trPr>
        <w:tc>
          <w:tcPr>
            <w:tcW w:w="9654" w:type="dxa"/>
            <w:gridSpan w:val="16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auto"/>
            </w:tcBorders>
            <w:shd w:val="clear" w:color="auto" w:fill="C0C0C0"/>
          </w:tcPr>
          <w:p w14:paraId="07EC217C" w14:textId="77777777" w:rsidR="00AA02A0" w:rsidRPr="00732F51" w:rsidRDefault="00AA02A0" w:rsidP="00246D88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 w:val="0"/>
                <w:sz w:val="22"/>
                <w:szCs w:val="22"/>
              </w:rPr>
              <w:t>1)</w:t>
            </w:r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</w:tcPr>
          <w:p w14:paraId="08CD5902" w14:textId="77777777" w:rsidR="00AA02A0" w:rsidRPr="00545DA6" w:rsidRDefault="00AA02A0" w:rsidP="00246D88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5952A8" w:rsidRPr="00545DA6" w14:paraId="6026DB67" w14:textId="77777777" w:rsidTr="00246D88">
        <w:trPr>
          <w:gridAfter w:val="2"/>
          <w:wAfter w:w="234" w:type="dxa"/>
          <w:trHeight w:val="379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1163ADBD" w14:textId="259608F5" w:rsidR="005952A8" w:rsidRPr="00732F51" w:rsidRDefault="005952A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bookmarkStart w:id="0" w:name="_Hlk177040979"/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</w:tcPr>
          <w:p w14:paraId="380CDA7E" w14:textId="77777777" w:rsidR="005952A8" w:rsidRPr="00545DA6" w:rsidRDefault="005952A8" w:rsidP="00246D88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5952A8" w:rsidRPr="00545DA6" w14:paraId="392A0835" w14:textId="77777777" w:rsidTr="00246D88">
        <w:trPr>
          <w:gridAfter w:val="3"/>
          <w:wAfter w:w="264" w:type="dxa"/>
          <w:trHeight w:val="340"/>
        </w:trPr>
        <w:tc>
          <w:tcPr>
            <w:tcW w:w="1968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4DBBF122" w14:textId="1097C2B3" w:rsidR="005952A8" w:rsidRPr="00246D88" w:rsidRDefault="005952A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46D8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Nombre y Apellido:</w:t>
            </w:r>
          </w:p>
        </w:tc>
        <w:tc>
          <w:tcPr>
            <w:tcW w:w="768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3896665" w14:textId="313DCC80" w:rsidR="005952A8" w:rsidRPr="00732F51" w:rsidRDefault="005952A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</w:tr>
      <w:tr w:rsidR="005952A8" w:rsidRPr="00545DA6" w14:paraId="5AA14ABD" w14:textId="77777777" w:rsidTr="00246D88">
        <w:trPr>
          <w:gridAfter w:val="2"/>
          <w:wAfter w:w="234" w:type="dxa"/>
          <w:trHeight w:hRule="exact" w:val="292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49C40296" w14:textId="72AB7664" w:rsidR="005952A8" w:rsidRPr="00732F51" w:rsidRDefault="005952A8" w:rsidP="00246D88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bCs/>
                <w:u w:val="single"/>
              </w:rPr>
            </w:pPr>
          </w:p>
          <w:p w14:paraId="3D698B4A" w14:textId="5BFE670B" w:rsidR="005952A8" w:rsidRPr="00732F51" w:rsidRDefault="005952A8" w:rsidP="00246D88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bCs/>
                <w:u w:val="single"/>
              </w:rPr>
            </w:pPr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</w:tcPr>
          <w:p w14:paraId="15117AD0" w14:textId="77777777" w:rsidR="005952A8" w:rsidRPr="00545DA6" w:rsidRDefault="005952A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5952A8" w:rsidRPr="00545DA6" w14:paraId="7ED3323E" w14:textId="77777777" w:rsidTr="00246D88">
        <w:trPr>
          <w:gridAfter w:val="2"/>
          <w:wAfter w:w="234" w:type="dxa"/>
          <w:trHeight w:hRule="exact" w:val="361"/>
        </w:trPr>
        <w:tc>
          <w:tcPr>
            <w:tcW w:w="1968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02595236" w14:textId="1326A6D4" w:rsidR="005952A8" w:rsidRPr="00246D88" w:rsidRDefault="005952A8" w:rsidP="00246D88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46D8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Pr="00246D8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Documento </w:t>
            </w:r>
          </w:p>
        </w:tc>
        <w:tc>
          <w:tcPr>
            <w:tcW w:w="768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32571FC" w14:textId="40239121" w:rsidR="005952A8" w:rsidRPr="00246D88" w:rsidRDefault="005952A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</w:tcPr>
          <w:p w14:paraId="37B3911F" w14:textId="16A6AC1C" w:rsidR="005952A8" w:rsidRPr="00545DA6" w:rsidRDefault="005952A8" w:rsidP="00246D88">
            <w:pPr>
              <w:pStyle w:val="xl28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5952A8" w:rsidRPr="00545DA6" w14:paraId="0F940155" w14:textId="77777777" w:rsidTr="00246D88">
        <w:trPr>
          <w:gridAfter w:val="3"/>
          <w:wAfter w:w="264" w:type="dxa"/>
          <w:trHeight w:hRule="exact" w:val="292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69DE4899" w14:textId="74958ED1" w:rsidR="005952A8" w:rsidRPr="00732F51" w:rsidRDefault="005952A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5952A8" w:rsidRPr="00545DA6" w14:paraId="2C074280" w14:textId="77777777" w:rsidTr="00246D88">
        <w:trPr>
          <w:gridAfter w:val="2"/>
          <w:wAfter w:w="234" w:type="dxa"/>
          <w:trHeight w:val="254"/>
        </w:trPr>
        <w:tc>
          <w:tcPr>
            <w:tcW w:w="1968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3C03D4FF" w14:textId="5B08BF13" w:rsidR="005952A8" w:rsidRPr="00246D88" w:rsidRDefault="005952A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46D88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246D88">
              <w:rPr>
                <w:rFonts w:ascii="Times New Roman" w:hAnsi="Times New Roman" w:cs="Times New Roman"/>
                <w:bCs/>
                <w:sz w:val="20"/>
                <w:szCs w:val="20"/>
              </w:rPr>
              <w:t>CUIT / CUIL</w:t>
            </w:r>
          </w:p>
        </w:tc>
        <w:tc>
          <w:tcPr>
            <w:tcW w:w="768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160292C" w14:textId="315AB67F" w:rsidR="005952A8" w:rsidRPr="00732F51" w:rsidRDefault="005952A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</w:tcPr>
          <w:p w14:paraId="51184B22" w14:textId="77777777" w:rsidR="005952A8" w:rsidRPr="00545DA6" w:rsidRDefault="005952A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5952A8" w:rsidRPr="00545DA6" w14:paraId="7AAD09B5" w14:textId="77777777" w:rsidTr="00246D88">
        <w:trPr>
          <w:gridAfter w:val="2"/>
          <w:wAfter w:w="234" w:type="dxa"/>
          <w:trHeight w:val="261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48C084F1" w14:textId="3276053C" w:rsidR="005952A8" w:rsidRPr="00732F51" w:rsidRDefault="005952A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</w:tcPr>
          <w:p w14:paraId="1CB8DAC2" w14:textId="77777777" w:rsidR="005952A8" w:rsidRPr="00545DA6" w:rsidRDefault="005952A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5952A8" w:rsidRPr="00545DA6" w14:paraId="7B64F2EC" w14:textId="77777777" w:rsidTr="00246D88">
        <w:trPr>
          <w:gridAfter w:val="3"/>
          <w:wAfter w:w="264" w:type="dxa"/>
          <w:trHeight w:val="278"/>
        </w:trPr>
        <w:tc>
          <w:tcPr>
            <w:tcW w:w="1968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5B5A5EA9" w14:textId="77777777" w:rsidR="005952A8" w:rsidRPr="00732F51" w:rsidRDefault="005952A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768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48FBB53E" w14:textId="51009C4A" w:rsidR="005952A8" w:rsidRPr="00732F51" w:rsidRDefault="005952A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</w:tr>
      <w:tr w:rsidR="005952A8" w:rsidRPr="00545DA6" w14:paraId="109B0E65" w14:textId="77777777" w:rsidTr="00246D88">
        <w:trPr>
          <w:trHeight w:val="261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261D8A2D" w14:textId="0AE6FE29" w:rsidR="005952A8" w:rsidRPr="00732F51" w:rsidRDefault="005952A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564AA043" w14:textId="77777777" w:rsidR="005952A8" w:rsidRPr="00545DA6" w:rsidRDefault="005952A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34" w:type="dxa"/>
            <w:gridSpan w:val="2"/>
            <w:shd w:val="clear" w:color="auto" w:fill="auto"/>
          </w:tcPr>
          <w:p w14:paraId="07F301DC" w14:textId="77777777" w:rsidR="005952A8" w:rsidRPr="00545DA6" w:rsidRDefault="005952A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5952A8" w:rsidRPr="00545DA6" w14:paraId="52568BF3" w14:textId="77777777" w:rsidTr="00246D88">
        <w:trPr>
          <w:gridAfter w:val="3"/>
          <w:wAfter w:w="264" w:type="dxa"/>
          <w:trHeight w:val="412"/>
        </w:trPr>
        <w:tc>
          <w:tcPr>
            <w:tcW w:w="1968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7658F4C8" w14:textId="77777777" w:rsidR="005952A8" w:rsidRPr="00732F51" w:rsidRDefault="005952A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Nombre y apellido </w:t>
            </w:r>
          </w:p>
          <w:p w14:paraId="2783F862" w14:textId="2415E0AC" w:rsidR="005952A8" w:rsidRPr="00732F51" w:rsidRDefault="005952A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del cónyuge:</w:t>
            </w:r>
          </w:p>
        </w:tc>
        <w:tc>
          <w:tcPr>
            <w:tcW w:w="768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14A817D" w14:textId="1F20CC06" w:rsidR="005952A8" w:rsidRPr="00732F51" w:rsidRDefault="005952A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5952A8" w:rsidRPr="00545DA6" w14:paraId="30765D76" w14:textId="77777777" w:rsidTr="00246D88">
        <w:trPr>
          <w:trHeight w:val="261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70F884EB" w14:textId="302B7261" w:rsidR="005952A8" w:rsidRPr="00732F51" w:rsidRDefault="005952A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09100DE8" w14:textId="77777777" w:rsidR="005952A8" w:rsidRPr="00545DA6" w:rsidRDefault="005952A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34" w:type="dxa"/>
            <w:gridSpan w:val="2"/>
            <w:shd w:val="clear" w:color="auto" w:fill="auto"/>
          </w:tcPr>
          <w:p w14:paraId="47F22B5D" w14:textId="77777777" w:rsidR="005952A8" w:rsidRPr="00545DA6" w:rsidRDefault="005952A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5952A8" w:rsidRPr="00545DA6" w14:paraId="40C78F25" w14:textId="77777777" w:rsidTr="00246D88">
        <w:trPr>
          <w:trHeight w:val="261"/>
        </w:trPr>
        <w:tc>
          <w:tcPr>
            <w:tcW w:w="1968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0980CC0" w14:textId="594AEE0A" w:rsidR="005952A8" w:rsidRPr="00732F51" w:rsidRDefault="00950FF3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Tipo y d</w:t>
            </w:r>
            <w:r w:rsidR="005952A8"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ocumento:</w:t>
            </w:r>
          </w:p>
        </w:tc>
        <w:tc>
          <w:tcPr>
            <w:tcW w:w="768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C2BA06C" w14:textId="77777777" w:rsidR="005952A8" w:rsidRPr="00732F51" w:rsidRDefault="005952A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542DEF73" w14:textId="3D1C9276" w:rsidR="005952A8" w:rsidRPr="00545DA6" w:rsidRDefault="005952A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34" w:type="dxa"/>
            <w:gridSpan w:val="2"/>
            <w:shd w:val="clear" w:color="auto" w:fill="auto"/>
          </w:tcPr>
          <w:p w14:paraId="0147F67B" w14:textId="77777777" w:rsidR="005952A8" w:rsidRPr="00545DA6" w:rsidRDefault="005952A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5952A8" w:rsidRPr="00545DA6" w14:paraId="366A4DB2" w14:textId="77777777" w:rsidTr="00246D88">
        <w:trPr>
          <w:gridAfter w:val="2"/>
          <w:wAfter w:w="234" w:type="dxa"/>
          <w:trHeight w:hRule="exact" w:val="244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94F40FA" w14:textId="567CC9E2" w:rsidR="005952A8" w:rsidRPr="00732F51" w:rsidRDefault="005952A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</w:tcPr>
          <w:p w14:paraId="307C94EE" w14:textId="77777777" w:rsidR="005952A8" w:rsidRPr="00545DA6" w:rsidRDefault="005952A8" w:rsidP="00246D88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5952A8" w:rsidRPr="00545DA6" w14:paraId="58F2418D" w14:textId="77777777" w:rsidTr="00246D88">
        <w:trPr>
          <w:gridAfter w:val="2"/>
          <w:wAfter w:w="234" w:type="dxa"/>
          <w:trHeight w:val="218"/>
        </w:trPr>
        <w:tc>
          <w:tcPr>
            <w:tcW w:w="1968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27337A56" w14:textId="0B6C0F9D" w:rsidR="005952A8" w:rsidRPr="00732F51" w:rsidRDefault="005952A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CUIT / CUIL:</w:t>
            </w:r>
          </w:p>
        </w:tc>
        <w:tc>
          <w:tcPr>
            <w:tcW w:w="768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0FAA5BB5" w14:textId="57EE877C" w:rsidR="005952A8" w:rsidRPr="00732F51" w:rsidRDefault="005952A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</w:tcPr>
          <w:p w14:paraId="158CE322" w14:textId="77777777" w:rsidR="005952A8" w:rsidRPr="00545DA6" w:rsidRDefault="005952A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32F51" w:rsidRPr="00545DA6" w14:paraId="4A6778F9" w14:textId="77777777" w:rsidTr="00246D88">
        <w:trPr>
          <w:gridAfter w:val="1"/>
          <w:wAfter w:w="205" w:type="dxa"/>
          <w:trHeight w:hRule="exact" w:val="260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6AD1DC80" w14:textId="5655FCC8" w:rsidR="00732F51" w:rsidRPr="00732F51" w:rsidRDefault="00732F51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100511DD" w14:textId="77777777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9" w:type="dxa"/>
            <w:shd w:val="clear" w:color="auto" w:fill="auto"/>
          </w:tcPr>
          <w:p w14:paraId="2D8B0C66" w14:textId="77777777" w:rsidR="00732F51" w:rsidRPr="00545DA6" w:rsidRDefault="00732F51" w:rsidP="00246D88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732F51" w:rsidRPr="00545DA6" w14:paraId="440E66C9" w14:textId="2E1CAC4B" w:rsidTr="00246D88">
        <w:trPr>
          <w:gridAfter w:val="3"/>
          <w:wAfter w:w="264" w:type="dxa"/>
          <w:trHeight w:val="261"/>
        </w:trPr>
        <w:tc>
          <w:tcPr>
            <w:tcW w:w="6068" w:type="dxa"/>
            <w:gridSpan w:val="7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7E98D314" w14:textId="188F6156" w:rsidR="00732F51" w:rsidRPr="00732F51" w:rsidRDefault="00732F51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Incompatibilidades (Tache lo que no corresponda)</w:t>
            </w:r>
          </w:p>
          <w:p w14:paraId="47E69250" w14:textId="77777777" w:rsidR="00732F51" w:rsidRPr="00732F51" w:rsidRDefault="00732F51" w:rsidP="00246D88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No podrán presentarse empleados Judiciales, Magistrados o </w:t>
            </w:r>
            <w:proofErr w:type="gramStart"/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Funcionarios</w:t>
            </w:r>
            <w:proofErr w:type="gramEnd"/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Judiciales.</w:t>
            </w:r>
          </w:p>
          <w:p w14:paraId="2CCE0EE1" w14:textId="77777777" w:rsidR="00246D88" w:rsidRDefault="00732F51" w:rsidP="00246D88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inc</w:t>
            </w:r>
            <w:proofErr w:type="spellEnd"/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C, Ley 13.661 </w:t>
            </w:r>
          </w:p>
          <w:p w14:paraId="7387DE34" w14:textId="40AFA15C" w:rsidR="00732F51" w:rsidRPr="00732F51" w:rsidRDefault="00732F51" w:rsidP="00246D88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art. 21) y ART. 16 apartado III del Decreto </w:t>
            </w:r>
            <w:proofErr w:type="spellStart"/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N°</w:t>
            </w:r>
            <w:proofErr w:type="spellEnd"/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59/19</w:t>
            </w:r>
          </w:p>
        </w:tc>
        <w:tc>
          <w:tcPr>
            <w:tcW w:w="191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B38908D" w14:textId="765EC73A" w:rsidR="00732F51" w:rsidRPr="00732F51" w:rsidRDefault="00732F51" w:rsidP="00246D8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SI</w:t>
            </w:r>
          </w:p>
        </w:tc>
        <w:tc>
          <w:tcPr>
            <w:tcW w:w="167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D0A7A5C" w14:textId="098E9E0B" w:rsidR="00732F51" w:rsidRPr="00732F51" w:rsidRDefault="00732F51" w:rsidP="00246D8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NO</w:t>
            </w:r>
          </w:p>
        </w:tc>
      </w:tr>
      <w:tr w:rsidR="00732F51" w:rsidRPr="00545DA6" w14:paraId="6805D34A" w14:textId="77777777" w:rsidTr="00246D88">
        <w:trPr>
          <w:gridAfter w:val="1"/>
          <w:wAfter w:w="205" w:type="dxa"/>
          <w:trHeight w:val="268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71F69D7D" w14:textId="77777777" w:rsidR="00732F51" w:rsidRPr="00732F51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1D04BD92" w14:textId="77777777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9" w:type="dxa"/>
            <w:shd w:val="clear" w:color="auto" w:fill="auto"/>
          </w:tcPr>
          <w:p w14:paraId="59E958F0" w14:textId="77777777" w:rsidR="00732F51" w:rsidRPr="00545DA6" w:rsidRDefault="00732F51" w:rsidP="00246D88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732F51" w:rsidRPr="00545DA6" w14:paraId="39627FF7" w14:textId="77777777" w:rsidTr="00246D88">
        <w:trPr>
          <w:gridAfter w:val="3"/>
          <w:wAfter w:w="264" w:type="dxa"/>
          <w:trHeight w:val="297"/>
        </w:trPr>
        <w:tc>
          <w:tcPr>
            <w:tcW w:w="3694" w:type="dxa"/>
            <w:gridSpan w:val="4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4287B17F" w14:textId="5341592B" w:rsidR="00732F51" w:rsidRPr="00732F51" w:rsidRDefault="00732F51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Porcentaje de participación en el dominio:</w:t>
            </w:r>
          </w:p>
        </w:tc>
        <w:tc>
          <w:tcPr>
            <w:tcW w:w="596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2BF38C84" w14:textId="77777777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732F51" w:rsidRPr="00545DA6" w14:paraId="5D1CC654" w14:textId="77777777" w:rsidTr="00246D88">
        <w:trPr>
          <w:gridAfter w:val="1"/>
          <w:wAfter w:w="205" w:type="dxa"/>
          <w:trHeight w:hRule="exact" w:val="245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472729CF" w14:textId="57602C14" w:rsidR="00732F51" w:rsidRPr="00732F51" w:rsidRDefault="00732F51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es-ES" w:eastAsia="es-AR"/>
              </w:rPr>
            </w:pPr>
          </w:p>
          <w:p w14:paraId="01721422" w14:textId="56DBBE7A" w:rsidR="00732F51" w:rsidRPr="00732F51" w:rsidRDefault="00732F51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 </w:t>
            </w:r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107B123A" w14:textId="77777777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9" w:type="dxa"/>
            <w:shd w:val="clear" w:color="auto" w:fill="auto"/>
          </w:tcPr>
          <w:p w14:paraId="5C77058C" w14:textId="77777777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246D88" w:rsidRPr="00545DA6" w14:paraId="4A3FAB72" w14:textId="77777777" w:rsidTr="00246D88">
        <w:trPr>
          <w:gridAfter w:val="3"/>
          <w:wAfter w:w="264" w:type="dxa"/>
          <w:trHeight w:val="461"/>
        </w:trPr>
        <w:tc>
          <w:tcPr>
            <w:tcW w:w="369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BC14346" w14:textId="77777777" w:rsidR="00246D88" w:rsidRDefault="00246D8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Único inmueble </w:t>
            </w:r>
            <w:proofErr w:type="spellStart"/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locado</w:t>
            </w:r>
            <w:proofErr w:type="spellEnd"/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:</w:t>
            </w:r>
          </w:p>
          <w:p w14:paraId="132EF559" w14:textId="41E22564" w:rsidR="00246D88" w:rsidRPr="00732F51" w:rsidRDefault="00246D8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Resolución 1415/03 de AFIP</w:t>
            </w:r>
          </w:p>
        </w:tc>
        <w:tc>
          <w:tcPr>
            <w:tcW w:w="2964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14:paraId="05CD924E" w14:textId="0906FCB8" w:rsidR="00246D88" w:rsidRPr="00732F51" w:rsidRDefault="00246D88" w:rsidP="00246D88">
            <w:pPr>
              <w:widowControl/>
              <w:suppressAutoHyphens w:val="0"/>
              <w:autoSpaceDE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SI</w:t>
            </w:r>
          </w:p>
        </w:tc>
        <w:tc>
          <w:tcPr>
            <w:tcW w:w="299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A820D28" w14:textId="50AA93A7" w:rsidR="00246D88" w:rsidRPr="00545DA6" w:rsidRDefault="00246D88" w:rsidP="00246D8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NO</w:t>
            </w:r>
          </w:p>
        </w:tc>
      </w:tr>
      <w:tr w:rsidR="00732F51" w:rsidRPr="00545DA6" w14:paraId="17BBFAAB" w14:textId="77777777" w:rsidTr="00246D88">
        <w:trPr>
          <w:gridAfter w:val="3"/>
          <w:wAfter w:w="264" w:type="dxa"/>
          <w:trHeight w:val="261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14:paraId="34075105" w14:textId="2166C548" w:rsidR="00732F51" w:rsidRPr="00732F51" w:rsidRDefault="00732F51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732F51" w:rsidRPr="00545DA6" w14:paraId="6BFCBAD0" w14:textId="77777777" w:rsidTr="00246D88">
        <w:trPr>
          <w:gridAfter w:val="3"/>
          <w:wAfter w:w="264" w:type="dxa"/>
          <w:trHeight w:val="261"/>
        </w:trPr>
        <w:tc>
          <w:tcPr>
            <w:tcW w:w="1968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218C4166" w14:textId="6C19C641" w:rsidR="00732F51" w:rsidRPr="00732F51" w:rsidRDefault="00732F51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Firma</w:t>
            </w:r>
          </w:p>
        </w:tc>
        <w:tc>
          <w:tcPr>
            <w:tcW w:w="768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ED27C6F" w14:textId="36B1E575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32F51" w:rsidRPr="00545DA6" w14:paraId="60D3CE85" w14:textId="77777777" w:rsidTr="00246D88">
        <w:trPr>
          <w:gridAfter w:val="3"/>
          <w:wAfter w:w="264" w:type="dxa"/>
          <w:trHeight w:val="261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14:paraId="12E7C741" w14:textId="77777777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32F51" w:rsidRPr="00545DA6" w14:paraId="72CD1365" w14:textId="77777777" w:rsidTr="00246D88">
        <w:trPr>
          <w:gridAfter w:val="3"/>
          <w:wAfter w:w="264" w:type="dxa"/>
          <w:trHeight w:val="261"/>
        </w:trPr>
        <w:tc>
          <w:tcPr>
            <w:tcW w:w="1968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38A6B037" w14:textId="77777777" w:rsidR="00732F51" w:rsidRPr="00732F51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Aclaración</w:t>
            </w:r>
          </w:p>
        </w:tc>
        <w:tc>
          <w:tcPr>
            <w:tcW w:w="768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B8BF1ED" w14:textId="77777777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32F51" w:rsidRPr="00545DA6" w14:paraId="0EFFB1FD" w14:textId="77777777" w:rsidTr="00246D88">
        <w:trPr>
          <w:gridAfter w:val="3"/>
          <w:wAfter w:w="264" w:type="dxa"/>
          <w:trHeight w:val="261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72CBC98A" w14:textId="2CDAD710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32F51" w:rsidRPr="00545DA6" w14:paraId="351EBF0C" w14:textId="77777777" w:rsidTr="00246D88">
        <w:trPr>
          <w:gridAfter w:val="3"/>
          <w:wAfter w:w="264" w:type="dxa"/>
          <w:trHeight w:val="245"/>
        </w:trPr>
        <w:tc>
          <w:tcPr>
            <w:tcW w:w="1968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025BFE52" w14:textId="2B8F37FC" w:rsidR="00732F51" w:rsidRPr="00732F51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Lugar y Fecha</w:t>
            </w:r>
          </w:p>
        </w:tc>
        <w:tc>
          <w:tcPr>
            <w:tcW w:w="768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1FA9478" w14:textId="77777777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bookmarkEnd w:id="0"/>
      <w:tr w:rsidR="00732F51" w:rsidRPr="00545DA6" w14:paraId="1E1DDEC3" w14:textId="77777777" w:rsidTr="00246D88">
        <w:trPr>
          <w:gridAfter w:val="3"/>
          <w:wAfter w:w="264" w:type="dxa"/>
          <w:trHeight w:val="276"/>
        </w:trPr>
        <w:tc>
          <w:tcPr>
            <w:tcW w:w="9654" w:type="dxa"/>
            <w:gridSpan w:val="16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0DA272" w14:textId="77777777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545DA6" w14:paraId="511DDC10" w14:textId="77777777" w:rsidTr="00246D88">
        <w:trPr>
          <w:gridAfter w:val="2"/>
          <w:wAfter w:w="234" w:type="dxa"/>
          <w:trHeight w:val="261"/>
        </w:trPr>
        <w:tc>
          <w:tcPr>
            <w:tcW w:w="9654" w:type="dxa"/>
            <w:gridSpan w:val="16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auto"/>
            </w:tcBorders>
            <w:shd w:val="clear" w:color="auto" w:fill="C0C0C0"/>
          </w:tcPr>
          <w:p w14:paraId="7AF78F2A" w14:textId="42D2B4B0" w:rsidR="00AA02A0" w:rsidRPr="00732F51" w:rsidRDefault="00AA02A0" w:rsidP="00246D88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 w:val="0"/>
                <w:sz w:val="22"/>
                <w:szCs w:val="22"/>
              </w:rPr>
              <w:t>2)</w:t>
            </w:r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</w:tcPr>
          <w:p w14:paraId="063C4488" w14:textId="77777777" w:rsidR="00AA02A0" w:rsidRPr="00545DA6" w:rsidRDefault="00AA02A0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32F51" w:rsidRPr="00545DA6" w14:paraId="7455EC12" w14:textId="77777777" w:rsidTr="00246D88">
        <w:trPr>
          <w:gridAfter w:val="2"/>
          <w:wAfter w:w="234" w:type="dxa"/>
          <w:trHeight w:val="43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38FA72C" w14:textId="2607B877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</w:tcPr>
          <w:p w14:paraId="290D0A6E" w14:textId="77777777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32F51" w:rsidRPr="00545DA6" w14:paraId="7326A3C1" w14:textId="77777777" w:rsidTr="00246D88">
        <w:trPr>
          <w:gridAfter w:val="3"/>
          <w:wAfter w:w="264" w:type="dxa"/>
          <w:trHeight w:val="366"/>
        </w:trPr>
        <w:tc>
          <w:tcPr>
            <w:tcW w:w="1968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1F4E6963" w14:textId="77777777" w:rsidR="00732F51" w:rsidRPr="00732F51" w:rsidRDefault="00732F51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768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5B44A2CE" w14:textId="6B7D0C0E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</w:tr>
      <w:tr w:rsidR="00732F51" w:rsidRPr="00545DA6" w14:paraId="7D61BD17" w14:textId="77777777" w:rsidTr="00246D88">
        <w:trPr>
          <w:gridAfter w:val="2"/>
          <w:wAfter w:w="234" w:type="dxa"/>
          <w:trHeight w:hRule="exact" w:val="292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4FC24CD9" w14:textId="7AF41621" w:rsidR="00732F51" w:rsidRPr="00545DA6" w:rsidRDefault="00732F51" w:rsidP="00246D88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</w:tcPr>
          <w:p w14:paraId="6C0B023D" w14:textId="77777777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32F51" w:rsidRPr="00545DA6" w14:paraId="04F9EEA4" w14:textId="77777777" w:rsidTr="00246D88">
        <w:trPr>
          <w:gridAfter w:val="2"/>
          <w:wAfter w:w="234" w:type="dxa"/>
          <w:trHeight w:hRule="exact" w:val="267"/>
        </w:trPr>
        <w:tc>
          <w:tcPr>
            <w:tcW w:w="1968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29A020F4" w14:textId="0807D152" w:rsidR="00732F51" w:rsidRPr="00732F51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Tipo</w:t>
            </w:r>
            <w:r w:rsidR="00950FF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y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documento</w:t>
            </w:r>
          </w:p>
        </w:tc>
        <w:tc>
          <w:tcPr>
            <w:tcW w:w="768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090FF9F6" w14:textId="458A4BB3" w:rsidR="00732F51" w:rsidRPr="00545DA6" w:rsidRDefault="00732F51" w:rsidP="00246D88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</w:tcPr>
          <w:p w14:paraId="44F4F8CF" w14:textId="5C2D425A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32F51" w:rsidRPr="00545DA6" w14:paraId="1A40AC24" w14:textId="77777777" w:rsidTr="00246D88">
        <w:trPr>
          <w:gridAfter w:val="3"/>
          <w:wAfter w:w="264" w:type="dxa"/>
          <w:trHeight w:hRule="exact" w:val="290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082BFAC9" w14:textId="77777777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32F51" w:rsidRPr="00545DA6" w14:paraId="0A122B0A" w14:textId="77777777" w:rsidTr="00246D88">
        <w:trPr>
          <w:gridAfter w:val="2"/>
          <w:wAfter w:w="234" w:type="dxa"/>
          <w:trHeight w:val="261"/>
        </w:trPr>
        <w:tc>
          <w:tcPr>
            <w:tcW w:w="1968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3E18A09E" w14:textId="2B741311" w:rsidR="00732F51" w:rsidRPr="00732F51" w:rsidRDefault="00732F51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CUIT / CUIL:</w:t>
            </w:r>
          </w:p>
        </w:tc>
        <w:tc>
          <w:tcPr>
            <w:tcW w:w="768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3089EC4" w14:textId="3C2FCA63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</w:tcPr>
          <w:p w14:paraId="6CBF8304" w14:textId="77777777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32F51" w:rsidRPr="00545DA6" w14:paraId="7C35075C" w14:textId="77777777" w:rsidTr="00246D88">
        <w:trPr>
          <w:gridAfter w:val="2"/>
          <w:wAfter w:w="234" w:type="dxa"/>
          <w:trHeight w:val="261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62A846FE" w14:textId="2CE8AC52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</w:tcPr>
          <w:p w14:paraId="6CB87A34" w14:textId="77777777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32F51" w:rsidRPr="00545DA6" w14:paraId="404AE0ED" w14:textId="77777777" w:rsidTr="00246D88">
        <w:trPr>
          <w:gridAfter w:val="3"/>
          <w:wAfter w:w="264" w:type="dxa"/>
          <w:trHeight w:val="296"/>
        </w:trPr>
        <w:tc>
          <w:tcPr>
            <w:tcW w:w="1968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196858F9" w14:textId="77777777" w:rsidR="00732F51" w:rsidRPr="00732F51" w:rsidRDefault="00732F51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768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44C47860" w14:textId="3CEC2008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</w:tr>
      <w:tr w:rsidR="00732F51" w:rsidRPr="00545DA6" w14:paraId="1CB55FD7" w14:textId="77777777" w:rsidTr="00246D88">
        <w:trPr>
          <w:gridAfter w:val="3"/>
          <w:wAfter w:w="264" w:type="dxa"/>
          <w:trHeight w:val="261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7B664015" w14:textId="77777777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32F51" w:rsidRPr="00545DA6" w14:paraId="65B7614A" w14:textId="77777777" w:rsidTr="00246D88">
        <w:trPr>
          <w:gridAfter w:val="3"/>
          <w:wAfter w:w="264" w:type="dxa"/>
          <w:trHeight w:val="441"/>
        </w:trPr>
        <w:tc>
          <w:tcPr>
            <w:tcW w:w="1968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2D75250D" w14:textId="1CFB723D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768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1B206B" w14:textId="77777777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32F51" w:rsidRPr="00545DA6" w14:paraId="5FBA58D4" w14:textId="77777777" w:rsidTr="00246D88">
        <w:trPr>
          <w:gridAfter w:val="3"/>
          <w:wAfter w:w="264" w:type="dxa"/>
          <w:trHeight w:val="189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0AA10E9D" w14:textId="77777777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246D88" w:rsidRPr="00545DA6" w14:paraId="7B57E02B" w14:textId="77777777" w:rsidTr="00246D88">
        <w:trPr>
          <w:gridAfter w:val="3"/>
          <w:wAfter w:w="264" w:type="dxa"/>
          <w:trHeight w:val="418"/>
        </w:trPr>
        <w:tc>
          <w:tcPr>
            <w:tcW w:w="1968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13A3CD13" w14:textId="499BB64C" w:rsidR="00246D88" w:rsidRPr="00732F51" w:rsidRDefault="00246D8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Tipo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y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documento:</w:t>
            </w:r>
          </w:p>
        </w:tc>
        <w:tc>
          <w:tcPr>
            <w:tcW w:w="768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BCABA40" w14:textId="77777777" w:rsidR="00246D88" w:rsidRPr="00545DA6" w:rsidRDefault="00246D8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950FF3" w:rsidRPr="00545DA6" w14:paraId="7C9B2BAE" w14:textId="77777777" w:rsidTr="00246D88">
        <w:trPr>
          <w:gridAfter w:val="3"/>
          <w:wAfter w:w="264" w:type="dxa"/>
          <w:trHeight w:hRule="exact" w:val="246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6DC7B6DA" w14:textId="77777777" w:rsidR="00950FF3" w:rsidRPr="00732F51" w:rsidRDefault="00950FF3" w:rsidP="00246D88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  <w:p w14:paraId="7795B925" w14:textId="77777777" w:rsidR="00950FF3" w:rsidRPr="00545DA6" w:rsidRDefault="00950FF3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14:paraId="45ECC5F7" w14:textId="77777777" w:rsidR="00950FF3" w:rsidRPr="00545DA6" w:rsidRDefault="00950FF3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14:paraId="27736295" w14:textId="77777777" w:rsidR="00950FF3" w:rsidRPr="00545DA6" w:rsidRDefault="00950FF3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14:paraId="1099BD68" w14:textId="77777777" w:rsidR="00950FF3" w:rsidRPr="00545DA6" w:rsidRDefault="00950FF3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14:paraId="7503F8FF" w14:textId="77777777" w:rsidR="00950FF3" w:rsidRPr="00545DA6" w:rsidRDefault="00950FF3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14:paraId="3D5B8F74" w14:textId="6D75D646" w:rsidR="00950FF3" w:rsidRPr="00545DA6" w:rsidRDefault="00950FF3" w:rsidP="00246D88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950FF3" w:rsidRPr="00545DA6" w14:paraId="3F0BB415" w14:textId="77777777" w:rsidTr="00246D88">
        <w:trPr>
          <w:gridAfter w:val="3"/>
          <w:wAfter w:w="264" w:type="dxa"/>
          <w:trHeight w:val="314"/>
        </w:trPr>
        <w:tc>
          <w:tcPr>
            <w:tcW w:w="1968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67E7AA8B" w14:textId="6E414D6D" w:rsidR="00950FF3" w:rsidRPr="00732F51" w:rsidRDefault="00950FF3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lastRenderedPageBreak/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CUIT / CUIL:</w:t>
            </w:r>
          </w:p>
        </w:tc>
        <w:tc>
          <w:tcPr>
            <w:tcW w:w="7686" w:type="dxa"/>
            <w:gridSpan w:val="15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F411692" w14:textId="0F91A165" w:rsidR="00950FF3" w:rsidRPr="00545DA6" w:rsidRDefault="00950FF3" w:rsidP="00246D88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</w:tr>
      <w:tr w:rsidR="00950FF3" w:rsidRPr="00545DA6" w14:paraId="062F0E0C" w14:textId="77777777" w:rsidTr="00246D88">
        <w:trPr>
          <w:gridAfter w:val="3"/>
          <w:wAfter w:w="264" w:type="dxa"/>
          <w:trHeight w:hRule="exact" w:val="260"/>
        </w:trPr>
        <w:tc>
          <w:tcPr>
            <w:tcW w:w="9618" w:type="dxa"/>
            <w:gridSpan w:val="15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12C05265" w14:textId="77777777" w:rsidR="00950FF3" w:rsidRPr="00732F51" w:rsidRDefault="00950FF3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7259A65" w14:textId="77777777" w:rsidR="00950FF3" w:rsidRPr="00732F51" w:rsidRDefault="00950FF3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8A10D3F" w14:textId="77777777" w:rsidR="00950FF3" w:rsidRPr="00732F51" w:rsidRDefault="00950FF3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5863421" w14:textId="77777777" w:rsidR="00950FF3" w:rsidRPr="00732F51" w:rsidRDefault="00950FF3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88AB4C6" w14:textId="77777777" w:rsidR="00950FF3" w:rsidRPr="00732F51" w:rsidRDefault="00950FF3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C45E128" w14:textId="77777777" w:rsidR="00950FF3" w:rsidRPr="00732F51" w:rsidRDefault="00950FF3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FDB6B1C" w14:textId="77777777" w:rsidR="00950FF3" w:rsidRPr="00732F51" w:rsidRDefault="00950FF3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FA8F81F" w14:textId="77777777" w:rsidR="00950FF3" w:rsidRPr="00732F51" w:rsidRDefault="00950FF3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043AD21" w14:textId="77777777" w:rsidR="00950FF3" w:rsidRPr="00732F51" w:rsidRDefault="00950FF3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F55AC18" w14:textId="77777777" w:rsidR="00950FF3" w:rsidRPr="00732F51" w:rsidRDefault="00950FF3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0E26A33" w14:textId="47B8176C" w:rsidR="00950FF3" w:rsidRPr="00545DA6" w:rsidRDefault="00950FF3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10D7AF" w14:textId="77777777" w:rsidR="00950FF3" w:rsidRPr="00545DA6" w:rsidRDefault="00950FF3" w:rsidP="00246D88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545DA6" w14:paraId="5DF72D15" w14:textId="77777777" w:rsidTr="00246D88">
        <w:trPr>
          <w:gridAfter w:val="3"/>
          <w:wAfter w:w="264" w:type="dxa"/>
          <w:trHeight w:val="261"/>
        </w:trPr>
        <w:tc>
          <w:tcPr>
            <w:tcW w:w="6055" w:type="dxa"/>
            <w:gridSpan w:val="6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563AA20C" w14:textId="52F0D9A5" w:rsidR="00AA02A0" w:rsidRPr="00732F51" w:rsidRDefault="00AA02A0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Incompatibilidades</w:t>
            </w:r>
            <w:r w:rsidR="00545DA6"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14:paraId="22678F56" w14:textId="6954F43B" w:rsidR="00AA02A0" w:rsidRPr="00732F51" w:rsidRDefault="00950FF3" w:rsidP="00246D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A02A0" w:rsidRPr="00732F51">
              <w:rPr>
                <w:rFonts w:ascii="Times New Roman" w:hAnsi="Times New Roman" w:cs="Times New Roman"/>
                <w:sz w:val="20"/>
                <w:szCs w:val="20"/>
              </w:rPr>
              <w:t xml:space="preserve">No podrán presentarse empleados Judiciales, Magistrados o </w:t>
            </w:r>
            <w:proofErr w:type="gramStart"/>
            <w:r w:rsidR="00AA02A0" w:rsidRPr="00732F51">
              <w:rPr>
                <w:rFonts w:ascii="Times New Roman" w:hAnsi="Times New Roman" w:cs="Times New Roman"/>
                <w:sz w:val="20"/>
                <w:szCs w:val="20"/>
              </w:rPr>
              <w:t>Funcionarios</w:t>
            </w:r>
            <w:proofErr w:type="gramEnd"/>
            <w:r w:rsidR="00AA02A0" w:rsidRPr="00732F51">
              <w:rPr>
                <w:rFonts w:ascii="Times New Roman" w:hAnsi="Times New Roman" w:cs="Times New Roman"/>
                <w:sz w:val="20"/>
                <w:szCs w:val="20"/>
              </w:rPr>
              <w:t xml:space="preserve"> Judiciales.</w:t>
            </w:r>
          </w:p>
          <w:p w14:paraId="6B5A69D4" w14:textId="454198DC" w:rsidR="00AA02A0" w:rsidRPr="00246D88" w:rsidRDefault="00AA02A0" w:rsidP="00246D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732F51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 y ART. 16 apartado III del Decreto </w:t>
            </w:r>
            <w:proofErr w:type="spellStart"/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N°</w:t>
            </w:r>
            <w:proofErr w:type="spellEnd"/>
            <w:r w:rsidRPr="00732F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0697E" w:rsidRPr="00732F51">
              <w:rPr>
                <w:rFonts w:ascii="Times New Roman" w:hAnsi="Times New Roman" w:cs="Times New Roman"/>
                <w:sz w:val="20"/>
                <w:szCs w:val="20"/>
              </w:rPr>
              <w:t>59/19</w:t>
            </w:r>
          </w:p>
        </w:tc>
        <w:tc>
          <w:tcPr>
            <w:tcW w:w="187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69ADDA2" w14:textId="77777777" w:rsidR="00AA02A0" w:rsidRPr="00950FF3" w:rsidRDefault="00AA02A0" w:rsidP="00246D88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50FF3">
              <w:rPr>
                <w:rFonts w:ascii="Times New Roman" w:hAnsi="Times New Roman" w:cs="Times New Roman"/>
                <w:bCs/>
                <w:sz w:val="20"/>
                <w:szCs w:val="20"/>
              </w:rPr>
              <w:t>SI</w:t>
            </w:r>
          </w:p>
        </w:tc>
        <w:tc>
          <w:tcPr>
            <w:tcW w:w="17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354DD0" w14:textId="77777777" w:rsidR="00AA02A0" w:rsidRPr="00950FF3" w:rsidRDefault="00AA02A0" w:rsidP="00246D88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50FF3">
              <w:rPr>
                <w:rFonts w:ascii="Times New Roman" w:hAnsi="Times New Roman" w:cs="Times New Roman"/>
                <w:bCs/>
                <w:sz w:val="20"/>
                <w:szCs w:val="20"/>
              </w:rPr>
              <w:t>NO</w:t>
            </w:r>
          </w:p>
        </w:tc>
      </w:tr>
      <w:tr w:rsidR="00950FF3" w:rsidRPr="00545DA6" w14:paraId="660D56BF" w14:textId="77777777" w:rsidTr="00246D88">
        <w:trPr>
          <w:gridAfter w:val="2"/>
          <w:wAfter w:w="234" w:type="dxa"/>
          <w:trHeight w:val="268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07BFF0D3" w14:textId="77777777" w:rsidR="00950FF3" w:rsidRPr="00545DA6" w:rsidRDefault="00950FF3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67397" w14:textId="77777777" w:rsidR="00950FF3" w:rsidRPr="00545DA6" w:rsidRDefault="00950FF3" w:rsidP="00246D88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545DA6" w:rsidRPr="00545DA6" w14:paraId="4C61F5B5" w14:textId="77777777" w:rsidTr="00246D88">
        <w:trPr>
          <w:gridAfter w:val="3"/>
          <w:wAfter w:w="264" w:type="dxa"/>
          <w:trHeight w:val="268"/>
        </w:trPr>
        <w:tc>
          <w:tcPr>
            <w:tcW w:w="3521" w:type="dxa"/>
            <w:gridSpan w:val="3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28C5D6FF" w14:textId="365CB29C" w:rsidR="00545DA6" w:rsidRPr="00732F51" w:rsidRDefault="00545DA6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Porcentaje de participación en el dominio:</w:t>
            </w:r>
          </w:p>
        </w:tc>
        <w:tc>
          <w:tcPr>
            <w:tcW w:w="61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3C9D0E" w14:textId="77777777" w:rsidR="00545DA6" w:rsidRPr="00545DA6" w:rsidRDefault="00545DA6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950FF3" w:rsidRPr="00545DA6" w14:paraId="6FE77769" w14:textId="77777777" w:rsidTr="00246D88">
        <w:trPr>
          <w:gridAfter w:val="3"/>
          <w:wAfter w:w="264" w:type="dxa"/>
          <w:trHeight w:val="268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138EFF5E" w14:textId="77777777" w:rsidR="00950FF3" w:rsidRPr="00545DA6" w:rsidRDefault="00950FF3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950FF3" w:rsidRPr="00545DA6" w14:paraId="1F3F4811" w14:textId="2433F260" w:rsidTr="00246D88">
        <w:trPr>
          <w:gridAfter w:val="3"/>
          <w:wAfter w:w="264" w:type="dxa"/>
          <w:trHeight w:val="268"/>
        </w:trPr>
        <w:tc>
          <w:tcPr>
            <w:tcW w:w="3521" w:type="dxa"/>
            <w:gridSpan w:val="3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7C830AC" w14:textId="361D10C3" w:rsidR="00950FF3" w:rsidRDefault="00950FF3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Único inmueble </w:t>
            </w:r>
            <w:proofErr w:type="spellStart"/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locado</w:t>
            </w:r>
            <w:proofErr w:type="spellEnd"/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:                </w:t>
            </w:r>
          </w:p>
          <w:p w14:paraId="356237AA" w14:textId="15FFF713" w:rsidR="00950FF3" w:rsidRPr="00732F51" w:rsidRDefault="00950FF3" w:rsidP="00246D88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29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E563E" w14:textId="796B8ED4" w:rsidR="00950FF3" w:rsidRPr="00950FF3" w:rsidRDefault="00950FF3" w:rsidP="00246D88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</w:rPr>
            </w:pPr>
            <w:r w:rsidRPr="00950FF3">
              <w:rPr>
                <w:rFonts w:ascii="Times New Roman" w:hAnsi="Times New Roman" w:cs="Times New Roman"/>
                <w:bCs/>
              </w:rPr>
              <w:t>SI</w:t>
            </w:r>
          </w:p>
        </w:tc>
        <w:tc>
          <w:tcPr>
            <w:tcW w:w="32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E61C4C" w14:textId="4C1F04DA" w:rsidR="00950FF3" w:rsidRPr="004664C7" w:rsidRDefault="00950FF3" w:rsidP="00246D88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s-ES"/>
              </w:rPr>
            </w:pPr>
            <w:r w:rsidRPr="004664C7">
              <w:rPr>
                <w:rFonts w:ascii="Times New Roman" w:hAnsi="Times New Roman" w:cs="Times New Roman"/>
                <w:bCs/>
                <w:sz w:val="20"/>
                <w:szCs w:val="20"/>
                <w:lang w:val="es-ES"/>
              </w:rPr>
              <w:t>NO</w:t>
            </w:r>
          </w:p>
        </w:tc>
      </w:tr>
      <w:tr w:rsidR="00545DA6" w:rsidRPr="00545DA6" w14:paraId="2BE44B82" w14:textId="77777777" w:rsidTr="00246D88">
        <w:trPr>
          <w:gridAfter w:val="3"/>
          <w:wAfter w:w="264" w:type="dxa"/>
          <w:trHeight w:val="261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3284B7A" w14:textId="481A6602" w:rsidR="00545DA6" w:rsidRPr="00950FF3" w:rsidRDefault="00545DA6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545DA6" w:rsidRPr="00545DA6" w14:paraId="6EEBFE87" w14:textId="77777777" w:rsidTr="00246D88">
        <w:trPr>
          <w:gridAfter w:val="3"/>
          <w:wAfter w:w="264" w:type="dxa"/>
          <w:trHeight w:val="261"/>
        </w:trPr>
        <w:tc>
          <w:tcPr>
            <w:tcW w:w="1968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14:paraId="703178F0" w14:textId="77777777" w:rsidR="00545DA6" w:rsidRPr="00732F51" w:rsidRDefault="00545DA6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768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2F9ECD" w14:textId="77777777" w:rsidR="00545DA6" w:rsidRPr="00545DA6" w:rsidRDefault="00545DA6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545DA6" w:rsidRPr="00545DA6" w14:paraId="567875F0" w14:textId="77777777" w:rsidTr="00246D88">
        <w:trPr>
          <w:gridAfter w:val="3"/>
          <w:wAfter w:w="264" w:type="dxa"/>
          <w:trHeight w:val="261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7F1E8B0" w14:textId="4AE718E5" w:rsidR="00545DA6" w:rsidRPr="00732F51" w:rsidRDefault="00545DA6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45DA6" w:rsidRPr="00545DA6" w14:paraId="620866DC" w14:textId="77777777" w:rsidTr="00246D88">
        <w:trPr>
          <w:gridAfter w:val="3"/>
          <w:wAfter w:w="264" w:type="dxa"/>
          <w:trHeight w:val="276"/>
        </w:trPr>
        <w:tc>
          <w:tcPr>
            <w:tcW w:w="1968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14:paraId="66515565" w14:textId="77777777" w:rsidR="00545DA6" w:rsidRPr="00732F51" w:rsidRDefault="00545DA6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768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D6BC73" w14:textId="77777777" w:rsidR="00545DA6" w:rsidRPr="00545DA6" w:rsidRDefault="00545DA6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B475F" w:rsidRPr="00545DA6" w14:paraId="4A03F855" w14:textId="77777777" w:rsidTr="00246D88">
        <w:trPr>
          <w:gridAfter w:val="3"/>
          <w:wAfter w:w="264" w:type="dxa"/>
          <w:trHeight w:val="276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14:paraId="170F88E8" w14:textId="77777777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545DA6" w14:paraId="7EF8EBC4" w14:textId="77777777" w:rsidTr="00246D88">
        <w:trPr>
          <w:gridAfter w:val="2"/>
          <w:wAfter w:w="234" w:type="dxa"/>
          <w:trHeight w:val="261"/>
        </w:trPr>
        <w:tc>
          <w:tcPr>
            <w:tcW w:w="965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775EF317" w14:textId="77777777" w:rsidR="00AA02A0" w:rsidRPr="00732F51" w:rsidRDefault="00AA02A0" w:rsidP="00246D88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246D88">
              <w:rPr>
                <w:rFonts w:ascii="Times New Roman" w:hAnsi="Times New Roman" w:cs="Times New Roman"/>
                <w:b w:val="0"/>
              </w:rPr>
              <w:t>3)</w:t>
            </w:r>
          </w:p>
        </w:tc>
        <w:tc>
          <w:tcPr>
            <w:tcW w:w="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A0AC26" w14:textId="77777777" w:rsidR="00AA02A0" w:rsidRPr="00545DA6" w:rsidRDefault="00AA02A0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4B475F" w:rsidRPr="00545DA6" w14:paraId="138D50F0" w14:textId="77777777" w:rsidTr="00246D88">
        <w:trPr>
          <w:gridAfter w:val="3"/>
          <w:wAfter w:w="264" w:type="dxa"/>
          <w:trHeight w:val="281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42BACE68" w14:textId="77777777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4B475F" w:rsidRPr="00545DA6" w14:paraId="75AACDEB" w14:textId="77777777" w:rsidTr="00246D88">
        <w:trPr>
          <w:gridAfter w:val="3"/>
          <w:wAfter w:w="264" w:type="dxa"/>
          <w:trHeight w:val="281"/>
        </w:trPr>
        <w:tc>
          <w:tcPr>
            <w:tcW w:w="1968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2E79C6B9" w14:textId="77777777" w:rsidR="004B475F" w:rsidRPr="00732F51" w:rsidRDefault="004B475F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768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D237E23" w14:textId="77777777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4B475F" w:rsidRPr="00545DA6" w14:paraId="19A45EB7" w14:textId="77777777" w:rsidTr="00246D88">
        <w:trPr>
          <w:gridAfter w:val="3"/>
          <w:wAfter w:w="264" w:type="dxa"/>
          <w:trHeight w:hRule="exact" w:val="292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5B3EF75C" w14:textId="77777777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B475F" w:rsidRPr="00545DA6" w14:paraId="754EE3BC" w14:textId="4561594C" w:rsidTr="00246D88">
        <w:trPr>
          <w:gridAfter w:val="3"/>
          <w:wAfter w:w="264" w:type="dxa"/>
          <w:trHeight w:hRule="exact" w:val="292"/>
        </w:trPr>
        <w:tc>
          <w:tcPr>
            <w:tcW w:w="1968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74D39D85" w14:textId="66C713E0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7686" w:type="dxa"/>
            <w:gridSpan w:val="1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2AB8603" w14:textId="77777777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B475F" w:rsidRPr="00545DA6" w14:paraId="78C22DB6" w14:textId="77777777" w:rsidTr="00246D88">
        <w:trPr>
          <w:gridAfter w:val="3"/>
          <w:wAfter w:w="264" w:type="dxa"/>
          <w:trHeight w:val="266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16AFFE79" w14:textId="7C778662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B475F" w:rsidRPr="00545DA6" w14:paraId="20D2DFB9" w14:textId="77777777" w:rsidTr="00246D88">
        <w:trPr>
          <w:gridAfter w:val="3"/>
          <w:wAfter w:w="264" w:type="dxa"/>
          <w:trHeight w:val="305"/>
        </w:trPr>
        <w:tc>
          <w:tcPr>
            <w:tcW w:w="1968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3EC5BA83" w14:textId="7F77E4BC" w:rsidR="004B475F" w:rsidRPr="00732F51" w:rsidRDefault="004B475F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CUIT / CUIL:</w:t>
            </w:r>
          </w:p>
        </w:tc>
        <w:tc>
          <w:tcPr>
            <w:tcW w:w="768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508F3436" w14:textId="208D2F4B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</w:tr>
      <w:tr w:rsidR="004B475F" w:rsidRPr="00545DA6" w14:paraId="0A018EBE" w14:textId="77777777" w:rsidTr="00246D88">
        <w:trPr>
          <w:gridAfter w:val="3"/>
          <w:wAfter w:w="264" w:type="dxa"/>
          <w:trHeight w:val="305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03666371" w14:textId="77777777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B475F" w:rsidRPr="00545DA6" w14:paraId="1E8D4C81" w14:textId="77777777" w:rsidTr="00246D88">
        <w:trPr>
          <w:gridAfter w:val="2"/>
          <w:wAfter w:w="234" w:type="dxa"/>
          <w:trHeight w:val="325"/>
        </w:trPr>
        <w:tc>
          <w:tcPr>
            <w:tcW w:w="1968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54DD8975" w14:textId="77777777" w:rsidR="004B475F" w:rsidRPr="00732F51" w:rsidRDefault="004B475F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768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6054BAAA" w14:textId="6E3DD80B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89E7C5" w14:textId="77777777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B475F" w:rsidRPr="00545DA6" w14:paraId="71811CC2" w14:textId="77777777" w:rsidTr="00246D88">
        <w:trPr>
          <w:gridAfter w:val="2"/>
          <w:wAfter w:w="234" w:type="dxa"/>
          <w:trHeight w:val="261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5B89B622" w14:textId="77777777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1D20D3" w14:textId="77777777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B475F" w:rsidRPr="00545DA6" w14:paraId="653573EF" w14:textId="77777777" w:rsidTr="00246D88">
        <w:trPr>
          <w:gridAfter w:val="3"/>
          <w:wAfter w:w="264" w:type="dxa"/>
          <w:trHeight w:val="413"/>
        </w:trPr>
        <w:tc>
          <w:tcPr>
            <w:tcW w:w="1968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DBCC5D5" w14:textId="77777777" w:rsidR="004B475F" w:rsidRPr="00732F51" w:rsidRDefault="004B475F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768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121B54F" w14:textId="77777777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B475F" w:rsidRPr="00545DA6" w14:paraId="11CBC6C6" w14:textId="77777777" w:rsidTr="00246D88">
        <w:trPr>
          <w:gridAfter w:val="2"/>
          <w:wAfter w:w="234" w:type="dxa"/>
          <w:trHeight w:val="174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073449CA" w14:textId="3349FAC3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FF722B" w14:textId="77777777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B475F" w:rsidRPr="00545DA6" w14:paraId="51913148" w14:textId="77777777" w:rsidTr="00246D88">
        <w:trPr>
          <w:gridAfter w:val="2"/>
          <w:wAfter w:w="234" w:type="dxa"/>
          <w:trHeight w:val="300"/>
        </w:trPr>
        <w:tc>
          <w:tcPr>
            <w:tcW w:w="1968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23F32FB9" w14:textId="009140AF" w:rsidR="004B475F" w:rsidRPr="00732F51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768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10205E5" w14:textId="77777777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A90E29" w14:textId="77777777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B475F" w:rsidRPr="00545DA6" w14:paraId="4BC4FCA9" w14:textId="77777777" w:rsidTr="00246D88">
        <w:trPr>
          <w:gridAfter w:val="3"/>
          <w:wAfter w:w="264" w:type="dxa"/>
          <w:trHeight w:hRule="exact" w:val="245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C11F443" w14:textId="331895E5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14:paraId="61318731" w14:textId="0D882C23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3F702194" w14:textId="441C5225" w:rsidR="004B475F" w:rsidRPr="00545DA6" w:rsidRDefault="004B475F" w:rsidP="00246D88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  <w:r w:rsidRPr="00545DA6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4B475F" w:rsidRPr="00545DA6" w14:paraId="3425587E" w14:textId="77777777" w:rsidTr="00246D88">
        <w:trPr>
          <w:gridAfter w:val="3"/>
          <w:wAfter w:w="264" w:type="dxa"/>
          <w:trHeight w:val="349"/>
        </w:trPr>
        <w:tc>
          <w:tcPr>
            <w:tcW w:w="1968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5F1DCDB0" w14:textId="69CC1B2D" w:rsidR="004B475F" w:rsidRPr="00732F51" w:rsidRDefault="004B475F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CUIT / CUIL:</w:t>
            </w:r>
          </w:p>
        </w:tc>
        <w:tc>
          <w:tcPr>
            <w:tcW w:w="768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6B4E4120" w14:textId="6AABA16F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</w:tr>
      <w:tr w:rsidR="004B475F" w:rsidRPr="00545DA6" w14:paraId="07852631" w14:textId="77777777" w:rsidTr="00246D88">
        <w:trPr>
          <w:gridAfter w:val="3"/>
          <w:wAfter w:w="264" w:type="dxa"/>
          <w:trHeight w:hRule="exact" w:val="260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64CCF82" w14:textId="77777777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109D8F0A" w14:textId="3BC18CC9" w:rsidR="004B475F" w:rsidRPr="00545DA6" w:rsidRDefault="004B475F" w:rsidP="00246D88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  <w:r w:rsidRPr="00545DA6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4B475F" w:rsidRPr="00545DA6" w14:paraId="3EDAD3AA" w14:textId="77777777" w:rsidTr="00246D88">
        <w:trPr>
          <w:gridAfter w:val="3"/>
          <w:wAfter w:w="264" w:type="dxa"/>
          <w:trHeight w:val="261"/>
        </w:trPr>
        <w:tc>
          <w:tcPr>
            <w:tcW w:w="6223" w:type="dxa"/>
            <w:gridSpan w:val="9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1A16C8B8" w14:textId="0B42DDB4" w:rsidR="004B475F" w:rsidRPr="00732F51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Incompatibilidades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14:paraId="771F070B" w14:textId="77777777" w:rsidR="004B475F" w:rsidRPr="00732F51" w:rsidRDefault="004B475F" w:rsidP="00246D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 xml:space="preserve">No podrán presentarse empleados Judiciales, Magistrados o </w:t>
            </w:r>
            <w:proofErr w:type="gramStart"/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Funcionarios</w:t>
            </w:r>
            <w:proofErr w:type="gramEnd"/>
            <w:r w:rsidRPr="00732F51">
              <w:rPr>
                <w:rFonts w:ascii="Times New Roman" w:hAnsi="Times New Roman" w:cs="Times New Roman"/>
                <w:sz w:val="20"/>
                <w:szCs w:val="20"/>
              </w:rPr>
              <w:t xml:space="preserve"> Judiciales.</w:t>
            </w:r>
          </w:p>
          <w:p w14:paraId="59ED5630" w14:textId="0BE2A03D" w:rsidR="004B475F" w:rsidRPr="00246D88" w:rsidRDefault="004B475F" w:rsidP="00246D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732F51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 y ART. 16 apartado III del Decreto </w:t>
            </w:r>
            <w:proofErr w:type="spellStart"/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N°</w:t>
            </w:r>
            <w:proofErr w:type="spellEnd"/>
            <w:r w:rsidRPr="00732F51">
              <w:rPr>
                <w:rFonts w:ascii="Times New Roman" w:hAnsi="Times New Roman" w:cs="Times New Roman"/>
                <w:sz w:val="20"/>
                <w:szCs w:val="20"/>
              </w:rPr>
              <w:t xml:space="preserve"> 1300/16</w:t>
            </w:r>
          </w:p>
        </w:tc>
        <w:tc>
          <w:tcPr>
            <w:tcW w:w="17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1105D49" w14:textId="77777777" w:rsidR="004B475F" w:rsidRPr="004B475F" w:rsidRDefault="004B475F" w:rsidP="00246D88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75F">
              <w:rPr>
                <w:rFonts w:ascii="Times New Roman" w:hAnsi="Times New Roman" w:cs="Times New Roman"/>
                <w:bCs/>
                <w:sz w:val="20"/>
                <w:szCs w:val="20"/>
              </w:rPr>
              <w:t>SI</w:t>
            </w:r>
          </w:p>
        </w:tc>
        <w:tc>
          <w:tcPr>
            <w:tcW w:w="17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20F16E" w14:textId="473D2B61" w:rsidR="004B475F" w:rsidRPr="004B475F" w:rsidRDefault="004B475F" w:rsidP="00246D8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75F">
              <w:rPr>
                <w:rFonts w:ascii="Times New Roman" w:hAnsi="Times New Roman" w:cs="Times New Roman"/>
                <w:bCs/>
                <w:sz w:val="20"/>
                <w:szCs w:val="20"/>
              </w:rPr>
              <w:t>NO</w:t>
            </w:r>
          </w:p>
        </w:tc>
      </w:tr>
      <w:tr w:rsidR="004B475F" w:rsidRPr="00545DA6" w14:paraId="412EA781" w14:textId="77777777" w:rsidTr="00246D88">
        <w:trPr>
          <w:gridAfter w:val="3"/>
          <w:wAfter w:w="264" w:type="dxa"/>
          <w:trHeight w:val="261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50A76731" w14:textId="77777777" w:rsidR="004B475F" w:rsidRPr="004B475F" w:rsidRDefault="004B475F" w:rsidP="00246D88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46D88" w:rsidRPr="00545DA6" w14:paraId="77AA81CA" w14:textId="1E74988D" w:rsidTr="00246D88">
        <w:trPr>
          <w:gridAfter w:val="3"/>
          <w:wAfter w:w="264" w:type="dxa"/>
          <w:trHeight w:val="261"/>
        </w:trPr>
        <w:tc>
          <w:tcPr>
            <w:tcW w:w="3734" w:type="dxa"/>
            <w:gridSpan w:val="5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6F8C6278" w14:textId="63DD877B" w:rsidR="00246D88" w:rsidRPr="004B475F" w:rsidRDefault="00246D8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Porcentaje de participación en el dominio:</w:t>
            </w:r>
          </w:p>
        </w:tc>
        <w:tc>
          <w:tcPr>
            <w:tcW w:w="5920" w:type="dxa"/>
            <w:gridSpan w:val="11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A0D1B4E" w14:textId="77777777" w:rsidR="00246D88" w:rsidRPr="004B475F" w:rsidRDefault="00246D88" w:rsidP="00246D88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46D88" w:rsidRPr="00545DA6" w14:paraId="15C91D97" w14:textId="77777777" w:rsidTr="00246D88">
        <w:trPr>
          <w:gridAfter w:val="3"/>
          <w:wAfter w:w="264" w:type="dxa"/>
          <w:trHeight w:val="261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5117B6B5" w14:textId="77777777" w:rsidR="00246D88" w:rsidRPr="004B475F" w:rsidRDefault="00246D88" w:rsidP="00246D88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4664C7" w:rsidRPr="00545DA6" w14:paraId="2B2DF02A" w14:textId="77777777" w:rsidTr="00246D88">
        <w:trPr>
          <w:gridAfter w:val="3"/>
          <w:wAfter w:w="264" w:type="dxa"/>
          <w:trHeight w:val="268"/>
        </w:trPr>
        <w:tc>
          <w:tcPr>
            <w:tcW w:w="3694" w:type="dxa"/>
            <w:gridSpan w:val="4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6BF6FE44" w14:textId="77777777" w:rsidR="004664C7" w:rsidRPr="00732F51" w:rsidRDefault="004664C7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Único inmueble </w:t>
            </w:r>
            <w:proofErr w:type="spellStart"/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locado</w:t>
            </w:r>
            <w:proofErr w:type="spellEnd"/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:</w:t>
            </w:r>
          </w:p>
          <w:p w14:paraId="7D856AEA" w14:textId="77777777" w:rsidR="004664C7" w:rsidRPr="00732F51" w:rsidRDefault="004664C7" w:rsidP="00246D88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25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6388B9" w14:textId="77777777" w:rsidR="004664C7" w:rsidRPr="004664C7" w:rsidRDefault="004664C7" w:rsidP="00246D88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</w:rPr>
            </w:pPr>
            <w:r w:rsidRPr="004664C7">
              <w:rPr>
                <w:rFonts w:ascii="Times New Roman" w:hAnsi="Times New Roman" w:cs="Times New Roman"/>
                <w:bCs/>
              </w:rPr>
              <w:t>SI</w:t>
            </w:r>
          </w:p>
        </w:tc>
        <w:tc>
          <w:tcPr>
            <w:tcW w:w="344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E7CF774" w14:textId="3DBCC71E" w:rsidR="004664C7" w:rsidRPr="004664C7" w:rsidRDefault="004664C7" w:rsidP="00246D8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C7">
              <w:rPr>
                <w:rFonts w:ascii="Times New Roman" w:hAnsi="Times New Roman" w:cs="Times New Roman"/>
                <w:bCs/>
                <w:sz w:val="20"/>
                <w:szCs w:val="20"/>
              </w:rPr>
              <w:t>NO</w:t>
            </w:r>
          </w:p>
        </w:tc>
      </w:tr>
      <w:tr w:rsidR="004664C7" w:rsidRPr="00545DA6" w14:paraId="7597C6EA" w14:textId="77777777" w:rsidTr="00246D88">
        <w:trPr>
          <w:gridAfter w:val="3"/>
          <w:wAfter w:w="264" w:type="dxa"/>
          <w:trHeight w:val="268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6EEF8394" w14:textId="77777777" w:rsidR="004664C7" w:rsidRPr="004664C7" w:rsidRDefault="004664C7" w:rsidP="00246D88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4664C7" w:rsidRPr="00545DA6" w14:paraId="68ED6009" w14:textId="77777777" w:rsidTr="00246D88">
        <w:trPr>
          <w:gridAfter w:val="3"/>
          <w:wAfter w:w="264" w:type="dxa"/>
          <w:trHeight w:val="348"/>
        </w:trPr>
        <w:tc>
          <w:tcPr>
            <w:tcW w:w="1968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C6338A0" w14:textId="00A88E38" w:rsidR="004664C7" w:rsidRPr="00732F51" w:rsidRDefault="004664C7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Firma</w:t>
            </w:r>
          </w:p>
        </w:tc>
        <w:tc>
          <w:tcPr>
            <w:tcW w:w="768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C7A40D" w14:textId="77777777" w:rsidR="004664C7" w:rsidRPr="00545DA6" w:rsidRDefault="004664C7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664C7" w:rsidRPr="00545DA6" w14:paraId="27FBE6CF" w14:textId="77777777" w:rsidTr="00246D88">
        <w:trPr>
          <w:gridAfter w:val="3"/>
          <w:wAfter w:w="264" w:type="dxa"/>
          <w:trHeight w:val="349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45B2735" w14:textId="77777777" w:rsidR="004664C7" w:rsidRPr="00545DA6" w:rsidRDefault="004664C7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B475F" w:rsidRPr="00545DA6" w14:paraId="5D4DD5B5" w14:textId="77777777" w:rsidTr="00246D88">
        <w:trPr>
          <w:gridAfter w:val="3"/>
          <w:wAfter w:w="264" w:type="dxa"/>
          <w:trHeight w:val="315"/>
        </w:trPr>
        <w:tc>
          <w:tcPr>
            <w:tcW w:w="1968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14:paraId="7799F06A" w14:textId="1F962D22" w:rsidR="004B475F" w:rsidRPr="00732F51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Aclaración</w:t>
            </w:r>
          </w:p>
        </w:tc>
        <w:tc>
          <w:tcPr>
            <w:tcW w:w="768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A919C0" w14:textId="7A2B67D0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664C7" w:rsidRPr="00545DA6" w14:paraId="1E86892D" w14:textId="77777777" w:rsidTr="00246D88">
        <w:trPr>
          <w:gridAfter w:val="3"/>
          <w:wAfter w:w="264" w:type="dxa"/>
          <w:trHeight w:val="264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14:paraId="6202BFD7" w14:textId="77777777" w:rsidR="004664C7" w:rsidRPr="00545DA6" w:rsidRDefault="004664C7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664C7" w:rsidRPr="00545DA6" w14:paraId="7BFF342B" w14:textId="77777777" w:rsidTr="00246D88">
        <w:trPr>
          <w:gridAfter w:val="3"/>
          <w:wAfter w:w="264" w:type="dxa"/>
          <w:trHeight w:val="339"/>
        </w:trPr>
        <w:tc>
          <w:tcPr>
            <w:tcW w:w="1968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14:paraId="0E0C5D5E" w14:textId="77777777" w:rsidR="004664C7" w:rsidRPr="00732F51" w:rsidRDefault="004664C7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7686" w:type="dxa"/>
            <w:gridSpan w:val="1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B66A61C" w14:textId="561DEA83" w:rsidR="004664C7" w:rsidRPr="00545DA6" w:rsidRDefault="004664C7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B0FCC" w:rsidRPr="004477A4" w14:paraId="424EB6A9" w14:textId="77777777" w:rsidTr="00246D88">
        <w:trPr>
          <w:gridAfter w:val="5"/>
          <w:wAfter w:w="702" w:type="dxa"/>
          <w:trHeight w:val="1417"/>
        </w:trPr>
        <w:tc>
          <w:tcPr>
            <w:tcW w:w="9216" w:type="dxa"/>
            <w:gridSpan w:val="14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699633D1" w14:textId="346030FE" w:rsidR="004B0FCC" w:rsidRPr="004477A4" w:rsidRDefault="004B0FCC" w:rsidP="00246D8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935" distR="114935" simplePos="0" relativeHeight="251641344" behindDoc="0" locked="0" layoutInCell="1" allowOverlap="1" wp14:anchorId="11D0FABB" wp14:editId="2C2CE59F">
                      <wp:simplePos x="0" y="0"/>
                      <wp:positionH relativeFrom="column">
                        <wp:posOffset>-10795</wp:posOffset>
                      </wp:positionH>
                      <wp:positionV relativeFrom="paragraph">
                        <wp:posOffset>-654685</wp:posOffset>
                      </wp:positionV>
                      <wp:extent cx="6162675" cy="772160"/>
                      <wp:effectExtent l="0" t="0" r="0" b="0"/>
                      <wp:wrapNone/>
                      <wp:docPr id="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162675" cy="7721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2AB377E3" w14:textId="77777777" w:rsidR="00072472" w:rsidRPr="005952A8" w:rsidRDefault="0007247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  <w:r w:rsidRPr="005952A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  <w:t>ANEXO B</w:t>
                                  </w:r>
                                </w:p>
                                <w:p w14:paraId="420AF809" w14:textId="77777777" w:rsidR="00072472" w:rsidRPr="005952A8" w:rsidRDefault="0007247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14:paraId="39DA506E" w14:textId="77777777" w:rsidR="00072472" w:rsidRPr="005952A8" w:rsidRDefault="0007247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</w:rPr>
                                  </w:pPr>
                                  <w:r w:rsidRPr="005952A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PERSONAS JURIDICAS - DECLARACION JURADA</w:t>
                                  </w:r>
                                </w:p>
                                <w:p w14:paraId="4EC0C4E4" w14:textId="77777777" w:rsidR="004B0FCC" w:rsidRPr="005952A8" w:rsidRDefault="004B0FC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1D0FABB" id="Text Box 2" o:spid="_x0000_s1028" type="#_x0000_t202" style="position:absolute;margin-left:-.85pt;margin-top:-51.55pt;width:485.25pt;height:60.8pt;z-index:25164134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" stroked="f">
                      <v:fill opacity="0"/>
                      <v:textbox inset="0,0,0,0">
                        <w:txbxContent>
                          <w:p w14:paraId="2AB377E3" w14:textId="77777777" w:rsidR="00072472" w:rsidRPr="005952A8" w:rsidRDefault="0007247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5952A8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ANEXO B</w:t>
                            </w:r>
                          </w:p>
                          <w:p w14:paraId="420AF809" w14:textId="77777777" w:rsidR="00072472" w:rsidRPr="005952A8" w:rsidRDefault="0007247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14:paraId="39DA506E" w14:textId="77777777" w:rsidR="00072472" w:rsidRPr="005952A8" w:rsidRDefault="0007247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5952A8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>PERSONAS JURIDICAS - DECLARACION JURADA</w:t>
                            </w:r>
                          </w:p>
                          <w:p w14:paraId="4EC0C4E4" w14:textId="77777777" w:rsidR="004B0FCC" w:rsidRPr="005952A8" w:rsidRDefault="004B0FC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1C2E38" w:rsidRPr="006D4830" w14:paraId="26CCC56B" w14:textId="77777777" w:rsidTr="00246D88">
        <w:trPr>
          <w:gridAfter w:val="5"/>
          <w:wAfter w:w="702" w:type="dxa"/>
          <w:trHeight w:val="510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506C23F9" w14:textId="77777777" w:rsidR="001C2E38" w:rsidRPr="006D4830" w:rsidRDefault="001C2E38" w:rsidP="00246D8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Nombre y Apellido o Razón   </w:t>
            </w:r>
          </w:p>
          <w:p w14:paraId="5FACDBE6" w14:textId="1391987D" w:rsidR="001C2E38" w:rsidRPr="006D4830" w:rsidRDefault="001C2E38" w:rsidP="00246D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Social o Denominación:</w:t>
            </w:r>
          </w:p>
        </w:tc>
        <w:tc>
          <w:tcPr>
            <w:tcW w:w="652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057CFB99" w14:textId="224B1273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6C18719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18BE737D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val="clear" w:color="auto" w:fill="FFFFFF"/>
          </w:tcPr>
          <w:p w14:paraId="5D613F2D" w14:textId="77777777" w:rsidR="001C2E38" w:rsidRPr="006D4830" w:rsidRDefault="001C2E38" w:rsidP="00246D8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52AD3BA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7968BD8B" w14:textId="5393AD7B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CUIT:</w:t>
            </w:r>
          </w:p>
        </w:tc>
        <w:tc>
          <w:tcPr>
            <w:tcW w:w="652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423C7A40" w14:textId="1495F364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348F9024" w14:textId="77777777" w:rsidTr="00246D88">
        <w:trPr>
          <w:gridAfter w:val="5"/>
          <w:wAfter w:w="702" w:type="dxa"/>
          <w:trHeight w:val="270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  <w:vAlign w:val="center"/>
          </w:tcPr>
          <w:p w14:paraId="77093E50" w14:textId="77777777" w:rsidR="001C2E38" w:rsidRPr="006D4830" w:rsidRDefault="001C2E38" w:rsidP="00246D8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38A888A9" w14:textId="683D2B0F" w:rsidR="001C2E38" w:rsidRPr="006D4830" w:rsidRDefault="001C2E38" w:rsidP="00246D8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4CDE46B" w14:textId="77777777" w:rsidTr="00246D88">
        <w:trPr>
          <w:gridAfter w:val="5"/>
          <w:wAfter w:w="702" w:type="dxa"/>
          <w:trHeight w:val="340"/>
        </w:trPr>
        <w:tc>
          <w:tcPr>
            <w:tcW w:w="9216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14:paraId="02997944" w14:textId="50866E64" w:rsidR="001C2E38" w:rsidRPr="001500CC" w:rsidRDefault="0066364E" w:rsidP="00246D88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500C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Nómina</w:t>
            </w:r>
            <w:r w:rsidR="001C2E38" w:rsidRPr="001500C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de los actuales integrantes de los Órganos de Gobierno, Administración y Fiscalización</w:t>
            </w:r>
          </w:p>
        </w:tc>
      </w:tr>
      <w:tr w:rsidR="001C2E38" w:rsidRPr="006D4830" w14:paraId="6AF1E05C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79C0B7FC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715F2A97" w14:textId="72520D83" w:rsidR="001C2E38" w:rsidRPr="006D4830" w:rsidRDefault="001C2E38" w:rsidP="00246D8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3735655B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5C390CDA" w14:textId="7A2ECB28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652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13AEE289" w14:textId="5DFFAB6C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0D5796E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167E27C2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00C7ECD6" w14:textId="77777777" w:rsidR="001C2E38" w:rsidRPr="006D4830" w:rsidRDefault="001C2E38" w:rsidP="00246D8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32D28CB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68A02077" w14:textId="7034A6A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Documento:</w:t>
            </w:r>
          </w:p>
        </w:tc>
        <w:tc>
          <w:tcPr>
            <w:tcW w:w="652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620A60B7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66B61E5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3682C532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51D3D3A6" w14:textId="77777777" w:rsidR="001C2E38" w:rsidRPr="006D4830" w:rsidRDefault="001C2E38" w:rsidP="00246D8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08A52B5B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209758D2" w14:textId="2EEA4EE1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Cargo:</w:t>
            </w:r>
          </w:p>
        </w:tc>
        <w:tc>
          <w:tcPr>
            <w:tcW w:w="652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693746D4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0E461668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437CEA98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2A40AD53" w14:textId="77777777" w:rsidR="001C2E38" w:rsidRPr="006D4830" w:rsidRDefault="001C2E38" w:rsidP="00246D8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E27B87E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31D651AC" w14:textId="214975C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</w:t>
            </w:r>
            <w:r w:rsidR="004B0F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652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06080EAD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D7598F8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54DDBC13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5984F9F2" w14:textId="77777777" w:rsidR="001C2E38" w:rsidRPr="006D4830" w:rsidRDefault="001C2E38" w:rsidP="00246D8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6F0E234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037A5D0E" w14:textId="1A38142F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Mandato:</w:t>
            </w:r>
          </w:p>
        </w:tc>
        <w:tc>
          <w:tcPr>
            <w:tcW w:w="652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08509856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58A79EA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322298E4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val="clear" w:color="auto" w:fill="FFFFFF"/>
          </w:tcPr>
          <w:p w14:paraId="74503EEA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7F7E087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C0C0C0"/>
          </w:tcPr>
          <w:p w14:paraId="6C73D6DA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val="clear" w:color="auto" w:fill="C0C0C0"/>
          </w:tcPr>
          <w:p w14:paraId="33066906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322CD088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1B6D4A40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val="clear" w:color="auto" w:fill="FFFFFF"/>
          </w:tcPr>
          <w:p w14:paraId="4AC63D5C" w14:textId="77777777" w:rsidR="001C2E38" w:rsidRPr="006D4830" w:rsidRDefault="001C2E38" w:rsidP="00246D8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0BD86C9F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7C48D0A3" w14:textId="25C567E1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652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1078F840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692FD3FF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08CBBA2D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0AB1FC7C" w14:textId="77777777" w:rsidR="001C2E38" w:rsidRPr="006D4830" w:rsidRDefault="001C2E38" w:rsidP="00246D8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D80E0F3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6AE4CB41" w14:textId="212EEB7F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Documento:</w:t>
            </w:r>
          </w:p>
        </w:tc>
        <w:tc>
          <w:tcPr>
            <w:tcW w:w="652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665672D9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8D108BC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74429640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398B1C7F" w14:textId="77777777" w:rsidR="001C2E38" w:rsidRPr="006D4830" w:rsidRDefault="001C2E38" w:rsidP="00246D8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B5DE35D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7648CA8B" w14:textId="200D28ED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Cargo:</w:t>
            </w:r>
          </w:p>
        </w:tc>
        <w:tc>
          <w:tcPr>
            <w:tcW w:w="652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618F23D1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A1A4B20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6BE849D7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49659BE4" w14:textId="77777777" w:rsidR="001C2E38" w:rsidRPr="006D4830" w:rsidRDefault="001C2E38" w:rsidP="00246D8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C03BED3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3DC0E789" w14:textId="33E7D202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Mandato:</w:t>
            </w:r>
          </w:p>
        </w:tc>
        <w:tc>
          <w:tcPr>
            <w:tcW w:w="652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2C7F559A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8F99256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26BC823D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28DD32FB" w14:textId="77777777" w:rsidR="001C2E38" w:rsidRPr="006D4830" w:rsidRDefault="001C2E38" w:rsidP="00246D8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25EA8FA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296FCE33" w14:textId="5F705C42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Mandato:</w:t>
            </w:r>
          </w:p>
        </w:tc>
        <w:tc>
          <w:tcPr>
            <w:tcW w:w="652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41465604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343838F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44854A46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val="clear" w:color="auto" w:fill="FFFFFF"/>
          </w:tcPr>
          <w:p w14:paraId="487F35E6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916F76E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C0C0C0"/>
          </w:tcPr>
          <w:p w14:paraId="601AD7F8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val="clear" w:color="auto" w:fill="C0C0C0"/>
          </w:tcPr>
          <w:p w14:paraId="00DC28D4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0E8401AE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211EE319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val="clear" w:color="auto" w:fill="FFFFFF"/>
          </w:tcPr>
          <w:p w14:paraId="38FAF489" w14:textId="77777777" w:rsidR="001C2E38" w:rsidRPr="006D4830" w:rsidRDefault="001C2E38" w:rsidP="00246D8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CB3FA05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79411A2B" w14:textId="74903F64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652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5195D908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F161DC4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1F8B8429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4659D390" w14:textId="77777777" w:rsidR="001C2E38" w:rsidRPr="006D4830" w:rsidRDefault="001C2E38" w:rsidP="00246D8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092048D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0E80DBF8" w14:textId="5CDCE35A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Documento:</w:t>
            </w:r>
          </w:p>
        </w:tc>
        <w:tc>
          <w:tcPr>
            <w:tcW w:w="652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00838500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6A18BE66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0CC56DDE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0D149805" w14:textId="77777777" w:rsidR="001C2E38" w:rsidRPr="006D4830" w:rsidRDefault="001C2E38" w:rsidP="00246D8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A500FC6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524D2CF0" w14:textId="210ACFA2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Cargo:</w:t>
            </w:r>
          </w:p>
        </w:tc>
        <w:tc>
          <w:tcPr>
            <w:tcW w:w="652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75C1E3E0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D5183D8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5C79DB18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49D72273" w14:textId="77777777" w:rsidR="001C2E38" w:rsidRPr="006D4830" w:rsidRDefault="001C2E38" w:rsidP="00246D8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9AE706F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1B3BEF28" w14:textId="1C3A0CF5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</w:t>
            </w:r>
            <w:r w:rsidR="004B0F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652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65528468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B434D30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6A98789A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7657A434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E38" w:rsidRPr="006D4830" w14:paraId="6D51F6C1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7FF4EC4C" w14:textId="7A0FC8E0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Mandato:</w:t>
            </w:r>
          </w:p>
        </w:tc>
        <w:tc>
          <w:tcPr>
            <w:tcW w:w="652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721A12D9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B0FCC" w:rsidRPr="006D4830" w14:paraId="4069DF4C" w14:textId="77777777" w:rsidTr="00246D88">
        <w:trPr>
          <w:gridAfter w:val="5"/>
          <w:wAfter w:w="702" w:type="dxa"/>
          <w:trHeight w:val="255"/>
        </w:trPr>
        <w:tc>
          <w:tcPr>
            <w:tcW w:w="9216" w:type="dxa"/>
            <w:gridSpan w:val="14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28D9A3B3" w14:textId="77777777" w:rsidR="004B0FCC" w:rsidRPr="006D4830" w:rsidRDefault="004B0FCC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0FCC" w:rsidRPr="006D4830" w14:paraId="6EECA837" w14:textId="77777777" w:rsidTr="00246D88">
        <w:trPr>
          <w:gridAfter w:val="5"/>
          <w:wAfter w:w="702" w:type="dxa"/>
          <w:trHeight w:val="255"/>
        </w:trPr>
        <w:tc>
          <w:tcPr>
            <w:tcW w:w="9216" w:type="dxa"/>
            <w:gridSpan w:val="14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tbl>
            <w:tblPr>
              <w:tblW w:w="989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884"/>
              <w:gridCol w:w="7010"/>
            </w:tblGrid>
            <w:tr w:rsidR="004B0FCC" w:rsidRPr="006D4830" w14:paraId="0CDDCCCC" w14:textId="77777777" w:rsidTr="00692311">
              <w:trPr>
                <w:trHeight w:val="255"/>
                <w:jc w:val="center"/>
              </w:trPr>
              <w:tc>
                <w:tcPr>
                  <w:tcW w:w="2884" w:type="dxa"/>
                  <w:tcBorders>
                    <w:left w:val="single" w:sz="8" w:space="0" w:color="000000"/>
                  </w:tcBorders>
                  <w:shd w:val="clear" w:color="auto" w:fill="C0C0C0"/>
                  <w:vAlign w:val="bottom"/>
                </w:tcPr>
                <w:p w14:paraId="128A2625" w14:textId="77777777" w:rsidR="004B0FCC" w:rsidRPr="006D4830" w:rsidRDefault="004B0FCC" w:rsidP="00246D88">
                  <w:pPr>
                    <w:framePr w:hSpace="141" w:wrap="around" w:vAnchor="text" w:hAnchor="margin" w:xAlign="center" w:y="-1067"/>
                    <w:snapToGrid w:val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010" w:type="dxa"/>
                  <w:tcBorders>
                    <w:right w:val="single" w:sz="8" w:space="0" w:color="000000"/>
                  </w:tcBorders>
                  <w:shd w:val="clear" w:color="auto" w:fill="C0C0C0"/>
                  <w:vAlign w:val="bottom"/>
                </w:tcPr>
                <w:p w14:paraId="58E60F17" w14:textId="77777777" w:rsidR="004B0FCC" w:rsidRPr="006D4830" w:rsidRDefault="004B0FCC" w:rsidP="00246D88">
                  <w:pPr>
                    <w:framePr w:hSpace="141" w:wrap="around" w:vAnchor="text" w:hAnchor="margin" w:xAlign="center" w:y="-1067"/>
                    <w:snapToGrid w:val="0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6D4830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</w:tr>
          </w:tbl>
          <w:p w14:paraId="0762A8A6" w14:textId="77777777" w:rsidR="004B0FCC" w:rsidRPr="006D4830" w:rsidRDefault="004B0FCC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AD243C7" w14:textId="2E960AEA" w:rsidR="004B0FCC" w:rsidRDefault="004B0FCC"/>
    <w:tbl>
      <w:tblPr>
        <w:tblW w:w="9894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84"/>
        <w:gridCol w:w="7010"/>
      </w:tblGrid>
      <w:tr w:rsidR="001C2E38" w:rsidRPr="006D4830" w14:paraId="5E34B9CF" w14:textId="77777777" w:rsidTr="004B0FCC">
        <w:trPr>
          <w:trHeight w:val="226"/>
          <w:jc w:val="center"/>
        </w:trPr>
        <w:tc>
          <w:tcPr>
            <w:tcW w:w="2884" w:type="dxa"/>
            <w:tcBorders>
              <w:top w:val="single" w:sz="4" w:space="0" w:color="auto"/>
              <w:left w:val="single" w:sz="8" w:space="0" w:color="000000"/>
            </w:tcBorders>
            <w:shd w:val="clear" w:color="auto" w:fill="FFFFFF"/>
          </w:tcPr>
          <w:p w14:paraId="756EAA92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top w:val="single" w:sz="4" w:space="0" w:color="auto"/>
              <w:right w:val="single" w:sz="8" w:space="0" w:color="000000"/>
            </w:tcBorders>
            <w:shd w:val="clear" w:color="auto" w:fill="FFFFFF"/>
          </w:tcPr>
          <w:p w14:paraId="31928CEA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3B8B228F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27C91B02" w14:textId="7C6573E1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691DE946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32D2890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63B992A7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613BEE2D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3A249EA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0679EB97" w14:textId="5B1B6CA8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0E4FBA14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238A14D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23FA55C6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55B95682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49FA609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61B00ED6" w14:textId="462454DA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Cargo:</w:t>
            </w:r>
          </w:p>
        </w:tc>
        <w:tc>
          <w:tcPr>
            <w:tcW w:w="70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3A35FFB5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3079841E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3BB17499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21D2D671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DD3668E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40CE4F49" w14:textId="228065E5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45C47BEF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FBEAECC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52120A2F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191D9A8C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0D940491" w14:textId="77777777" w:rsidTr="001500CC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71449BF4" w14:textId="32D1BCDD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01FC34B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C587E" w:rsidRPr="006D4830" w14:paraId="767DCF54" w14:textId="77777777" w:rsidTr="001500CC">
        <w:trPr>
          <w:trHeight w:val="270"/>
          <w:jc w:val="center"/>
        </w:trPr>
        <w:tc>
          <w:tcPr>
            <w:tcW w:w="9894" w:type="dxa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0CD22FBB" w14:textId="77777777" w:rsidR="004C587E" w:rsidRPr="006D4830" w:rsidRDefault="004C587E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E38" w:rsidRPr="006D4830" w14:paraId="3BE878C1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14:paraId="027FECF2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14:paraId="00B1B139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4B0D944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606D528E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14:paraId="5D050580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6AD62218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2F8BD068" w14:textId="09A8E3A5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21C7034B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34D2F154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33E6E85B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3C6CCBCB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39E6FE6B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1B810167" w14:textId="2F31D6C8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3F1F96BF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2417347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6DBB3153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416030EB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076ABF1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43F01E58" w14:textId="26098615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6DC8EE9B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5BBBDB8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73AF0B4C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1D515F25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25711D6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1E6A2D4A" w14:textId="56699BC9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6A582382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F44DFB2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71540FE3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40F26CCE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CCC7235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004686BC" w14:textId="2C8A44CA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2CAB9052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6059BCE6" w14:textId="77777777" w:rsidTr="004B0FCC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5A462A01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14:paraId="50C63E88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D05CCAF" w14:textId="77777777" w:rsidTr="004B0FCC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14:paraId="6DB0A70F" w14:textId="77777777" w:rsidR="001C2E38" w:rsidRPr="001500CC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1500C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Representación Legal</w:t>
            </w:r>
          </w:p>
        </w:tc>
      </w:tr>
      <w:tr w:rsidR="001C2E38" w:rsidRPr="006D4830" w14:paraId="594B61A5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528A0E25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14:paraId="154D809A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4CBA7AD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3BEDDEA5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2F832267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FAF77D9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23EC8505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14:paraId="43B7DD3E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F73A28C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0995C85B" w14:textId="4F7DB9E5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5233FCBC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6BC0AB0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022F9E12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14:paraId="77CFB768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0E3BFBCC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26F30716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5463A84A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B5D7787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2E377D94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14:paraId="21D960A6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43468A6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3BBF4ADD" w14:textId="19DFFF2E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</w:t>
            </w:r>
            <w:r w:rsidR="00150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34A7CB70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66FB5E7F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099F5D6F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14:paraId="41D0167C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82E3719" w14:textId="77777777" w:rsidTr="001500CC">
        <w:trPr>
          <w:trHeight w:val="314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14:paraId="54652AF7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FIRMA SOCIAL CONJUNTA</w:t>
            </w:r>
          </w:p>
        </w:tc>
      </w:tr>
      <w:tr w:rsidR="001C2E38" w:rsidRPr="006D4830" w14:paraId="30AE491F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30048D1B" w14:textId="77777777"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14:paraId="39A6022D" w14:textId="77777777"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C2E38" w:rsidRPr="006D4830" w14:paraId="63E877CA" w14:textId="77777777" w:rsidTr="001500CC">
        <w:trPr>
          <w:trHeight w:val="280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14:paraId="2937FCC2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FIRMA SOCIAL INDISTINTA</w:t>
            </w:r>
          </w:p>
        </w:tc>
      </w:tr>
      <w:tr w:rsidR="001C2E38" w:rsidRPr="006D4830" w14:paraId="4763ABC3" w14:textId="77777777" w:rsidTr="004B0FCC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68486E00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14:paraId="3DB0EC3D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130FFA5" w14:textId="77777777" w:rsidTr="004B0FCC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14:paraId="55C13C3E" w14:textId="77777777"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61673E98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7FCC5712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14:paraId="5D3550BD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E4E2FC8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14:paraId="50D9488D" w14:textId="1D2F22F6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Firma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3AC12250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4D4F511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388BC188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648C48E2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6EFD3C7C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28CA8DC1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7DACF343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603115FD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040657AA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025DB68E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720D8E5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562571CA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Carácter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758B2BEB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36AAE68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422DB337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6E411FB7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63BE259" w14:textId="77777777" w:rsidTr="004B0FCC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14:paraId="3EB1C098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43667E0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</w:tbl>
    <w:p w14:paraId="726778B3" w14:textId="77777777" w:rsidR="001C2E38" w:rsidRPr="006D4830" w:rsidRDefault="001C2E38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068E5B59" w14:textId="77777777" w:rsidR="001C2E38" w:rsidRPr="006D4830" w:rsidRDefault="001C2E38">
      <w:pPr>
        <w:rPr>
          <w:rFonts w:ascii="Times New Roman" w:hAnsi="Times New Roman" w:cs="Times New Roman"/>
          <w:sz w:val="20"/>
          <w:szCs w:val="20"/>
        </w:rPr>
      </w:pPr>
      <w:r w:rsidRPr="006D4830">
        <w:rPr>
          <w:rFonts w:ascii="Times New Roman" w:hAnsi="Times New Roman" w:cs="Times New Roman"/>
          <w:sz w:val="20"/>
          <w:szCs w:val="20"/>
        </w:rPr>
        <w:t>_El locador deberá informar al locatario la transferencia de dominio que pueda afectar la propiedad</w:t>
      </w:r>
    </w:p>
    <w:tbl>
      <w:tblPr>
        <w:tblpPr w:leftFromText="141" w:rightFromText="141" w:vertAnchor="page" w:horzAnchor="margin" w:tblpXSpec="center" w:tblpY="1591"/>
        <w:tblW w:w="96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2"/>
        <w:gridCol w:w="6662"/>
      </w:tblGrid>
      <w:tr w:rsidR="001500CC" w:rsidRPr="004477A4" w14:paraId="76897C3F" w14:textId="77777777" w:rsidTr="005952A8">
        <w:trPr>
          <w:trHeight w:val="1554"/>
        </w:trPr>
        <w:tc>
          <w:tcPr>
            <w:tcW w:w="963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4EAC09D5" w14:textId="39D192FD" w:rsidR="001500CC" w:rsidRPr="004477A4" w:rsidRDefault="005952A8" w:rsidP="006D4830">
            <w:pPr>
              <w:tabs>
                <w:tab w:val="left" w:pos="2910"/>
                <w:tab w:val="center" w:pos="5265"/>
              </w:tabs>
              <w:snapToGrid w:val="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noProof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935" distR="114935" simplePos="0" relativeHeight="251748864" behindDoc="0" locked="0" layoutInCell="1" allowOverlap="1" wp14:anchorId="50EFC236" wp14:editId="354E033A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70485</wp:posOffset>
                      </wp:positionV>
                      <wp:extent cx="6010275" cy="789305"/>
                      <wp:effectExtent l="0" t="0" r="0" b="0"/>
                      <wp:wrapNone/>
                      <wp:docPr id="7" name="Text Box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10275" cy="7893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7189019" w14:textId="77777777" w:rsidR="00072472" w:rsidRPr="005952A8" w:rsidRDefault="00072472" w:rsidP="006D483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  <w:r w:rsidRPr="005952A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  <w:t>ANEXO C</w:t>
                                  </w:r>
                                </w:p>
                                <w:p w14:paraId="245CD18C" w14:textId="77777777" w:rsidR="00072472" w:rsidRPr="005952A8" w:rsidRDefault="00072472" w:rsidP="006D483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</w:p>
                                <w:p w14:paraId="67195014" w14:textId="3800D8B1" w:rsidR="005952A8" w:rsidRPr="004477A4" w:rsidRDefault="00072472" w:rsidP="006D483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</w:pPr>
                                  <w:r w:rsidRPr="005952A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APODERADOS - DECLARACION JURADA</w:t>
                                  </w:r>
                                </w:p>
                                <w:p w14:paraId="79009C48" w14:textId="77777777" w:rsidR="00072472" w:rsidRPr="004477A4" w:rsidRDefault="00072472" w:rsidP="006D483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</w:pPr>
                                </w:p>
                                <w:p w14:paraId="277868F3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515EF03E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42335CAE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4777571A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48555CC2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0DD44FED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250AFB96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31625DB8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25B22679" w14:textId="77777777" w:rsidR="00072472" w:rsidRDefault="00072472" w:rsidP="006D4830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0EFC236" id="Text Box 9" o:spid="_x0000_s1029" type="#_x0000_t202" style="position:absolute;margin-left:1.95pt;margin-top:5.55pt;width:473.25pt;height:62.15pt;z-index:2517488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" stroked="f">
                      <v:fill opacity="0"/>
                      <v:textbox inset="0,0,0,0">
                        <w:txbxContent>
                          <w:p w14:paraId="17189019" w14:textId="77777777" w:rsidR="00072472" w:rsidRPr="005952A8" w:rsidRDefault="00072472" w:rsidP="006D483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5952A8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ANEXO C</w:t>
                            </w:r>
                          </w:p>
                          <w:p w14:paraId="245CD18C" w14:textId="77777777" w:rsidR="00072472" w:rsidRPr="005952A8" w:rsidRDefault="00072472" w:rsidP="006D483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14:paraId="67195014" w14:textId="3800D8B1" w:rsidR="005952A8" w:rsidRPr="004477A4" w:rsidRDefault="00072472" w:rsidP="006D483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  <w:r w:rsidRPr="005952A8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>APODERADOS - DECLARACION JURADA</w:t>
                            </w:r>
                          </w:p>
                          <w:p w14:paraId="79009C48" w14:textId="77777777" w:rsidR="00072472" w:rsidRPr="004477A4" w:rsidRDefault="00072472" w:rsidP="006D483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</w:pPr>
                          </w:p>
                          <w:p w14:paraId="277868F3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515EF03E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42335CAE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4777571A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48555CC2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0DD44FED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250AFB96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31625DB8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25B22679" w14:textId="77777777" w:rsidR="00072472" w:rsidRDefault="00072472" w:rsidP="006D4830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500CC" w:rsidRPr="004477A4">
              <w:rPr>
                <w:rFonts w:ascii="Times New Roman" w:hAnsi="Times New Roman" w:cs="Times New Roman"/>
                <w:b/>
                <w:bCs/>
                <w:i/>
                <w:iCs/>
              </w:rPr>
              <w:tab/>
            </w:r>
            <w:r w:rsidR="001500CC" w:rsidRPr="004477A4">
              <w:rPr>
                <w:rFonts w:ascii="Times New Roman" w:hAnsi="Times New Roman" w:cs="Times New Roman"/>
                <w:b/>
                <w:bCs/>
                <w:i/>
                <w:iCs/>
              </w:rPr>
              <w:tab/>
              <w:t> </w:t>
            </w:r>
          </w:p>
          <w:p w14:paraId="39021D8D" w14:textId="32210631" w:rsidR="001500CC" w:rsidRPr="004477A4" w:rsidRDefault="001500CC" w:rsidP="006D4830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  <w:b/>
                <w:bCs/>
              </w:rPr>
              <w:t> </w:t>
            </w:r>
          </w:p>
          <w:p w14:paraId="1E53239A" w14:textId="33FF844E" w:rsidR="001500CC" w:rsidRPr="004477A4" w:rsidRDefault="001500CC" w:rsidP="008936C6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6D4830" w:rsidRPr="004477A4" w14:paraId="3920F64B" w14:textId="77777777" w:rsidTr="001500CC">
        <w:trPr>
          <w:trHeight w:val="271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3C9C0AFB" w14:textId="0E72C879" w:rsidR="006D4830" w:rsidRPr="001500CC" w:rsidRDefault="001500CC" w:rsidP="006D4830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="006D4830"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Nombre y Apellido: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95E138D" w14:textId="3F3A5285" w:rsidR="006D4830" w:rsidRPr="004477A4" w:rsidRDefault="006D4830" w:rsidP="006D4830">
            <w:pPr>
              <w:snapToGrid w:val="0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6D4830" w14:paraId="321ABCA9" w14:textId="77777777" w:rsidTr="001500CC">
        <w:trPr>
          <w:trHeight w:val="255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40956E91" w14:textId="77777777"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2" w:type="dxa"/>
            <w:tcBorders>
              <w:right w:val="single" w:sz="4" w:space="0" w:color="000000"/>
            </w:tcBorders>
            <w:shd w:val="clear" w:color="auto" w:fill="FFFFFF"/>
          </w:tcPr>
          <w:p w14:paraId="3FBF89EA" w14:textId="03076BAA" w:rsidR="006D4830" w:rsidRDefault="006D4830" w:rsidP="006D4830">
            <w:pPr>
              <w:tabs>
                <w:tab w:val="left" w:pos="5835"/>
              </w:tabs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ab/>
            </w:r>
          </w:p>
        </w:tc>
      </w:tr>
      <w:tr w:rsidR="006D4830" w14:paraId="79E8C582" w14:textId="77777777" w:rsidTr="001500CC">
        <w:trPr>
          <w:trHeight w:val="255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46C47364" w14:textId="345CF2C9"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CUIT/ CUIL: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98B8E8E" w14:textId="0BA2B070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14:paraId="2C3128B0" w14:textId="77777777" w:rsidTr="001500CC">
        <w:trPr>
          <w:trHeight w:val="255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71EE0A07" w14:textId="77777777"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403ADD8" w14:textId="53354187" w:rsidR="006D4830" w:rsidRDefault="006D4830" w:rsidP="006D4830">
            <w:pPr>
              <w:snapToGrid w:val="0"/>
              <w:rPr>
                <w:sz w:val="18"/>
                <w:szCs w:val="18"/>
              </w:rPr>
            </w:pPr>
          </w:p>
        </w:tc>
      </w:tr>
      <w:tr w:rsidR="006D4830" w14:paraId="3FC39431" w14:textId="77777777" w:rsidTr="001500CC">
        <w:trPr>
          <w:trHeight w:val="186"/>
        </w:trPr>
        <w:tc>
          <w:tcPr>
            <w:tcW w:w="2972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74F2AD05" w14:textId="10520757" w:rsidR="006D4830" w:rsidRPr="00FC2D01" w:rsidRDefault="005952A8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="006D4830"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Documento</w:t>
            </w:r>
            <w:r w:rsidR="001500C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C7097C" w14:textId="1561CCC2" w:rsidR="006D4830" w:rsidRPr="00FC2D01" w:rsidRDefault="006D4830" w:rsidP="006D483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D4830" w14:paraId="6E899143" w14:textId="77777777" w:rsidTr="001500CC">
        <w:trPr>
          <w:trHeight w:val="255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4D18F3D7" w14:textId="77777777"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2" w:type="dxa"/>
            <w:tcBorders>
              <w:right w:val="single" w:sz="4" w:space="0" w:color="000000"/>
            </w:tcBorders>
            <w:shd w:val="clear" w:color="auto" w:fill="FFFFFF"/>
          </w:tcPr>
          <w:p w14:paraId="514F695A" w14:textId="4F6E8032" w:rsidR="006D4830" w:rsidRDefault="006D4830" w:rsidP="006D483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14:paraId="3F1A418E" w14:textId="77777777" w:rsidTr="001500CC">
        <w:trPr>
          <w:trHeight w:val="350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63F5A4BB" w14:textId="70FCE902" w:rsidR="006D4830" w:rsidRPr="00FC2D01" w:rsidRDefault="006D4830" w:rsidP="001500CC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CARÁCTER DEL PODER: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1BD8814" w14:textId="25653B57"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1500CC" w14:paraId="15987A6C" w14:textId="77777777" w:rsidTr="001500CC">
        <w:trPr>
          <w:trHeight w:val="271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6D51B9B4" w14:textId="11E17F91" w:rsidR="001500CC" w:rsidRPr="00FC2D01" w:rsidRDefault="001500CC" w:rsidP="001500CC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62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14:paraId="734E156A" w14:textId="5F6ED75B" w:rsidR="001500CC" w:rsidRDefault="001500CC" w:rsidP="00BE33B8">
            <w:pPr>
              <w:snapToGrid w:val="0"/>
              <w:rPr>
                <w:sz w:val="20"/>
                <w:szCs w:val="20"/>
              </w:rPr>
            </w:pPr>
          </w:p>
        </w:tc>
      </w:tr>
      <w:tr w:rsidR="006D4830" w14:paraId="52A2F4C6" w14:textId="77777777" w:rsidTr="001500CC">
        <w:trPr>
          <w:trHeight w:val="255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4DFA0EBB" w14:textId="03A2D3F8" w:rsidR="006D4830" w:rsidRPr="00FC2D01" w:rsidRDefault="006D4830" w:rsidP="006D4830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Nombre y Apellido, Poderdante </w:t>
            </w:r>
            <w:r w:rsidR="001500C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o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Razón Social: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D13FB78" w14:textId="5947FD69" w:rsidR="006D4830" w:rsidRDefault="006D4830" w:rsidP="006D4830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79028F63" w14:textId="77777777" w:rsidTr="001500CC">
        <w:trPr>
          <w:trHeight w:val="90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50952306" w14:textId="77777777"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662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14:paraId="046D87E2" w14:textId="77777777" w:rsidR="006D4830" w:rsidRDefault="006D4830" w:rsidP="006D483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02F1523D" w14:textId="77777777" w:rsidTr="001500CC">
        <w:trPr>
          <w:trHeight w:val="255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7243C232" w14:textId="5F92854F" w:rsidR="006D4830" w:rsidRPr="00FC2D01" w:rsidRDefault="006D4830" w:rsidP="006D4830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Documento: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718869E" w14:textId="7550229E" w:rsidR="005952A8" w:rsidRPr="005952A8" w:rsidRDefault="005952A8" w:rsidP="006D483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D4830" w14:paraId="6CAC171E" w14:textId="77777777" w:rsidTr="001500CC">
        <w:trPr>
          <w:trHeight w:val="255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7EECA4EE" w14:textId="77777777"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662" w:type="dxa"/>
            <w:tcBorders>
              <w:right w:val="single" w:sz="4" w:space="0" w:color="000000"/>
            </w:tcBorders>
            <w:shd w:val="clear" w:color="auto" w:fill="FFFFFF"/>
          </w:tcPr>
          <w:p w14:paraId="57803633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</w:tr>
      <w:tr w:rsidR="006D4830" w14:paraId="4E4F4B3E" w14:textId="77777777" w:rsidTr="001500CC">
        <w:trPr>
          <w:trHeight w:val="255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20FFDCE0" w14:textId="145D8DD1"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CUIT/ CUIL: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2C94456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14:paraId="1CD7A29E" w14:textId="77777777" w:rsidTr="001500CC">
        <w:trPr>
          <w:trHeight w:val="255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5306659C" w14:textId="77777777"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2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14:paraId="3774F494" w14:textId="77777777" w:rsidR="006D4830" w:rsidRDefault="006D4830" w:rsidP="006D483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1FEDD0F7" w14:textId="77777777" w:rsidTr="005952A8">
        <w:trPr>
          <w:trHeight w:val="187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137F15B2" w14:textId="5963E4B3" w:rsidR="006D4830" w:rsidRPr="00FC2D01" w:rsidRDefault="006D4830" w:rsidP="005952A8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CARÁCTER DEL PODER: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D70154D" w14:textId="44CF224E"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D4830" w14:paraId="36BD075A" w14:textId="77777777" w:rsidTr="001500CC">
        <w:trPr>
          <w:trHeight w:val="255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01764ABB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2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14:paraId="321DA7D9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592D03D3" w14:textId="77777777" w:rsidTr="001500CC">
        <w:trPr>
          <w:trHeight w:val="255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C0C0C0"/>
            <w:vAlign w:val="bottom"/>
          </w:tcPr>
          <w:p w14:paraId="0CCFCCAC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2" w:type="dxa"/>
            <w:tcBorders>
              <w:right w:val="single" w:sz="4" w:space="0" w:color="000000"/>
            </w:tcBorders>
            <w:shd w:val="clear" w:color="auto" w:fill="C0C0C0"/>
            <w:vAlign w:val="bottom"/>
          </w:tcPr>
          <w:p w14:paraId="1AEB8A80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379EFF14" w14:textId="77777777" w:rsidTr="001500CC">
        <w:trPr>
          <w:trHeight w:val="255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2EF89FC1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2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14:paraId="13156A62" w14:textId="77777777"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472C0B5A" w14:textId="77777777" w:rsidTr="001500CC">
        <w:trPr>
          <w:trHeight w:val="255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69AC750F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 w:rsidRPr="005952A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Firma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813B5A4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7CFC1CDE" w14:textId="77777777" w:rsidTr="001500CC">
        <w:trPr>
          <w:trHeight w:val="90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7FBC4D10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2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14:paraId="75E5690D" w14:textId="77777777"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5617D272" w14:textId="77777777" w:rsidTr="001500CC">
        <w:trPr>
          <w:trHeight w:val="255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</w:tcPr>
          <w:p w14:paraId="6EEC684E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 w:rsidRPr="005952A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Aclaración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E6A7BAF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79F64CF3" w14:textId="77777777" w:rsidTr="001500CC">
        <w:trPr>
          <w:trHeight w:val="255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6AF15294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2" w:type="dxa"/>
            <w:tcBorders>
              <w:bottom w:val="single" w:sz="8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6F9D893" w14:textId="77777777"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06F1C861" w14:textId="77777777" w:rsidTr="001500CC">
        <w:trPr>
          <w:trHeight w:val="255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auto"/>
          </w:tcPr>
          <w:p w14:paraId="78F30667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 w:rsidRPr="005952A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Carácter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6662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14:paraId="1E498EA3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39DD04E9" w14:textId="77777777" w:rsidTr="001500CC">
        <w:trPr>
          <w:trHeight w:val="255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04A0D775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2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14:paraId="2976490B" w14:textId="77777777"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2AF3D422" w14:textId="77777777" w:rsidTr="001500CC">
        <w:trPr>
          <w:trHeight w:val="255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</w:tcPr>
          <w:p w14:paraId="6F123748" w14:textId="40583C60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 w:rsidRPr="005952A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Lugar</w:t>
            </w:r>
            <w:r w:rsidR="005952A8" w:rsidRPr="005952A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y</w:t>
            </w:r>
            <w:r w:rsidRPr="005952A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Fecha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8DFC0CA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43128640" w14:textId="77777777" w:rsidTr="001500CC">
        <w:trPr>
          <w:trHeight w:val="255"/>
        </w:trPr>
        <w:tc>
          <w:tcPr>
            <w:tcW w:w="29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14:paraId="56E0F89F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6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0FAEE1A1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</w:tr>
    </w:tbl>
    <w:p w14:paraId="50B8C3A4" w14:textId="77777777" w:rsidR="00FC2D01" w:rsidRDefault="00FC2D01"/>
    <w:p w14:paraId="7F29F837" w14:textId="77777777" w:rsidR="00FE4D00" w:rsidRDefault="00FE4D00"/>
    <w:p w14:paraId="74926040" w14:textId="77777777" w:rsidR="00FE4D00" w:rsidRDefault="00FE4D00"/>
    <w:p w14:paraId="02B5E3E6" w14:textId="77777777" w:rsidR="00FE4D00" w:rsidRDefault="00FE4D00"/>
    <w:p w14:paraId="3F161FD1" w14:textId="77777777" w:rsidR="00FE4D00" w:rsidRDefault="00FE4D00"/>
    <w:p w14:paraId="07F899F2" w14:textId="77777777" w:rsidR="00FE4D00" w:rsidRDefault="00FE4D00"/>
    <w:p w14:paraId="341ED9B5" w14:textId="77777777" w:rsidR="00FE4D00" w:rsidRDefault="00FE4D00"/>
    <w:p w14:paraId="7DE79319" w14:textId="77777777" w:rsidR="00FE4D00" w:rsidRDefault="00FE4D00"/>
    <w:p w14:paraId="6C424BDE" w14:textId="77777777" w:rsidR="00FE4D00" w:rsidRDefault="00FE4D00"/>
    <w:p w14:paraId="3CBA13D0" w14:textId="77777777" w:rsidR="00FE4D00" w:rsidRDefault="00FE4D00"/>
    <w:p w14:paraId="3B37BCC6" w14:textId="77777777" w:rsidR="00FE4D00" w:rsidRDefault="00FE4D00"/>
    <w:p w14:paraId="33AC8FEF" w14:textId="77777777" w:rsidR="00FE4D00" w:rsidRDefault="00FE4D00"/>
    <w:p w14:paraId="5ED46C48" w14:textId="77777777" w:rsidR="00FE4D00" w:rsidRDefault="00FE4D00"/>
    <w:p w14:paraId="52C7BC91" w14:textId="77777777" w:rsidR="00FE4D00" w:rsidRDefault="00FE4D00"/>
    <w:p w14:paraId="4FCB8AB2" w14:textId="24F96BFB" w:rsidR="00FE4D00" w:rsidRDefault="00FE4D00">
      <w:pPr>
        <w:widowControl/>
        <w:suppressAutoHyphens w:val="0"/>
        <w:autoSpaceDE/>
      </w:pPr>
      <w:r>
        <w:br w:type="page"/>
      </w:r>
    </w:p>
    <w:p w14:paraId="0FB053DA" w14:textId="77777777" w:rsidR="00FE4D00" w:rsidRDefault="00FE4D00"/>
    <w:p w14:paraId="3908636A" w14:textId="77777777" w:rsidR="00FE4D00" w:rsidRDefault="00FE4D00"/>
    <w:p w14:paraId="0CAF3F90" w14:textId="77777777" w:rsidR="00FE4D00" w:rsidRDefault="00FE4D00"/>
    <w:p w14:paraId="63C32A62" w14:textId="77777777" w:rsidR="00FE4D00" w:rsidRDefault="00FE4D00"/>
    <w:p w14:paraId="4CE5E660" w14:textId="77777777" w:rsidR="00FE4D00" w:rsidRDefault="00FE4D00"/>
    <w:p w14:paraId="33E2E48D" w14:textId="77777777" w:rsidR="00FE4D00" w:rsidRDefault="00FE4D00"/>
    <w:p w14:paraId="5B118247" w14:textId="77777777" w:rsidR="00FE4D00" w:rsidRDefault="00FE4D00"/>
    <w:p w14:paraId="5F4A219A" w14:textId="77777777" w:rsidR="00FE4D00" w:rsidRDefault="00FE4D00"/>
    <w:p w14:paraId="79F95007" w14:textId="77777777" w:rsidR="00FE4D00" w:rsidRDefault="00FE4D00"/>
    <w:p w14:paraId="0B00CFF2" w14:textId="77777777" w:rsidR="00FE4D00" w:rsidRDefault="00FE4D00"/>
    <w:p w14:paraId="6F4141C6" w14:textId="77777777" w:rsidR="00FE4D00" w:rsidRDefault="00FE4D00"/>
    <w:p w14:paraId="5090A5EF" w14:textId="77777777" w:rsidR="00FE4D00" w:rsidRDefault="00FE4D00"/>
    <w:p w14:paraId="59D1CD2E" w14:textId="77777777" w:rsidR="00FE4D00" w:rsidRDefault="00FE4D00"/>
    <w:p w14:paraId="3FD3A885" w14:textId="77777777" w:rsidR="00FE4D00" w:rsidRDefault="00FE4D00"/>
    <w:p w14:paraId="0B8F03F5" w14:textId="77777777" w:rsidR="00FE4D00" w:rsidRDefault="00FE4D00"/>
    <w:p w14:paraId="37E77681" w14:textId="77777777" w:rsidR="00FE4D00" w:rsidRDefault="00FE4D00"/>
    <w:p w14:paraId="097875C1" w14:textId="77777777" w:rsidR="00FE4D00" w:rsidRDefault="00FE4D00"/>
    <w:p w14:paraId="4E7B01EB" w14:textId="77777777" w:rsidR="00FE4D00" w:rsidRDefault="00FE4D00"/>
    <w:p w14:paraId="4A146E4A" w14:textId="77777777" w:rsidR="00FE4D00" w:rsidRDefault="00FE4D00"/>
    <w:p w14:paraId="38B517E6" w14:textId="0CD7F7F5" w:rsidR="00FE4D00" w:rsidRDefault="00FE4D00">
      <w:pPr>
        <w:sectPr w:rsidR="00FE4D00" w:rsidSect="00545DA6">
          <w:headerReference w:type="default" r:id="rId8"/>
          <w:footerReference w:type="default" r:id="rId9"/>
          <w:pgSz w:w="11906" w:h="16838"/>
          <w:pgMar w:top="1417" w:right="1701" w:bottom="1417" w:left="1701" w:header="720" w:footer="709" w:gutter="0"/>
          <w:cols w:space="720"/>
          <w:docGrid w:linePitch="360"/>
        </w:sectPr>
      </w:pPr>
    </w:p>
    <w:tbl>
      <w:tblPr>
        <w:tblpPr w:leftFromText="141" w:rightFromText="141" w:vertAnchor="page" w:horzAnchor="page" w:tblpX="1726" w:tblpY="1951"/>
        <w:tblW w:w="978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00"/>
        <w:gridCol w:w="7351"/>
        <w:gridCol w:w="20"/>
        <w:gridCol w:w="10"/>
      </w:tblGrid>
      <w:tr w:rsidR="00FE4D00" w14:paraId="5EBF3B6D" w14:textId="77777777" w:rsidTr="00872068">
        <w:trPr>
          <w:gridAfter w:val="1"/>
          <w:wAfter w:w="10" w:type="dxa"/>
          <w:trHeight w:val="1991"/>
        </w:trPr>
        <w:tc>
          <w:tcPr>
            <w:tcW w:w="9771" w:type="dxa"/>
            <w:gridSpan w:val="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16629372" w14:textId="05DE7A43" w:rsidR="00FE4D00" w:rsidRDefault="00FE4D00" w:rsidP="0087206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935" distR="114935" simplePos="0" relativeHeight="251717120" behindDoc="0" locked="0" layoutInCell="1" allowOverlap="1" wp14:anchorId="5B01AD47" wp14:editId="10A7AFFD">
                      <wp:simplePos x="0" y="0"/>
                      <wp:positionH relativeFrom="column">
                        <wp:posOffset>146567</wp:posOffset>
                      </wp:positionH>
                      <wp:positionV relativeFrom="paragraph">
                        <wp:posOffset>131283</wp:posOffset>
                      </wp:positionV>
                      <wp:extent cx="5886450" cy="946297"/>
                      <wp:effectExtent l="0" t="0" r="0" b="0"/>
                      <wp:wrapNone/>
                      <wp:docPr id="6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886450" cy="94629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71DEE7A" w14:textId="77777777" w:rsidR="00072472" w:rsidRPr="00FE4D00" w:rsidRDefault="00072472" w:rsidP="00E07F5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  <w:r w:rsidRPr="00FE4D00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  <w:t>ANEXO D</w:t>
                                  </w:r>
                                </w:p>
                                <w:p w14:paraId="225266DC" w14:textId="77777777" w:rsidR="00072472" w:rsidRPr="00FE4D00" w:rsidRDefault="00072472" w:rsidP="00E07F5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14:paraId="259F1E03" w14:textId="796546D2" w:rsidR="00072472" w:rsidRPr="00FE4D00" w:rsidRDefault="00072472" w:rsidP="00FE4D0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 w:rsidRPr="00FE4D00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REPRESENTANTES JUDICIALES- 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01AD47" id="Text Box 3" o:spid="_x0000_s1030" type="#_x0000_t202" style="position:absolute;margin-left:11.55pt;margin-top:10.35pt;width:463.5pt;height:74.5pt;z-index:25171712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" stroked="f">
                      <v:fill opacity="0"/>
                      <v:textbox inset="0,0,0,0">
                        <w:txbxContent>
                          <w:p w14:paraId="071DEE7A" w14:textId="77777777" w:rsidR="00072472" w:rsidRPr="00FE4D00" w:rsidRDefault="00072472" w:rsidP="00E07F5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FE4D00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ANEXO D</w:t>
                            </w:r>
                          </w:p>
                          <w:p w14:paraId="225266DC" w14:textId="77777777" w:rsidR="00072472" w:rsidRPr="00FE4D00" w:rsidRDefault="00072472" w:rsidP="00E07F5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14:paraId="259F1E03" w14:textId="796546D2" w:rsidR="00072472" w:rsidRPr="00FE4D00" w:rsidRDefault="00072472" w:rsidP="00FE4D0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FE4D00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>REPRESENTANTES JUDICIALES-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FE4D00" w14:paraId="5F578D4C" w14:textId="77777777" w:rsidTr="00872068">
        <w:trPr>
          <w:gridAfter w:val="1"/>
          <w:wAfter w:w="10" w:type="dxa"/>
          <w:trHeight w:val="257"/>
        </w:trPr>
        <w:tc>
          <w:tcPr>
            <w:tcW w:w="9771" w:type="dxa"/>
            <w:gridSpan w:val="3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A02FAAC" w14:textId="308A4F22" w:rsidR="00FE4D00" w:rsidRDefault="00FE4D00" w:rsidP="0087206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</w:p>
        </w:tc>
      </w:tr>
      <w:tr w:rsidR="00E07F58" w14:paraId="3433821C" w14:textId="77777777" w:rsidTr="00872068">
        <w:trPr>
          <w:gridAfter w:val="1"/>
          <w:wAfter w:w="10" w:type="dxa"/>
          <w:trHeight w:val="351"/>
        </w:trPr>
        <w:tc>
          <w:tcPr>
            <w:tcW w:w="2400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3CD47D58" w14:textId="5CB86342" w:rsidR="00E07F58" w:rsidRPr="00872068" w:rsidRDefault="00E07F58" w:rsidP="00872068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72068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872068" w:rsidRPr="00872068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8720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3ED95F8D" w14:textId="2D2C48A9" w:rsidR="00E07F58" w:rsidRDefault="00E07F58" w:rsidP="00872068">
            <w:pPr>
              <w:snapToGrid w:val="0"/>
              <w:rPr>
                <w:sz w:val="20"/>
                <w:szCs w:val="20"/>
              </w:rPr>
            </w:pPr>
          </w:p>
        </w:tc>
      </w:tr>
      <w:tr w:rsidR="00FE4D00" w14:paraId="6EF41CDC" w14:textId="77777777" w:rsidTr="00872068">
        <w:trPr>
          <w:gridAfter w:val="1"/>
          <w:wAfter w:w="10" w:type="dxa"/>
          <w:trHeight w:val="255"/>
        </w:trPr>
        <w:tc>
          <w:tcPr>
            <w:tcW w:w="9771" w:type="dxa"/>
            <w:gridSpan w:val="3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771EAD87" w14:textId="04E8C751" w:rsidR="00FE4D00" w:rsidRPr="00872068" w:rsidRDefault="00FE4D00" w:rsidP="00872068">
            <w:pPr>
              <w:snapToGrid w:val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72068" w14:paraId="21EF8ACC" w14:textId="3B253271" w:rsidTr="00872068">
        <w:trPr>
          <w:gridAfter w:val="1"/>
          <w:wAfter w:w="10" w:type="dxa"/>
          <w:trHeight w:val="314"/>
        </w:trPr>
        <w:tc>
          <w:tcPr>
            <w:tcW w:w="2400" w:type="dxa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5561BF2A" w14:textId="0592684F" w:rsidR="00872068" w:rsidRPr="00872068" w:rsidRDefault="00872068" w:rsidP="0087206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720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Tipo documento:</w:t>
            </w:r>
            <w:r w:rsidRPr="0087206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D0CF870" w14:textId="77777777" w:rsidR="00872068" w:rsidRDefault="00872068" w:rsidP="00872068">
            <w:pPr>
              <w:snapToGrid w:val="0"/>
              <w:rPr>
                <w:sz w:val="20"/>
                <w:szCs w:val="20"/>
              </w:rPr>
            </w:pPr>
          </w:p>
        </w:tc>
      </w:tr>
      <w:tr w:rsidR="00872068" w14:paraId="2C810483" w14:textId="77777777" w:rsidTr="00872068">
        <w:trPr>
          <w:gridAfter w:val="1"/>
          <w:wAfter w:w="10" w:type="dxa"/>
          <w:trHeight w:hRule="exact" w:val="340"/>
        </w:trPr>
        <w:tc>
          <w:tcPr>
            <w:tcW w:w="9771" w:type="dxa"/>
            <w:gridSpan w:val="3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683DF8DC" w14:textId="77777777" w:rsidR="00872068" w:rsidRDefault="00872068" w:rsidP="00872068">
            <w:pPr>
              <w:snapToGrid w:val="0"/>
              <w:rPr>
                <w:sz w:val="20"/>
                <w:szCs w:val="20"/>
              </w:rPr>
            </w:pPr>
          </w:p>
        </w:tc>
      </w:tr>
      <w:tr w:rsidR="00E07F58" w14:paraId="7170341F" w14:textId="77777777" w:rsidTr="00872068">
        <w:trPr>
          <w:trHeight w:val="255"/>
        </w:trPr>
        <w:tc>
          <w:tcPr>
            <w:tcW w:w="2400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31764DE1" w14:textId="28C4BC89" w:rsidR="00E07F58" w:rsidRPr="00872068" w:rsidRDefault="00E07F58" w:rsidP="0087206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72068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872068" w:rsidRPr="00872068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8720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CUIT / CUIL:</w:t>
            </w:r>
          </w:p>
        </w:tc>
        <w:tc>
          <w:tcPr>
            <w:tcW w:w="7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22966BB5" w14:textId="77777777" w:rsidR="00E07F58" w:rsidRDefault="00E07F58" w:rsidP="0087206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AED6B7" w14:textId="77777777" w:rsidR="00E07F58" w:rsidRDefault="00E07F58" w:rsidP="00872068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</w:tr>
      <w:tr w:rsidR="00872068" w14:paraId="69EA6146" w14:textId="77777777" w:rsidTr="00BE3CE2">
        <w:trPr>
          <w:gridAfter w:val="1"/>
          <w:wAfter w:w="10" w:type="dxa"/>
          <w:trHeight w:val="270"/>
        </w:trPr>
        <w:tc>
          <w:tcPr>
            <w:tcW w:w="9771" w:type="dxa"/>
            <w:gridSpan w:val="3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4E067CB1" w14:textId="6ADEA611" w:rsidR="00872068" w:rsidRDefault="00872068" w:rsidP="0087206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7DB40EFD" w14:textId="77777777" w:rsidTr="00872068">
        <w:trPr>
          <w:gridAfter w:val="1"/>
          <w:wAfter w:w="10" w:type="dxa"/>
          <w:trHeight w:val="270"/>
        </w:trPr>
        <w:tc>
          <w:tcPr>
            <w:tcW w:w="97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14:paraId="5FA2A580" w14:textId="77777777" w:rsidR="00E07F58" w:rsidRDefault="00E07F58" w:rsidP="0087206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355B7CD8" w14:textId="77777777" w:rsidTr="00872068">
        <w:trPr>
          <w:gridAfter w:val="1"/>
          <w:wAfter w:w="10" w:type="dxa"/>
          <w:trHeight w:val="255"/>
        </w:trPr>
        <w:tc>
          <w:tcPr>
            <w:tcW w:w="2400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7FB00AE6" w14:textId="77777777" w:rsidR="00E07F58" w:rsidRDefault="00E07F58" w:rsidP="0087206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71" w:type="dxa"/>
            <w:gridSpan w:val="2"/>
            <w:tcBorders>
              <w:right w:val="single" w:sz="8" w:space="0" w:color="000000"/>
            </w:tcBorders>
            <w:shd w:val="clear" w:color="auto" w:fill="FFFFFF"/>
            <w:vAlign w:val="bottom"/>
          </w:tcPr>
          <w:p w14:paraId="1F9F17A9" w14:textId="77777777" w:rsidR="00E07F58" w:rsidRDefault="00E07F58" w:rsidP="0087206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078A25F5" w14:textId="77777777" w:rsidTr="00872068">
        <w:trPr>
          <w:gridAfter w:val="1"/>
          <w:wAfter w:w="10" w:type="dxa"/>
          <w:trHeight w:val="255"/>
        </w:trPr>
        <w:tc>
          <w:tcPr>
            <w:tcW w:w="2400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14:paraId="11D14B21" w14:textId="77777777" w:rsidR="00E07F58" w:rsidRDefault="00E07F58" w:rsidP="0087206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 w:rsidRPr="008720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Firma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253BF09B" w14:textId="77777777" w:rsidR="00E07F58" w:rsidRDefault="00E07F58" w:rsidP="0087206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434DFEA1" w14:textId="77777777" w:rsidTr="00872068">
        <w:trPr>
          <w:gridAfter w:val="1"/>
          <w:wAfter w:w="10" w:type="dxa"/>
          <w:trHeight w:val="255"/>
        </w:trPr>
        <w:tc>
          <w:tcPr>
            <w:tcW w:w="2400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59DECB98" w14:textId="77777777" w:rsidR="00E07F58" w:rsidRDefault="00E07F58" w:rsidP="0087206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71" w:type="dxa"/>
            <w:gridSpan w:val="2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53356AC6" w14:textId="77777777" w:rsidR="00E07F58" w:rsidRDefault="00E07F58" w:rsidP="0087206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2DC611B6" w14:textId="77777777" w:rsidTr="00872068">
        <w:trPr>
          <w:gridAfter w:val="1"/>
          <w:wAfter w:w="10" w:type="dxa"/>
          <w:trHeight w:val="255"/>
        </w:trPr>
        <w:tc>
          <w:tcPr>
            <w:tcW w:w="2400" w:type="dxa"/>
            <w:tcBorders>
              <w:left w:val="single" w:sz="8" w:space="0" w:color="000000"/>
            </w:tcBorders>
            <w:shd w:val="clear" w:color="auto" w:fill="FFFFFF"/>
          </w:tcPr>
          <w:p w14:paraId="222E3205" w14:textId="77777777" w:rsidR="00E07F58" w:rsidRDefault="00E07F58" w:rsidP="0087206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 w:rsidRPr="008720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Aclaración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6141A0E3" w14:textId="77777777" w:rsidR="00E07F58" w:rsidRDefault="00E07F58" w:rsidP="0087206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023747A5" w14:textId="77777777" w:rsidTr="00872068">
        <w:trPr>
          <w:gridAfter w:val="1"/>
          <w:wAfter w:w="10" w:type="dxa"/>
          <w:trHeight w:val="255"/>
        </w:trPr>
        <w:tc>
          <w:tcPr>
            <w:tcW w:w="2400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22A24684" w14:textId="77777777" w:rsidR="00E07F58" w:rsidRDefault="00E07F58" w:rsidP="0087206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71" w:type="dxa"/>
            <w:gridSpan w:val="2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4677EFCC" w14:textId="77777777" w:rsidR="00E07F58" w:rsidRDefault="00E07F58" w:rsidP="0087206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4F4CBCDF" w14:textId="77777777" w:rsidTr="00872068">
        <w:trPr>
          <w:gridAfter w:val="1"/>
          <w:wAfter w:w="10" w:type="dxa"/>
          <w:trHeight w:val="255"/>
        </w:trPr>
        <w:tc>
          <w:tcPr>
            <w:tcW w:w="2400" w:type="dxa"/>
            <w:tcBorders>
              <w:left w:val="single" w:sz="8" w:space="0" w:color="000000"/>
            </w:tcBorders>
            <w:shd w:val="clear" w:color="auto" w:fill="FFFFFF"/>
          </w:tcPr>
          <w:p w14:paraId="1DC432F3" w14:textId="77777777" w:rsidR="00E07F58" w:rsidRDefault="00E07F58" w:rsidP="0087206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 w:rsidRPr="008720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Carácter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0AE35BFD" w14:textId="77777777" w:rsidR="00E07F58" w:rsidRDefault="00E07F58" w:rsidP="0087206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5887DE24" w14:textId="77777777" w:rsidTr="00872068">
        <w:trPr>
          <w:gridAfter w:val="1"/>
          <w:wAfter w:w="10" w:type="dxa"/>
          <w:trHeight w:val="255"/>
        </w:trPr>
        <w:tc>
          <w:tcPr>
            <w:tcW w:w="2400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4DF6872F" w14:textId="77777777" w:rsidR="00E07F58" w:rsidRDefault="00E07F58" w:rsidP="0087206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71" w:type="dxa"/>
            <w:gridSpan w:val="2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05ACFD8E" w14:textId="77777777" w:rsidR="00E07F58" w:rsidRDefault="00E07F58" w:rsidP="0087206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6FA4700B" w14:textId="77777777" w:rsidTr="00872068">
        <w:trPr>
          <w:gridAfter w:val="1"/>
          <w:wAfter w:w="10" w:type="dxa"/>
          <w:trHeight w:val="270"/>
        </w:trPr>
        <w:tc>
          <w:tcPr>
            <w:tcW w:w="2400" w:type="dxa"/>
            <w:tcBorders>
              <w:left w:val="single" w:sz="8" w:space="0" w:color="000000"/>
            </w:tcBorders>
            <w:shd w:val="clear" w:color="auto" w:fill="FFFFFF"/>
          </w:tcPr>
          <w:p w14:paraId="6F61F5B3" w14:textId="77777777" w:rsidR="00E07F58" w:rsidRDefault="00E07F58" w:rsidP="0087206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 w:rsidRPr="008720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 y Fecha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1C1BC014" w14:textId="77777777" w:rsidR="00E07F58" w:rsidRDefault="00E07F58" w:rsidP="00872068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  <w:tr w:rsidR="00872068" w14:paraId="3F455F2D" w14:textId="77777777" w:rsidTr="005B01A5">
        <w:trPr>
          <w:gridAfter w:val="1"/>
          <w:wAfter w:w="10" w:type="dxa"/>
          <w:trHeight w:val="270"/>
        </w:trPr>
        <w:tc>
          <w:tcPr>
            <w:tcW w:w="9771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CEF9C20" w14:textId="77777777" w:rsidR="00872068" w:rsidRDefault="00872068" w:rsidP="00872068">
            <w:pPr>
              <w:snapToGrid w:val="0"/>
              <w:rPr>
                <w:sz w:val="20"/>
                <w:szCs w:val="20"/>
              </w:rPr>
            </w:pPr>
          </w:p>
        </w:tc>
      </w:tr>
    </w:tbl>
    <w:p w14:paraId="67D812AF" w14:textId="39A4E47E" w:rsidR="00FE4D00" w:rsidRDefault="00FE4D00"/>
    <w:p w14:paraId="43A01FB2" w14:textId="70ECB62B" w:rsidR="00FE4D00" w:rsidRDefault="00FE4D00"/>
    <w:p w14:paraId="44158CE7" w14:textId="09CB485F" w:rsidR="00FE4D00" w:rsidRDefault="00FE4D00"/>
    <w:p w14:paraId="56A41ECE" w14:textId="713EAAD0" w:rsidR="00FE4D00" w:rsidRDefault="00FE4D00"/>
    <w:p w14:paraId="0C2BCF92" w14:textId="07C6DDFF" w:rsidR="00FE4D00" w:rsidRDefault="00FE4D00"/>
    <w:p w14:paraId="733F3DD3" w14:textId="5C33BEB6" w:rsidR="00FE4D00" w:rsidRDefault="00FE4D00"/>
    <w:p w14:paraId="48283E15" w14:textId="4AE29008" w:rsidR="00FE4D00" w:rsidRDefault="00FE4D00"/>
    <w:p w14:paraId="70BC6C07" w14:textId="078942AE" w:rsidR="00FE4D00" w:rsidRDefault="00FE4D00"/>
    <w:p w14:paraId="37CFC3AF" w14:textId="3892EC70" w:rsidR="00FE4D00" w:rsidRDefault="00FE4D00"/>
    <w:p w14:paraId="778552AF" w14:textId="50C20726" w:rsidR="00FE4D00" w:rsidRDefault="00FE4D00"/>
    <w:p w14:paraId="3E991525" w14:textId="2532F1F5" w:rsidR="00FE4D00" w:rsidRDefault="00FE4D00"/>
    <w:p w14:paraId="0259DF9E" w14:textId="6DC764F9" w:rsidR="00FE4D00" w:rsidRDefault="00FE4D00"/>
    <w:p w14:paraId="6DFB5B06" w14:textId="77777777" w:rsidR="00FE4D00" w:rsidRDefault="00FE4D00"/>
    <w:p w14:paraId="63A8C734" w14:textId="5CEEF9B2" w:rsidR="00FE4D00" w:rsidRDefault="00FE4D00">
      <w:pPr>
        <w:widowControl/>
        <w:suppressAutoHyphens w:val="0"/>
        <w:autoSpaceDE/>
      </w:pPr>
      <w:r>
        <w:br w:type="page"/>
      </w:r>
    </w:p>
    <w:p w14:paraId="56EDF967" w14:textId="77777777" w:rsidR="00FE4D00" w:rsidRDefault="00FE4D00"/>
    <w:p w14:paraId="050EA34E" w14:textId="1D9BA501" w:rsidR="00FE4D00" w:rsidRDefault="00FE4D00"/>
    <w:p w14:paraId="122812D8" w14:textId="5B7DC916" w:rsidR="00FC2D01" w:rsidRDefault="00FE4D00" w:rsidP="00872068">
      <w:pPr>
        <w:widowControl/>
        <w:suppressAutoHyphens w:val="0"/>
        <w:autoSpaceDE/>
      </w:pPr>
      <w:r>
        <w:br w:type="page"/>
      </w:r>
    </w:p>
    <w:tbl>
      <w:tblPr>
        <w:tblpPr w:leftFromText="141" w:rightFromText="141" w:vertAnchor="text" w:horzAnchor="margin" w:tblpY="299"/>
        <w:tblW w:w="977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42"/>
        <w:gridCol w:w="3402"/>
        <w:gridCol w:w="167"/>
        <w:gridCol w:w="1109"/>
        <w:gridCol w:w="20"/>
        <w:gridCol w:w="547"/>
        <w:gridCol w:w="1984"/>
      </w:tblGrid>
      <w:tr w:rsidR="00872068" w14:paraId="27C8C5FB" w14:textId="77777777" w:rsidTr="00872068">
        <w:trPr>
          <w:trHeight w:hRule="exact" w:val="1169"/>
        </w:trPr>
        <w:tc>
          <w:tcPr>
            <w:tcW w:w="9771" w:type="dxa"/>
            <w:gridSpan w:val="7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38AA49F" w14:textId="5F150912" w:rsidR="00872068" w:rsidRDefault="00872068" w:rsidP="00872068">
            <w:pPr>
              <w:snapToGrid w:val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935" distR="114935" simplePos="0" relativeHeight="251750912" behindDoc="0" locked="0" layoutInCell="1" allowOverlap="1" wp14:anchorId="0017E244" wp14:editId="42F0DC92">
                      <wp:simplePos x="0" y="0"/>
                      <wp:positionH relativeFrom="column">
                        <wp:posOffset>459740</wp:posOffset>
                      </wp:positionH>
                      <wp:positionV relativeFrom="paragraph">
                        <wp:posOffset>-7620</wp:posOffset>
                      </wp:positionV>
                      <wp:extent cx="5354955" cy="606425"/>
                      <wp:effectExtent l="0" t="0" r="0" b="0"/>
                      <wp:wrapNone/>
                      <wp:docPr id="3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54955" cy="6064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8D6DA67" w14:textId="77777777" w:rsidR="00872068" w:rsidRPr="004477A4" w:rsidRDefault="00872068" w:rsidP="0087206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  <w:t>ANEXO E</w:t>
                                  </w: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br/>
                                  </w:r>
                                  <w:r w:rsidRPr="0087206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br/>
                                  </w: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t>DATOS DEL INMUEBLE- DECLARACIÓN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017E244" id="Text Box 4" o:spid="_x0000_s1031" type="#_x0000_t202" style="position:absolute;left:0;text-align:left;margin-left:36.2pt;margin-top:-.6pt;width:421.65pt;height:47.75pt;z-index:2517509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" stroked="f">
                      <v:fill opacity="0"/>
                      <v:textbox inset="0,0,0,0">
                        <w:txbxContent>
                          <w:p w14:paraId="78D6DA67" w14:textId="77777777" w:rsidR="00872068" w:rsidRPr="004477A4" w:rsidRDefault="00872068" w:rsidP="0087206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  <w:t>ANEXO E</w:t>
                            </w: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br/>
                            </w:r>
                            <w:r w:rsidRPr="00872068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br/>
                            </w: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DATOS DEL INMUEBLE- DECLARACIÓN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38DA3FA7" w14:textId="3838334E" w:rsidR="00872068" w:rsidRDefault="00872068" w:rsidP="0087206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872068" w:rsidRPr="004477A4" w14:paraId="68A656D7" w14:textId="77777777" w:rsidTr="00872068">
        <w:trPr>
          <w:trHeight w:val="240"/>
        </w:trPr>
        <w:tc>
          <w:tcPr>
            <w:tcW w:w="97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6F0883" w14:textId="3B022211" w:rsidR="00872068" w:rsidRPr="00872068" w:rsidRDefault="00872068" w:rsidP="00872068">
            <w:pPr>
              <w:snapToGrid w:val="0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872068" w:rsidRPr="004477A4" w14:paraId="7012E18E" w14:textId="77777777" w:rsidTr="00B87DA8">
        <w:trPr>
          <w:trHeight w:hRule="exact" w:val="533"/>
        </w:trPr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5E5A5C" w14:textId="169182B1" w:rsidR="00872068" w:rsidRPr="006D4830" w:rsidRDefault="00872068" w:rsidP="00B87DA8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UBICACIÓN -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CALLE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D569C" w14:textId="77777777" w:rsidR="00872068" w:rsidRPr="006D4830" w:rsidRDefault="00872068" w:rsidP="006E5E17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51936" behindDoc="0" locked="0" layoutInCell="1" allowOverlap="1" wp14:anchorId="28C33450" wp14:editId="63BA9CDA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" name="Text Box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58595DB" w14:textId="77777777" w:rsidR="00872068" w:rsidRDefault="00872068" w:rsidP="00872068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8C33450" id="Text Box 37" o:spid="_x0000_s1032" type="#_x0000_t202" style="position:absolute;left:0;text-align:left;margin-left:39.75pt;margin-top:.75pt;width:6.9pt;height:14.4pt;z-index:25175193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" stroked="f">
                      <v:fill opacity="0"/>
                      <v:textbox inset="0,0,0,0">
                        <w:txbxContent>
                          <w:p w14:paraId="658595DB" w14:textId="77777777" w:rsidR="00872068" w:rsidRDefault="00872068" w:rsidP="0087206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B07AAF" w14:textId="4407C01C" w:rsidR="00872068" w:rsidRPr="006D4830" w:rsidRDefault="00872068" w:rsidP="006E5E17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proofErr w:type="spellStart"/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Nº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D5F6784" w14:textId="77777777" w:rsidR="00872068" w:rsidRPr="006D4830" w:rsidRDefault="00872068" w:rsidP="0087206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872068" w:rsidRPr="004477A4" w14:paraId="08DE2E71" w14:textId="77777777" w:rsidTr="006E5E17">
        <w:trPr>
          <w:trHeight w:val="255"/>
        </w:trPr>
        <w:tc>
          <w:tcPr>
            <w:tcW w:w="97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FBCC6C" w14:textId="56173644" w:rsidR="00872068" w:rsidRPr="006D4830" w:rsidRDefault="00872068" w:rsidP="00B87DA8">
            <w:pPr>
              <w:snapToGrid w:val="0"/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872068" w:rsidRPr="004477A4" w14:paraId="1616E6E7" w14:textId="77777777" w:rsidTr="00B87DA8">
        <w:trPr>
          <w:trHeight w:hRule="exact" w:val="456"/>
        </w:trPr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A86B68" w14:textId="5A01EA97" w:rsidR="00872068" w:rsidRPr="006D4830" w:rsidRDefault="00872068" w:rsidP="00B87DA8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LOCALIDAD/CIUDAD</w:t>
            </w:r>
          </w:p>
        </w:tc>
        <w:tc>
          <w:tcPr>
            <w:tcW w:w="3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2D6420" w14:textId="77777777" w:rsidR="00872068" w:rsidRPr="006D4830" w:rsidRDefault="00872068" w:rsidP="006E5E17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52960" behindDoc="0" locked="0" layoutInCell="1" allowOverlap="1" wp14:anchorId="09205574" wp14:editId="387AF917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" name="Text Box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50D2D6E3" w14:textId="77777777" w:rsidR="00872068" w:rsidRDefault="00872068" w:rsidP="00872068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9205574" id="Text Box 39" o:spid="_x0000_s1033" type="#_x0000_t202" style="position:absolute;left:0;text-align:left;margin-left:39.75pt;margin-top:.75pt;width:6.9pt;height:14.4pt;z-index:25175296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" stroked="f">
                      <v:fill opacity="0"/>
                      <v:textbox inset="0,0,0,0">
                        <w:txbxContent>
                          <w:p w14:paraId="50D2D6E3" w14:textId="77777777" w:rsidR="00872068" w:rsidRDefault="00872068" w:rsidP="0087206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66F652" w14:textId="7861C650" w:rsidR="00872068" w:rsidRPr="006D4830" w:rsidRDefault="00872068" w:rsidP="006E5E17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PARTIDO</w:t>
            </w:r>
          </w:p>
        </w:tc>
        <w:tc>
          <w:tcPr>
            <w:tcW w:w="2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F046155" w14:textId="77777777" w:rsidR="00872068" w:rsidRPr="006D4830" w:rsidRDefault="00872068" w:rsidP="0087206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872068" w:rsidRPr="004477A4" w14:paraId="7545BBFD" w14:textId="77777777" w:rsidTr="006E5E17">
        <w:trPr>
          <w:trHeight w:val="255"/>
        </w:trPr>
        <w:tc>
          <w:tcPr>
            <w:tcW w:w="97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C46439" w14:textId="622AD8A4" w:rsidR="00872068" w:rsidRPr="006D4830" w:rsidRDefault="00872068" w:rsidP="00B87DA8">
            <w:pPr>
              <w:snapToGrid w:val="0"/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872068" w:rsidRPr="004477A4" w14:paraId="13E6FFF9" w14:textId="77777777" w:rsidTr="00B87DA8">
        <w:trPr>
          <w:trHeight w:val="255"/>
        </w:trPr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ECD5C5" w14:textId="674F7FFD" w:rsidR="00872068" w:rsidRPr="006D4830" w:rsidRDefault="00872068" w:rsidP="00B87DA8">
            <w:pPr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NOMENCLATURA CATASTRAL</w:t>
            </w:r>
          </w:p>
        </w:tc>
        <w:tc>
          <w:tcPr>
            <w:tcW w:w="72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D19FA9" w14:textId="77777777" w:rsidR="00872068" w:rsidRPr="006D4830" w:rsidRDefault="00872068" w:rsidP="006E5E17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6E5E17" w:rsidRPr="004477A4" w14:paraId="2B6C975B" w14:textId="77777777" w:rsidTr="006E5E17">
        <w:trPr>
          <w:trHeight w:val="255"/>
        </w:trPr>
        <w:tc>
          <w:tcPr>
            <w:tcW w:w="97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0A5506" w14:textId="66F5BDE4" w:rsidR="006E5E17" w:rsidRPr="006D4830" w:rsidRDefault="006E5E17" w:rsidP="00B87DA8">
            <w:pPr>
              <w:snapToGrid w:val="0"/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872068" w:rsidRPr="004477A4" w14:paraId="0CE0402F" w14:textId="77777777" w:rsidTr="00B87DA8">
        <w:trPr>
          <w:trHeight w:val="486"/>
        </w:trPr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3F4EE7" w14:textId="6FEDF5E2" w:rsidR="00872068" w:rsidRPr="006D4830" w:rsidRDefault="00872068" w:rsidP="00B87DA8">
            <w:pPr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MATRICULA</w:t>
            </w:r>
          </w:p>
        </w:tc>
        <w:tc>
          <w:tcPr>
            <w:tcW w:w="72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C2DE8A" w14:textId="77777777" w:rsidR="00872068" w:rsidRPr="006D4830" w:rsidRDefault="00872068" w:rsidP="006E5E17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6E5E17" w:rsidRPr="004477A4" w14:paraId="6C23CABC" w14:textId="77777777" w:rsidTr="006E5E17">
        <w:trPr>
          <w:trHeight w:val="255"/>
        </w:trPr>
        <w:tc>
          <w:tcPr>
            <w:tcW w:w="97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66FDCF" w14:textId="3CB1E644" w:rsidR="006E5E17" w:rsidRPr="006D4830" w:rsidRDefault="006E5E17" w:rsidP="00B87DA8">
            <w:pPr>
              <w:snapToGrid w:val="0"/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872068" w:rsidRPr="004477A4" w14:paraId="1071C1EE" w14:textId="77777777" w:rsidTr="00B87DA8">
        <w:trPr>
          <w:trHeight w:val="255"/>
        </w:trPr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F8E2F1" w14:textId="45A2C846" w:rsidR="00872068" w:rsidRPr="006D4830" w:rsidRDefault="00872068" w:rsidP="00B87DA8">
            <w:pPr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PARTIDA INMOBILIARIA</w:t>
            </w:r>
          </w:p>
        </w:tc>
        <w:tc>
          <w:tcPr>
            <w:tcW w:w="72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26FAD6" w14:textId="77777777" w:rsidR="00872068" w:rsidRPr="006D4830" w:rsidRDefault="00872068" w:rsidP="006E5E17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6E5E17" w:rsidRPr="004477A4" w14:paraId="019B835A" w14:textId="77777777" w:rsidTr="001165C1">
        <w:trPr>
          <w:trHeight w:val="255"/>
        </w:trPr>
        <w:tc>
          <w:tcPr>
            <w:tcW w:w="97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386586" w14:textId="77D066D0" w:rsidR="006E5E17" w:rsidRPr="006D4830" w:rsidRDefault="006E5E17" w:rsidP="00B87DA8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 </w:t>
            </w:r>
          </w:p>
        </w:tc>
      </w:tr>
      <w:tr w:rsidR="00872068" w:rsidRPr="004477A4" w14:paraId="488BEA8E" w14:textId="77777777" w:rsidTr="006E5E17">
        <w:trPr>
          <w:trHeight w:val="509"/>
        </w:trPr>
        <w:tc>
          <w:tcPr>
            <w:tcW w:w="5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2B86BF" w14:textId="110535F2" w:rsidR="00872068" w:rsidRPr="006D4830" w:rsidRDefault="00872068" w:rsidP="00B87DA8">
            <w:pPr>
              <w:snapToGrid w:val="0"/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Sometido a Régimen de Propiedad Horizontal (Ley 13.512)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DD5395" w14:textId="77777777" w:rsidR="00872068" w:rsidRPr="006D4830" w:rsidRDefault="00872068" w:rsidP="006E5E17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DC6141" w14:textId="77777777" w:rsidR="00872068" w:rsidRPr="006D4830" w:rsidRDefault="00872068" w:rsidP="006E5E17">
            <w:pPr>
              <w:pStyle w:val="font5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NO</w:t>
            </w:r>
          </w:p>
        </w:tc>
      </w:tr>
      <w:tr w:rsidR="006E5E17" w:rsidRPr="004477A4" w14:paraId="576F6DAE" w14:textId="77777777" w:rsidTr="00370133">
        <w:trPr>
          <w:trHeight w:val="270"/>
        </w:trPr>
        <w:tc>
          <w:tcPr>
            <w:tcW w:w="97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12805B2" w14:textId="3CEA94E3" w:rsidR="006E5E17" w:rsidRPr="006D4830" w:rsidRDefault="006E5E17" w:rsidP="00B87DA8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872068" w:rsidRPr="004477A4" w14:paraId="7F83EDCB" w14:textId="77777777" w:rsidTr="00872068">
        <w:trPr>
          <w:trHeight w:val="270"/>
        </w:trPr>
        <w:tc>
          <w:tcPr>
            <w:tcW w:w="97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14:paraId="68CF9B41" w14:textId="77777777" w:rsidR="00872068" w:rsidRPr="006D4830" w:rsidRDefault="00872068" w:rsidP="00B87DA8">
            <w:pPr>
              <w:snapToGrid w:val="0"/>
              <w:ind w:left="12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6E5E17" w:rsidRPr="004477A4" w14:paraId="049E0FBE" w14:textId="77777777" w:rsidTr="00B17E16">
        <w:trPr>
          <w:trHeight w:val="255"/>
        </w:trPr>
        <w:tc>
          <w:tcPr>
            <w:tcW w:w="97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108AB3D" w14:textId="545EC8CF" w:rsidR="006E5E17" w:rsidRPr="006D4830" w:rsidRDefault="006E5E17" w:rsidP="00B87DA8">
            <w:pPr>
              <w:snapToGrid w:val="0"/>
              <w:ind w:left="125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872068" w:rsidRPr="004477A4" w14:paraId="51995525" w14:textId="77777777" w:rsidTr="00B87DA8">
        <w:trPr>
          <w:trHeight w:val="430"/>
        </w:trPr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CEA891" w14:textId="77777777" w:rsidR="00872068" w:rsidRPr="006D4830" w:rsidRDefault="00872068" w:rsidP="00B87DA8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Firma </w:t>
            </w:r>
          </w:p>
        </w:tc>
        <w:tc>
          <w:tcPr>
            <w:tcW w:w="72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259387" w14:textId="77777777" w:rsidR="00872068" w:rsidRPr="006D4830" w:rsidRDefault="00872068" w:rsidP="0087206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872068" w:rsidRPr="004477A4" w14:paraId="611D3E2F" w14:textId="77777777" w:rsidTr="00B87DA8">
        <w:trPr>
          <w:trHeight w:val="255"/>
        </w:trPr>
        <w:tc>
          <w:tcPr>
            <w:tcW w:w="254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026441A4" w14:textId="77777777" w:rsidR="00872068" w:rsidRPr="006D4830" w:rsidRDefault="00872068" w:rsidP="00B87DA8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229" w:type="dxa"/>
            <w:gridSpan w:val="6"/>
            <w:tcBorders>
              <w:top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5B36D1D8" w14:textId="77777777" w:rsidR="00872068" w:rsidRPr="006D4830" w:rsidRDefault="00872068" w:rsidP="0087206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872068" w:rsidRPr="004477A4" w14:paraId="7A6AADE4" w14:textId="77777777" w:rsidTr="00B87DA8">
        <w:trPr>
          <w:trHeight w:val="441"/>
        </w:trPr>
        <w:tc>
          <w:tcPr>
            <w:tcW w:w="254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39E78570" w14:textId="4D84A9EC" w:rsidR="00872068" w:rsidRPr="006D4830" w:rsidRDefault="00872068" w:rsidP="00B87DA8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Aclaración</w:t>
            </w:r>
          </w:p>
        </w:tc>
        <w:tc>
          <w:tcPr>
            <w:tcW w:w="72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01F6F6E7" w14:textId="77777777" w:rsidR="00872068" w:rsidRPr="006D4830" w:rsidRDefault="00872068" w:rsidP="0087206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872068" w:rsidRPr="004477A4" w14:paraId="2107A4B0" w14:textId="77777777" w:rsidTr="00B87DA8">
        <w:trPr>
          <w:trHeight w:val="255"/>
        </w:trPr>
        <w:tc>
          <w:tcPr>
            <w:tcW w:w="254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699E09F3" w14:textId="77777777" w:rsidR="00872068" w:rsidRPr="006D4830" w:rsidRDefault="00872068" w:rsidP="00B87DA8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229" w:type="dxa"/>
            <w:gridSpan w:val="6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6EF0A570" w14:textId="77777777" w:rsidR="00872068" w:rsidRPr="006D4830" w:rsidRDefault="00872068" w:rsidP="0087206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872068" w:rsidRPr="004477A4" w14:paraId="461D53AC" w14:textId="77777777" w:rsidTr="00B87DA8">
        <w:trPr>
          <w:trHeight w:val="437"/>
        </w:trPr>
        <w:tc>
          <w:tcPr>
            <w:tcW w:w="254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3D45B61A" w14:textId="77777777" w:rsidR="00872068" w:rsidRPr="006D4830" w:rsidRDefault="00872068" w:rsidP="00B87DA8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Carácter </w:t>
            </w:r>
          </w:p>
        </w:tc>
        <w:tc>
          <w:tcPr>
            <w:tcW w:w="72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3667C5D5" w14:textId="77777777" w:rsidR="00872068" w:rsidRPr="006D4830" w:rsidRDefault="00872068" w:rsidP="0087206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872068" w:rsidRPr="004477A4" w14:paraId="602103E0" w14:textId="77777777" w:rsidTr="00B87DA8">
        <w:trPr>
          <w:trHeight w:val="255"/>
        </w:trPr>
        <w:tc>
          <w:tcPr>
            <w:tcW w:w="254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6E1FB869" w14:textId="77777777" w:rsidR="00872068" w:rsidRPr="006D4830" w:rsidRDefault="00872068" w:rsidP="00B87DA8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229" w:type="dxa"/>
            <w:gridSpan w:val="6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51F2868F" w14:textId="77777777" w:rsidR="00872068" w:rsidRPr="006D4830" w:rsidRDefault="00872068" w:rsidP="0087206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872068" w:rsidRPr="004477A4" w14:paraId="7060BEBD" w14:textId="77777777" w:rsidTr="00B87DA8">
        <w:trPr>
          <w:trHeight w:val="432"/>
        </w:trPr>
        <w:tc>
          <w:tcPr>
            <w:tcW w:w="254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6D9E7FBD" w14:textId="77777777" w:rsidR="00872068" w:rsidRPr="006D4830" w:rsidRDefault="00872068" w:rsidP="00B87DA8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Teléfono de Contacto</w:t>
            </w:r>
          </w:p>
        </w:tc>
        <w:tc>
          <w:tcPr>
            <w:tcW w:w="72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74976DEB" w14:textId="77777777" w:rsidR="00872068" w:rsidRPr="006D4830" w:rsidRDefault="00872068" w:rsidP="0087206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872068" w:rsidRPr="004477A4" w14:paraId="5583DFF9" w14:textId="77777777" w:rsidTr="00B87DA8">
        <w:trPr>
          <w:trHeight w:val="255"/>
        </w:trPr>
        <w:tc>
          <w:tcPr>
            <w:tcW w:w="254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4A8247EE" w14:textId="77777777" w:rsidR="00872068" w:rsidRPr="006D4830" w:rsidRDefault="00872068" w:rsidP="00B87DA8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229" w:type="dxa"/>
            <w:gridSpan w:val="6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030E4543" w14:textId="77777777" w:rsidR="00872068" w:rsidRPr="006D4830" w:rsidRDefault="00872068" w:rsidP="0087206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872068" w:rsidRPr="004477A4" w14:paraId="344CC46A" w14:textId="77777777" w:rsidTr="00B87DA8">
        <w:trPr>
          <w:trHeight w:val="442"/>
        </w:trPr>
        <w:tc>
          <w:tcPr>
            <w:tcW w:w="254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3F343BFC" w14:textId="77777777" w:rsidR="00872068" w:rsidRPr="006D4830" w:rsidRDefault="00872068" w:rsidP="00B87DA8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Lugar y Fecha </w:t>
            </w:r>
          </w:p>
        </w:tc>
        <w:tc>
          <w:tcPr>
            <w:tcW w:w="72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51EE0BF0" w14:textId="77777777" w:rsidR="00872068" w:rsidRPr="006D4830" w:rsidRDefault="00872068" w:rsidP="0087206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6E5E17" w:rsidRPr="004477A4" w14:paraId="38726F94" w14:textId="77777777" w:rsidTr="006E5E17">
        <w:trPr>
          <w:trHeight w:val="264"/>
        </w:trPr>
        <w:tc>
          <w:tcPr>
            <w:tcW w:w="9771" w:type="dxa"/>
            <w:gridSpan w:val="7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2CE1E70" w14:textId="77777777" w:rsidR="006E5E17" w:rsidRPr="006D4830" w:rsidRDefault="006E5E17" w:rsidP="0087206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2667B353" w14:textId="77777777" w:rsidR="001C2E38" w:rsidRDefault="001C2E38">
      <w:pPr>
        <w:pageBreakBefore/>
      </w:pPr>
    </w:p>
    <w:p w14:paraId="73573C3C" w14:textId="77777777" w:rsidR="006A4A53" w:rsidRDefault="006A4A53"/>
    <w:p w14:paraId="4DB95294" w14:textId="77777777" w:rsidR="006A4A53" w:rsidRPr="004477A4" w:rsidRDefault="006A4A53" w:rsidP="006A4A53">
      <w:pPr>
        <w:rPr>
          <w:rFonts w:ascii="Times New Roman" w:hAnsi="Times New Roman" w:cs="Times New Roman"/>
        </w:rPr>
      </w:pPr>
    </w:p>
    <w:p w14:paraId="59A1DA12" w14:textId="77777777" w:rsidR="00393F1D" w:rsidRPr="004477A4" w:rsidRDefault="00393F1D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14:paraId="3137CA5E" w14:textId="77777777"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14:paraId="445B4C38" w14:textId="77777777"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14:paraId="7D87D289" w14:textId="77777777"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14:paraId="5EA4DBF0" w14:textId="77777777"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14:paraId="75965DED" w14:textId="77777777" w:rsidR="00393F1D" w:rsidRDefault="00393F1D" w:rsidP="00B678C8">
      <w:pPr>
        <w:widowControl/>
        <w:suppressAutoHyphens w:val="0"/>
        <w:autoSpaceDE/>
      </w:pPr>
    </w:p>
    <w:p w14:paraId="249E41D7" w14:textId="77777777" w:rsidR="00B678C8" w:rsidRDefault="00B678C8" w:rsidP="00B678C8">
      <w:pPr>
        <w:widowControl/>
        <w:suppressAutoHyphens w:val="0"/>
        <w:autoSpaceDE/>
      </w:pPr>
    </w:p>
    <w:p w14:paraId="66508894" w14:textId="77777777" w:rsidR="00693755" w:rsidRDefault="00693755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3A948DCD" w14:textId="77777777"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7010CADC" w14:textId="77777777"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F434E82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427C357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47DD2F2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A126ECC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0315CA1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0BB6222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FB07D6D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0C8BEF3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10524FF7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0D2687C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2FF27E6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71AA8E00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371681F9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7584FD8D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0A001119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3F9C9DC3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765D05B9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9B179C6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58998C9A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15B3CA76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2D6AD487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766819B4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12AF065B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5F937D31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38369A1E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21C33828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594E2667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26242F63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553AA701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625BA7D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3070212E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58B5BE65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35A29F6D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373395D3" w14:textId="491A49B1" w:rsidR="00802934" w:rsidRPr="00B87DA8" w:rsidRDefault="00802934" w:rsidP="00B87DA8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es-ES" w:eastAsia="es-ES"/>
        </w:rPr>
      </w:pPr>
      <w:r w:rsidRPr="00B87DA8">
        <w:rPr>
          <w:rFonts w:ascii="Times New Roman" w:hAnsi="Times New Roman" w:cs="Times New Roman"/>
          <w:b/>
          <w:sz w:val="28"/>
          <w:szCs w:val="28"/>
          <w:u w:val="single"/>
          <w:lang w:val="es-ES" w:eastAsia="es-ES"/>
        </w:rPr>
        <w:lastRenderedPageBreak/>
        <w:t>ANEXO F</w:t>
      </w:r>
    </w:p>
    <w:p w14:paraId="51079CB6" w14:textId="77777777" w:rsidR="00802934" w:rsidRPr="00B87DA8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es-ES" w:eastAsia="es-ES"/>
        </w:rPr>
      </w:pPr>
    </w:p>
    <w:p w14:paraId="2C13E2E3" w14:textId="77777777" w:rsidR="00802934" w:rsidRPr="00B87DA8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sz w:val="28"/>
          <w:szCs w:val="28"/>
          <w:lang w:val="es-ES" w:eastAsia="es-ES"/>
        </w:rPr>
      </w:pPr>
      <w:r w:rsidRPr="00B87DA8">
        <w:rPr>
          <w:rFonts w:ascii="Times New Roman" w:hAnsi="Times New Roman" w:cs="Times New Roman"/>
          <w:b/>
          <w:sz w:val="28"/>
          <w:szCs w:val="28"/>
          <w:lang w:val="es-ES" w:eastAsia="es-ES"/>
        </w:rPr>
        <w:t xml:space="preserve">DECLARACIÓN JURADA </w:t>
      </w:r>
      <w:r w:rsidR="00CA1DAD" w:rsidRPr="00B87DA8">
        <w:rPr>
          <w:rFonts w:ascii="Times New Roman" w:hAnsi="Times New Roman" w:cs="Times New Roman"/>
          <w:b/>
          <w:sz w:val="28"/>
          <w:szCs w:val="28"/>
          <w:lang w:val="es-ES" w:eastAsia="es-ES"/>
        </w:rPr>
        <w:t>APTITUD</w:t>
      </w:r>
      <w:r w:rsidRPr="00B87DA8">
        <w:rPr>
          <w:rFonts w:ascii="Times New Roman" w:hAnsi="Times New Roman" w:cs="Times New Roman"/>
          <w:b/>
          <w:sz w:val="28"/>
          <w:szCs w:val="28"/>
          <w:lang w:val="es-ES" w:eastAsia="es-ES"/>
        </w:rPr>
        <w:t xml:space="preserve"> PARA CONTRATAR</w:t>
      </w:r>
    </w:p>
    <w:p w14:paraId="11F3E01B" w14:textId="1089F421" w:rsidR="00E34D18" w:rsidRDefault="00E34D18" w:rsidP="0080293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3E923C7" w14:textId="77777777" w:rsidR="00802934" w:rsidRPr="00B87DA8" w:rsidRDefault="00802934" w:rsidP="00B87DA8">
      <w:pPr>
        <w:spacing w:line="360" w:lineRule="auto"/>
        <w:jc w:val="center"/>
        <w:rPr>
          <w:rFonts w:ascii="Times New Roman" w:hAnsi="Times New Roman" w:cs="Times New Roman"/>
          <w:b/>
        </w:rPr>
      </w:pPr>
    </w:p>
    <w:p w14:paraId="320E7D6F" w14:textId="6D34CC26" w:rsidR="002714A7" w:rsidRPr="00B87DA8" w:rsidRDefault="001104E7" w:rsidP="00B87DA8">
      <w:pPr>
        <w:spacing w:line="360" w:lineRule="auto"/>
        <w:ind w:left="57" w:right="57"/>
        <w:jc w:val="both"/>
        <w:rPr>
          <w:rFonts w:ascii="Times New Roman" w:hAnsi="Times New Roman" w:cs="Times New Roman"/>
        </w:rPr>
      </w:pPr>
      <w:r w:rsidRPr="00B87DA8">
        <w:rPr>
          <w:rFonts w:ascii="Times New Roman" w:hAnsi="Times New Roman" w:cs="Times New Roman"/>
        </w:rPr>
        <w:t>El / los</w:t>
      </w:r>
      <w:r w:rsidR="00802934" w:rsidRPr="00B87DA8">
        <w:rPr>
          <w:rFonts w:ascii="Times New Roman" w:hAnsi="Times New Roman" w:cs="Times New Roman"/>
        </w:rPr>
        <w:t xml:space="preserve"> que suscribe</w:t>
      </w:r>
      <w:r w:rsidRPr="00B87DA8">
        <w:rPr>
          <w:rFonts w:ascii="Times New Roman" w:hAnsi="Times New Roman" w:cs="Times New Roman"/>
        </w:rPr>
        <w:t>n DECLARA/N</w:t>
      </w:r>
      <w:r w:rsidR="00802934" w:rsidRPr="00B87DA8">
        <w:rPr>
          <w:rFonts w:ascii="Times New Roman" w:hAnsi="Times New Roman" w:cs="Times New Roman"/>
        </w:rPr>
        <w:t xml:space="preserve"> BAJO JURAMENTO, que (Nombre y Apellido o Razón S</w:t>
      </w:r>
      <w:r w:rsidRPr="00B87DA8">
        <w:rPr>
          <w:rFonts w:ascii="Times New Roman" w:hAnsi="Times New Roman" w:cs="Times New Roman"/>
        </w:rPr>
        <w:t>ocial)</w:t>
      </w:r>
      <w:r w:rsidR="00802934" w:rsidRPr="00B87DA8">
        <w:rPr>
          <w:rFonts w:ascii="Times New Roman" w:hAnsi="Times New Roman" w:cs="Times New Roman"/>
        </w:rPr>
        <w:t>…………………………………………………………………………..,</w:t>
      </w:r>
      <w:r w:rsidR="00582749" w:rsidRPr="00B87DA8">
        <w:rPr>
          <w:rFonts w:ascii="Times New Roman" w:hAnsi="Times New Roman" w:cs="Times New Roman"/>
        </w:rPr>
        <w:t xml:space="preserve"> </w:t>
      </w:r>
      <w:r w:rsidR="007373CC" w:rsidRPr="00B87DA8">
        <w:rPr>
          <w:rFonts w:ascii="Times New Roman" w:hAnsi="Times New Roman" w:cs="Times New Roman"/>
        </w:rPr>
        <w:t xml:space="preserve">CUIT </w:t>
      </w:r>
      <w:proofErr w:type="spellStart"/>
      <w:r w:rsidR="007373CC" w:rsidRPr="00B87DA8">
        <w:rPr>
          <w:rFonts w:ascii="Times New Roman" w:hAnsi="Times New Roman" w:cs="Times New Roman"/>
        </w:rPr>
        <w:t>N°</w:t>
      </w:r>
      <w:proofErr w:type="spellEnd"/>
      <w:r w:rsidR="007373CC" w:rsidRPr="00B87DA8">
        <w:rPr>
          <w:rFonts w:ascii="Times New Roman" w:hAnsi="Times New Roman" w:cs="Times New Roman"/>
        </w:rPr>
        <w:t xml:space="preserve">………………………..; Sr.……………………………………………….., CUIT N°……………………………, </w:t>
      </w:r>
      <w:r w:rsidR="00802934" w:rsidRPr="00B87DA8">
        <w:rPr>
          <w:rFonts w:ascii="Times New Roman" w:hAnsi="Times New Roman" w:cs="Times New Roman"/>
        </w:rPr>
        <w:t>está</w:t>
      </w:r>
      <w:r w:rsidRPr="00B87DA8">
        <w:rPr>
          <w:rFonts w:ascii="Times New Roman" w:hAnsi="Times New Roman" w:cs="Times New Roman"/>
        </w:rPr>
        <w:t>/n habilitado/s</w:t>
      </w:r>
      <w:r w:rsidR="00802934" w:rsidRPr="00B87DA8">
        <w:rPr>
          <w:rFonts w:ascii="Times New Roman" w:hAnsi="Times New Roman" w:cs="Times New Roman"/>
        </w:rPr>
        <w:t xml:space="preserve"> para contratar con el Poder Judicial – Ministerio Público, en razón de </w:t>
      </w:r>
      <w:r w:rsidRPr="00B87DA8">
        <w:rPr>
          <w:rFonts w:ascii="Times New Roman" w:hAnsi="Times New Roman" w:cs="Times New Roman"/>
        </w:rPr>
        <w:t xml:space="preserve">no encontrarse incurso/s en ninguna de las causales de </w:t>
      </w:r>
      <w:r w:rsidRPr="00B87DA8">
        <w:rPr>
          <w:rFonts w:ascii="Times New Roman" w:hAnsi="Times New Roman" w:cs="Times New Roman"/>
          <w:b/>
        </w:rPr>
        <w:t>incompatibilidad</w:t>
      </w:r>
      <w:r w:rsidR="007373CC" w:rsidRPr="00B87DA8">
        <w:rPr>
          <w:rFonts w:ascii="Times New Roman" w:hAnsi="Times New Roman" w:cs="Times New Roman"/>
        </w:rPr>
        <w:t xml:space="preserve"> (Art. 6</w:t>
      </w:r>
      <w:r w:rsidRPr="00B87DA8">
        <w:rPr>
          <w:rFonts w:ascii="Times New Roman" w:hAnsi="Times New Roman" w:cs="Times New Roman"/>
        </w:rPr>
        <w:t>° de</w:t>
      </w:r>
      <w:r w:rsidR="00E34D18" w:rsidRPr="00B87DA8">
        <w:rPr>
          <w:rFonts w:ascii="Times New Roman" w:hAnsi="Times New Roman" w:cs="Times New Roman"/>
        </w:rPr>
        <w:t xml:space="preserve"> este</w:t>
      </w:r>
      <w:r w:rsidRPr="00B87DA8">
        <w:rPr>
          <w:rFonts w:ascii="Times New Roman" w:hAnsi="Times New Roman" w:cs="Times New Roman"/>
        </w:rPr>
        <w:t xml:space="preserve"> Pliego de Bases y Condiciones) </w:t>
      </w:r>
      <w:r w:rsidRPr="00B87DA8">
        <w:rPr>
          <w:rFonts w:ascii="Times New Roman" w:hAnsi="Times New Roman" w:cs="Times New Roman"/>
          <w:b/>
        </w:rPr>
        <w:t>o de inhabilidad</w:t>
      </w:r>
      <w:r w:rsidRPr="00B87DA8">
        <w:rPr>
          <w:rFonts w:ascii="Times New Roman" w:hAnsi="Times New Roman" w:cs="Times New Roman"/>
        </w:rPr>
        <w:t xml:space="preserve"> </w:t>
      </w:r>
      <w:r w:rsidR="002714A7" w:rsidRPr="00B87DA8">
        <w:rPr>
          <w:rFonts w:ascii="Times New Roman" w:hAnsi="Times New Roman" w:cs="Times New Roman"/>
        </w:rPr>
        <w:t xml:space="preserve"> detalladas en el </w:t>
      </w:r>
      <w:r w:rsidRPr="00B87DA8">
        <w:rPr>
          <w:rFonts w:ascii="Times New Roman" w:hAnsi="Times New Roman" w:cs="Times New Roman"/>
        </w:rPr>
        <w:t xml:space="preserve">Art. </w:t>
      </w:r>
      <w:r w:rsidR="007373CC" w:rsidRPr="00B87DA8">
        <w:rPr>
          <w:rFonts w:ascii="Times New Roman" w:hAnsi="Times New Roman" w:cs="Times New Roman"/>
        </w:rPr>
        <w:t>7</w:t>
      </w:r>
      <w:r w:rsidRPr="00B87DA8">
        <w:rPr>
          <w:rFonts w:ascii="Times New Roman" w:hAnsi="Times New Roman" w:cs="Times New Roman"/>
        </w:rPr>
        <w:t>° de</w:t>
      </w:r>
      <w:r w:rsidR="00E34D18" w:rsidRPr="00B87DA8">
        <w:rPr>
          <w:rFonts w:ascii="Times New Roman" w:hAnsi="Times New Roman" w:cs="Times New Roman"/>
        </w:rPr>
        <w:t xml:space="preserve"> este</w:t>
      </w:r>
      <w:r w:rsidRPr="00B87DA8">
        <w:rPr>
          <w:rFonts w:ascii="Times New Roman" w:hAnsi="Times New Roman" w:cs="Times New Roman"/>
        </w:rPr>
        <w:t xml:space="preserve"> Pliego de Bases y Condiciones</w:t>
      </w:r>
      <w:r w:rsidR="002714A7" w:rsidRPr="00B87DA8">
        <w:rPr>
          <w:rFonts w:ascii="Times New Roman" w:hAnsi="Times New Roman" w:cs="Times New Roman"/>
        </w:rPr>
        <w:t xml:space="preserve"> y </w:t>
      </w:r>
      <w:r w:rsidRPr="00B87DA8">
        <w:rPr>
          <w:rFonts w:ascii="Times New Roman" w:hAnsi="Times New Roman" w:cs="Times New Roman"/>
        </w:rPr>
        <w:t xml:space="preserve">establecidas en los incisos del artículo </w:t>
      </w:r>
      <w:r w:rsidR="002714A7" w:rsidRPr="00B87DA8">
        <w:rPr>
          <w:rFonts w:ascii="Times New Roman" w:hAnsi="Times New Roman" w:cs="Times New Roman"/>
        </w:rPr>
        <w:t xml:space="preserve">16 apartado III del </w:t>
      </w:r>
      <w:r w:rsidRPr="00B87DA8">
        <w:rPr>
          <w:rFonts w:ascii="Times New Roman" w:hAnsi="Times New Roman" w:cs="Times New Roman"/>
        </w:rPr>
        <w:t xml:space="preserve"> Decreto </w:t>
      </w:r>
      <w:r w:rsidR="002714A7" w:rsidRPr="00B87DA8">
        <w:rPr>
          <w:rFonts w:ascii="Times New Roman" w:hAnsi="Times New Roman" w:cs="Times New Roman"/>
        </w:rPr>
        <w:t xml:space="preserve">N° </w:t>
      </w:r>
      <w:r w:rsidR="00F0697E" w:rsidRPr="00B87DA8">
        <w:rPr>
          <w:rFonts w:ascii="Times New Roman" w:hAnsi="Times New Roman" w:cs="Times New Roman"/>
        </w:rPr>
        <w:t>59/19</w:t>
      </w:r>
      <w:r w:rsidR="002714A7" w:rsidRPr="00B87DA8">
        <w:rPr>
          <w:rFonts w:ascii="Times New Roman" w:hAnsi="Times New Roman" w:cs="Times New Roman"/>
        </w:rPr>
        <w:t xml:space="preserve">  Reglamentario del Subsistema de Contrataciones del Estado, Ley N° 13.981.</w:t>
      </w:r>
    </w:p>
    <w:p w14:paraId="70EED3A1" w14:textId="77777777" w:rsidR="00802934" w:rsidRPr="00B87DA8" w:rsidRDefault="00802934" w:rsidP="00B87DA8">
      <w:pPr>
        <w:spacing w:line="360" w:lineRule="auto"/>
        <w:jc w:val="both"/>
        <w:rPr>
          <w:rFonts w:ascii="Times New Roman" w:hAnsi="Times New Roman" w:cs="Times New Roman"/>
        </w:rPr>
      </w:pPr>
    </w:p>
    <w:p w14:paraId="1539AC32" w14:textId="77777777" w:rsidR="00802934" w:rsidRPr="00B87DA8" w:rsidRDefault="00E34D18" w:rsidP="00B87DA8">
      <w:pPr>
        <w:spacing w:line="360" w:lineRule="auto"/>
        <w:jc w:val="both"/>
        <w:rPr>
          <w:rFonts w:ascii="Times New Roman" w:hAnsi="Times New Roman" w:cs="Times New Roman"/>
        </w:rPr>
      </w:pPr>
      <w:r w:rsidRPr="00B87DA8">
        <w:rPr>
          <w:rFonts w:ascii="Times New Roman" w:hAnsi="Times New Roman" w:cs="Times New Roman"/>
        </w:rPr>
        <w:t xml:space="preserve">La falsedad de los datos </w:t>
      </w:r>
      <w:r w:rsidR="00802934" w:rsidRPr="00B87DA8">
        <w:rPr>
          <w:rFonts w:ascii="Times New Roman" w:hAnsi="Times New Roman" w:cs="Times New Roman"/>
        </w:rPr>
        <w:t xml:space="preserve">como también </w:t>
      </w:r>
      <w:r w:rsidRPr="00B87DA8">
        <w:rPr>
          <w:rFonts w:ascii="Times New Roman" w:hAnsi="Times New Roman" w:cs="Times New Roman"/>
        </w:rPr>
        <w:t xml:space="preserve">de la </w:t>
      </w:r>
      <w:r w:rsidR="00802934" w:rsidRPr="00B87DA8">
        <w:rPr>
          <w:rFonts w:ascii="Times New Roman" w:hAnsi="Times New Roman" w:cs="Times New Roman"/>
        </w:rPr>
        <w:t>documentación acompañada implica la pérdida de la garantía y la suspensión del oferente en el Registro de Proveedores y Licitadores por el plazo máximo previsto en la reglamentación de la Ley N°13.981.</w:t>
      </w:r>
    </w:p>
    <w:p w14:paraId="608FB26F" w14:textId="77777777" w:rsidR="00802934" w:rsidRPr="00B87DA8" w:rsidRDefault="00802934" w:rsidP="00B87DA8">
      <w:pPr>
        <w:spacing w:line="360" w:lineRule="auto"/>
        <w:jc w:val="both"/>
        <w:rPr>
          <w:rFonts w:ascii="Times New Roman" w:hAnsi="Times New Roman" w:cs="Times New Roman"/>
        </w:rPr>
      </w:pPr>
    </w:p>
    <w:p w14:paraId="03BD35FA" w14:textId="77777777" w:rsidR="00802934" w:rsidRPr="00B87DA8" w:rsidRDefault="00802934" w:rsidP="00B87DA8">
      <w:pPr>
        <w:spacing w:line="360" w:lineRule="auto"/>
        <w:jc w:val="both"/>
        <w:rPr>
          <w:rFonts w:ascii="Times New Roman" w:hAnsi="Times New Roman" w:cs="Times New Roman"/>
        </w:rPr>
      </w:pPr>
    </w:p>
    <w:p w14:paraId="0CCC6FA5" w14:textId="77777777" w:rsidR="00802934" w:rsidRPr="00B87DA8" w:rsidRDefault="00776075" w:rsidP="00BC0F85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  <w:proofErr w:type="gramStart"/>
      <w:r w:rsidRPr="00B87DA8">
        <w:rPr>
          <w:rFonts w:ascii="Times New Roman" w:hAnsi="Times New Roman" w:cs="Times New Roman"/>
        </w:rPr>
        <w:t>Firma:…</w:t>
      </w:r>
      <w:proofErr w:type="gramEnd"/>
      <w:r w:rsidRPr="00B87DA8">
        <w:rPr>
          <w:rFonts w:ascii="Times New Roman" w:hAnsi="Times New Roman" w:cs="Times New Roman"/>
        </w:rPr>
        <w:t>……………………………………………………………………………</w:t>
      </w:r>
    </w:p>
    <w:p w14:paraId="19E3CCC8" w14:textId="77777777" w:rsidR="00776075" w:rsidRPr="00B87DA8" w:rsidRDefault="00776075" w:rsidP="00BC0F85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</w:p>
    <w:p w14:paraId="5333E534" w14:textId="651BD7B4" w:rsidR="00776075" w:rsidRDefault="00776075" w:rsidP="00BC0F85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  <w:proofErr w:type="gramStart"/>
      <w:r w:rsidRPr="00B87DA8">
        <w:rPr>
          <w:rFonts w:ascii="Times New Roman" w:hAnsi="Times New Roman" w:cs="Times New Roman"/>
        </w:rPr>
        <w:t>Aclaración:…</w:t>
      </w:r>
      <w:proofErr w:type="gramEnd"/>
      <w:r w:rsidRPr="00B87DA8">
        <w:rPr>
          <w:rFonts w:ascii="Times New Roman" w:hAnsi="Times New Roman" w:cs="Times New Roman"/>
        </w:rPr>
        <w:t>………………………………………………………………………</w:t>
      </w:r>
    </w:p>
    <w:p w14:paraId="782F0A66" w14:textId="77777777" w:rsidR="00BC0F85" w:rsidRPr="00B87DA8" w:rsidRDefault="00BC0F85" w:rsidP="00BC0F85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</w:p>
    <w:p w14:paraId="08ECDFD9" w14:textId="77777777" w:rsidR="00237328" w:rsidRPr="00B87DA8" w:rsidRDefault="00237328" w:rsidP="00BC0F85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</w:p>
    <w:p w14:paraId="02544727" w14:textId="77777777" w:rsidR="00776075" w:rsidRPr="00B87DA8" w:rsidRDefault="00776075" w:rsidP="00BC0F85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  <w:proofErr w:type="gramStart"/>
      <w:r w:rsidRPr="00B87DA8">
        <w:rPr>
          <w:rFonts w:ascii="Times New Roman" w:hAnsi="Times New Roman" w:cs="Times New Roman"/>
        </w:rPr>
        <w:t>Firma:…</w:t>
      </w:r>
      <w:proofErr w:type="gramEnd"/>
      <w:r w:rsidRPr="00B87DA8">
        <w:rPr>
          <w:rFonts w:ascii="Times New Roman" w:hAnsi="Times New Roman" w:cs="Times New Roman"/>
        </w:rPr>
        <w:t>……………………………………………………………………………</w:t>
      </w:r>
    </w:p>
    <w:p w14:paraId="763A42EF" w14:textId="77777777" w:rsidR="00776075" w:rsidRPr="00B87DA8" w:rsidRDefault="00776075" w:rsidP="00BC0F85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</w:p>
    <w:p w14:paraId="3426CBA1" w14:textId="77777777" w:rsidR="00776075" w:rsidRPr="00B87DA8" w:rsidRDefault="00776075" w:rsidP="00BC0F85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  <w:proofErr w:type="gramStart"/>
      <w:r w:rsidRPr="00B87DA8">
        <w:rPr>
          <w:rFonts w:ascii="Times New Roman" w:hAnsi="Times New Roman" w:cs="Times New Roman"/>
        </w:rPr>
        <w:t>Aclaración:…</w:t>
      </w:r>
      <w:proofErr w:type="gramEnd"/>
      <w:r w:rsidRPr="00B87DA8">
        <w:rPr>
          <w:rFonts w:ascii="Times New Roman" w:hAnsi="Times New Roman" w:cs="Times New Roman"/>
        </w:rPr>
        <w:t>………………………………………………………………………</w:t>
      </w:r>
    </w:p>
    <w:p w14:paraId="4F5EB32F" w14:textId="77777777" w:rsidR="00776075" w:rsidRPr="00B87DA8" w:rsidRDefault="00776075" w:rsidP="00BC0F85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</w:p>
    <w:p w14:paraId="265B24D3" w14:textId="77777777" w:rsidR="00BC0F85" w:rsidRDefault="00BC0F85" w:rsidP="00BC0F85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</w:p>
    <w:p w14:paraId="7F0CE7CA" w14:textId="5BA6BADA" w:rsidR="00776075" w:rsidRPr="00B87DA8" w:rsidRDefault="00776075" w:rsidP="00BC0F85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  <w:proofErr w:type="gramStart"/>
      <w:r w:rsidRPr="00B87DA8">
        <w:rPr>
          <w:rFonts w:ascii="Times New Roman" w:hAnsi="Times New Roman" w:cs="Times New Roman"/>
        </w:rPr>
        <w:t>Firma:…</w:t>
      </w:r>
      <w:proofErr w:type="gramEnd"/>
      <w:r w:rsidRPr="00B87DA8">
        <w:rPr>
          <w:rFonts w:ascii="Times New Roman" w:hAnsi="Times New Roman" w:cs="Times New Roman"/>
        </w:rPr>
        <w:t>……………………………………………………………………………</w:t>
      </w:r>
    </w:p>
    <w:p w14:paraId="2D2528CB" w14:textId="77777777" w:rsidR="00776075" w:rsidRPr="00B87DA8" w:rsidRDefault="00776075" w:rsidP="00BC0F85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</w:p>
    <w:p w14:paraId="059AC9B1" w14:textId="6FDF5063" w:rsidR="00776075" w:rsidRPr="00B87DA8" w:rsidRDefault="00776075" w:rsidP="00BC0F85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  <w:proofErr w:type="gramStart"/>
      <w:r w:rsidRPr="00B87DA8">
        <w:rPr>
          <w:rFonts w:ascii="Times New Roman" w:hAnsi="Times New Roman" w:cs="Times New Roman"/>
        </w:rPr>
        <w:t>Aclaración:</w:t>
      </w:r>
      <w:r w:rsidR="00237328" w:rsidRPr="00B87DA8">
        <w:rPr>
          <w:rFonts w:ascii="Times New Roman" w:hAnsi="Times New Roman" w:cs="Times New Roman"/>
        </w:rPr>
        <w:t>…</w:t>
      </w:r>
      <w:proofErr w:type="gramEnd"/>
      <w:r w:rsidR="00237328" w:rsidRPr="00B87DA8">
        <w:rPr>
          <w:rFonts w:ascii="Times New Roman" w:hAnsi="Times New Roman" w:cs="Times New Roman"/>
        </w:rPr>
        <w:t>……………………………………………………………………</w:t>
      </w:r>
      <w:r w:rsidR="00BC0F85">
        <w:rPr>
          <w:rFonts w:ascii="Times New Roman" w:hAnsi="Times New Roman" w:cs="Times New Roman"/>
        </w:rPr>
        <w:t>…</w:t>
      </w:r>
    </w:p>
    <w:p w14:paraId="1E384BE4" w14:textId="77777777" w:rsidR="00B678C8" w:rsidRPr="00B87DA8" w:rsidRDefault="00B678C8" w:rsidP="00BC0F85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</w:p>
    <w:p w14:paraId="52AE63D2" w14:textId="77777777" w:rsidR="00BC0F85" w:rsidRDefault="00BC0F85" w:rsidP="00BC0F85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</w:p>
    <w:p w14:paraId="70C43355" w14:textId="11A06E26" w:rsidR="00776075" w:rsidRPr="00B87DA8" w:rsidRDefault="00776075" w:rsidP="00BC0F85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  <w:proofErr w:type="gramStart"/>
      <w:r w:rsidRPr="00B87DA8">
        <w:rPr>
          <w:rFonts w:ascii="Times New Roman" w:hAnsi="Times New Roman" w:cs="Times New Roman"/>
        </w:rPr>
        <w:t>Firma:…</w:t>
      </w:r>
      <w:proofErr w:type="gramEnd"/>
      <w:r w:rsidRPr="00B87DA8">
        <w:rPr>
          <w:rFonts w:ascii="Times New Roman" w:hAnsi="Times New Roman" w:cs="Times New Roman"/>
        </w:rPr>
        <w:t>……………………………………………………………………………</w:t>
      </w:r>
    </w:p>
    <w:p w14:paraId="31F224FD" w14:textId="77777777" w:rsidR="00B678C8" w:rsidRPr="00B87DA8" w:rsidRDefault="00B678C8" w:rsidP="00BC0F85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</w:p>
    <w:p w14:paraId="3181C0F9" w14:textId="77777777" w:rsidR="009A2F21" w:rsidRPr="00B87DA8" w:rsidRDefault="00776075" w:rsidP="00BC0F85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  <w:proofErr w:type="gramStart"/>
      <w:r w:rsidRPr="00B87DA8">
        <w:rPr>
          <w:rFonts w:ascii="Times New Roman" w:hAnsi="Times New Roman" w:cs="Times New Roman"/>
        </w:rPr>
        <w:t>Aclaración:…</w:t>
      </w:r>
      <w:proofErr w:type="gramEnd"/>
      <w:r w:rsidRPr="00B87DA8">
        <w:rPr>
          <w:rFonts w:ascii="Times New Roman" w:hAnsi="Times New Roman" w:cs="Times New Roman"/>
        </w:rPr>
        <w:t>…………………………………………………</w:t>
      </w:r>
      <w:r w:rsidR="00E67302" w:rsidRPr="00B87DA8">
        <w:rPr>
          <w:rFonts w:ascii="Times New Roman" w:hAnsi="Times New Roman" w:cs="Times New Roman"/>
        </w:rPr>
        <w:t>……………………</w:t>
      </w:r>
      <w:r w:rsidR="00237328" w:rsidRPr="00B87DA8">
        <w:rPr>
          <w:rFonts w:ascii="Times New Roman" w:hAnsi="Times New Roman" w:cs="Times New Roman"/>
        </w:rPr>
        <w:t xml:space="preserve"> </w:t>
      </w:r>
    </w:p>
    <w:p w14:paraId="788DC79B" w14:textId="77777777" w:rsidR="009A2F21" w:rsidRDefault="009A2F21" w:rsidP="00E67302">
      <w:pPr>
        <w:tabs>
          <w:tab w:val="left" w:pos="3555"/>
        </w:tabs>
      </w:pPr>
    </w:p>
    <w:p w14:paraId="515C130D" w14:textId="77777777" w:rsidR="005B5FAC" w:rsidRDefault="005B5FAC">
      <w:pPr>
        <w:widowControl/>
        <w:suppressAutoHyphens w:val="0"/>
        <w:autoSpaceDE/>
      </w:pPr>
      <w:r>
        <w:br w:type="page"/>
      </w:r>
    </w:p>
    <w:p w14:paraId="722F7194" w14:textId="5C76B71F" w:rsidR="00B678C8" w:rsidRDefault="006A4A53" w:rsidP="00AA02A0">
      <w:pPr>
        <w:widowControl/>
        <w:suppressAutoHyphens w:val="0"/>
        <w:autoSpaceDE/>
      </w:pPr>
      <w:r w:rsidRPr="00802934">
        <w:lastRenderedPageBreak/>
        <w:br w:type="page"/>
      </w:r>
    </w:p>
    <w:p w14:paraId="616022FC" w14:textId="77777777" w:rsidR="008709D9" w:rsidRPr="00BC0F85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es-ES" w:eastAsia="es-ES"/>
        </w:rPr>
      </w:pPr>
      <w:r w:rsidRPr="00BC0F85">
        <w:rPr>
          <w:rFonts w:ascii="Times New Roman" w:hAnsi="Times New Roman" w:cs="Times New Roman"/>
          <w:b/>
          <w:sz w:val="28"/>
          <w:szCs w:val="28"/>
          <w:u w:val="single"/>
          <w:lang w:val="es-ES" w:eastAsia="es-ES"/>
        </w:rPr>
        <w:lastRenderedPageBreak/>
        <w:t>ANEXO G</w:t>
      </w:r>
    </w:p>
    <w:p w14:paraId="402AF597" w14:textId="77777777" w:rsidR="008709D9" w:rsidRPr="00BC0F85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sz w:val="28"/>
          <w:szCs w:val="28"/>
          <w:lang w:val="es-ES" w:eastAsia="es-ES"/>
        </w:rPr>
      </w:pPr>
    </w:p>
    <w:p w14:paraId="4B1C65BD" w14:textId="77777777" w:rsidR="008709D9" w:rsidRPr="00BC0F85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sz w:val="28"/>
          <w:szCs w:val="28"/>
          <w:lang w:val="es-ES" w:eastAsia="es-ES"/>
        </w:rPr>
      </w:pPr>
      <w:r w:rsidRPr="00BC0F85">
        <w:rPr>
          <w:rFonts w:ascii="Times New Roman" w:hAnsi="Times New Roman" w:cs="Times New Roman"/>
          <w:b/>
          <w:sz w:val="28"/>
          <w:szCs w:val="28"/>
          <w:lang w:val="es-ES" w:eastAsia="es-ES"/>
        </w:rPr>
        <w:t>DECLARACIÓN JURADA DE APTITUD PARA CONTRATAR</w:t>
      </w:r>
    </w:p>
    <w:p w14:paraId="1B77F33B" w14:textId="77777777"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</w:p>
    <w:p w14:paraId="63BAE3AA" w14:textId="77777777"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>El que suscribe con poder suficiente para este acto, DECLARA BAJO JURAMENT</w:t>
      </w:r>
      <w:r w:rsidR="00D944FD">
        <w:rPr>
          <w:rFonts w:ascii="Times New Roman" w:hAnsi="Times New Roman" w:cs="Times New Roman"/>
          <w:lang w:val="es-ES" w:eastAsia="es-ES"/>
        </w:rPr>
        <w:t>O que no se encuentra incurso en</w:t>
      </w:r>
      <w:r w:rsidRPr="0098506F">
        <w:rPr>
          <w:rFonts w:ascii="Times New Roman" w:hAnsi="Times New Roman" w:cs="Times New Roman"/>
          <w:lang w:val="es-ES" w:eastAsia="es-ES"/>
        </w:rPr>
        <w:t xml:space="preserve"> ninguna de las causales de inhabilidad establecidas en el artículo 16 apartado III de la Ley N° 13.981 y su Decreto Reglamentario N° 59/19. </w:t>
      </w:r>
    </w:p>
    <w:p w14:paraId="13BCEAAB" w14:textId="77777777"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</w:p>
    <w:p w14:paraId="518369E7" w14:textId="77777777"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>A efectos de evaluar la inhabilidad establecida en el punto 10 del mencionado artículo, se establecen los funcionarios con facultades decisorias:</w:t>
      </w:r>
    </w:p>
    <w:p w14:paraId="39829D35" w14:textId="77777777"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</w:p>
    <w:p w14:paraId="62D5CF5F" w14:textId="77777777" w:rsidR="008709D9" w:rsidRPr="0098506F" w:rsidRDefault="008709D9" w:rsidP="008709D9">
      <w:pPr>
        <w:widowControl/>
        <w:numPr>
          <w:ilvl w:val="0"/>
          <w:numId w:val="14"/>
        </w:numPr>
        <w:suppressAutoHyphens w:val="0"/>
        <w:autoSpaceDE/>
        <w:spacing w:line="360" w:lineRule="auto"/>
        <w:ind w:left="709" w:hanging="283"/>
        <w:contextualSpacing/>
        <w:jc w:val="both"/>
        <w:rPr>
          <w:rFonts w:ascii="Times New Roman" w:hAnsi="Times New Roman" w:cs="Times New Roman"/>
          <w:u w:val="single"/>
          <w:lang w:val="es-ES" w:eastAsia="es-ES"/>
        </w:rPr>
      </w:pPr>
      <w:r w:rsidRPr="0098506F">
        <w:rPr>
          <w:rFonts w:ascii="Times New Roman" w:hAnsi="Times New Roman" w:cs="Times New Roman"/>
          <w:u w:val="single"/>
          <w:lang w:val="es-ES" w:eastAsia="es-ES"/>
        </w:rPr>
        <w:t xml:space="preserve">Máxima autoridad jerárquica de la jurisdicción: </w:t>
      </w:r>
    </w:p>
    <w:p w14:paraId="3F81568A" w14:textId="77777777" w:rsidR="008709D9" w:rsidRDefault="008709D9" w:rsidP="008709D9">
      <w:pPr>
        <w:widowControl/>
        <w:suppressAutoHyphens w:val="0"/>
        <w:autoSpaceDE/>
        <w:spacing w:line="360" w:lineRule="auto"/>
        <w:ind w:left="1065"/>
        <w:contextualSpacing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 xml:space="preserve">Dr. Julio Marcelo Conte Grand - Procurador General de </w:t>
      </w:r>
      <w:r>
        <w:rPr>
          <w:rFonts w:ascii="Times New Roman" w:hAnsi="Times New Roman" w:cs="Times New Roman"/>
          <w:lang w:val="es-ES" w:eastAsia="es-ES"/>
        </w:rPr>
        <w:t>la Suprema Corte de Justicia. (</w:t>
      </w:r>
      <w:r w:rsidRPr="0098506F">
        <w:rPr>
          <w:rFonts w:ascii="Times New Roman" w:hAnsi="Times New Roman" w:cs="Times New Roman"/>
          <w:lang w:val="es-ES" w:eastAsia="es-ES"/>
        </w:rPr>
        <w:t>iii) aprobación de Pliego de Bases y Condiciones Particulares y Especif</w:t>
      </w:r>
      <w:r w:rsidR="00571E5D">
        <w:rPr>
          <w:rFonts w:ascii="Times New Roman" w:hAnsi="Times New Roman" w:cs="Times New Roman"/>
          <w:lang w:val="es-ES" w:eastAsia="es-ES"/>
        </w:rPr>
        <w:t>icaciones Técnicas;</w:t>
      </w:r>
      <w:r w:rsidRPr="0098506F">
        <w:rPr>
          <w:rFonts w:ascii="Times New Roman" w:hAnsi="Times New Roman" w:cs="Times New Roman"/>
          <w:lang w:val="es-ES" w:eastAsia="es-ES"/>
        </w:rPr>
        <w:t xml:space="preserve"> vi) adjudicación de la contratación a la oferta más conveniente)</w:t>
      </w:r>
      <w:r>
        <w:rPr>
          <w:rFonts w:ascii="Times New Roman" w:hAnsi="Times New Roman" w:cs="Times New Roman"/>
          <w:lang w:val="es-ES" w:eastAsia="es-ES"/>
        </w:rPr>
        <w:t>.</w:t>
      </w:r>
    </w:p>
    <w:p w14:paraId="5FE1BC9B" w14:textId="77777777" w:rsidR="008709D9" w:rsidRPr="0098506F" w:rsidRDefault="008709D9" w:rsidP="008709D9">
      <w:pPr>
        <w:widowControl/>
        <w:suppressAutoHyphens w:val="0"/>
        <w:autoSpaceDE/>
        <w:spacing w:line="360" w:lineRule="auto"/>
        <w:ind w:left="1065"/>
        <w:contextualSpacing/>
        <w:jc w:val="both"/>
        <w:rPr>
          <w:rFonts w:ascii="Times New Roman" w:hAnsi="Times New Roman" w:cs="Times New Roman"/>
          <w:lang w:val="es-ES" w:eastAsia="es-ES"/>
        </w:rPr>
      </w:pPr>
    </w:p>
    <w:p w14:paraId="720D634B" w14:textId="77777777"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851" w:hanging="283"/>
        <w:contextualSpacing/>
        <w:jc w:val="both"/>
        <w:rPr>
          <w:rFonts w:ascii="Times New Roman" w:hAnsi="Times New Roman" w:cs="Times New Roman"/>
          <w:u w:val="single"/>
          <w:lang w:val="es-ES" w:eastAsia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 xml:space="preserve">Autoridades Administrativas: </w:t>
      </w:r>
    </w:p>
    <w:p w14:paraId="06A71E0C" w14:textId="77777777"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Dr. Javier Bernasconi - Secretario de Administración</w:t>
      </w:r>
      <w:r w:rsidR="00C46894">
        <w:rPr>
          <w:rFonts w:ascii="Times New Roman" w:hAnsi="Times New Roman" w:cs="Times New Roman"/>
          <w:lang w:val="es-ES" w:eastAsia="es-ES"/>
        </w:rPr>
        <w:t>.</w:t>
      </w:r>
    </w:p>
    <w:p w14:paraId="5438781E" w14:textId="77777777"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Lic. Joaquín Dardo Arias – Subsecretario de Presupuesto y Contrataciones</w:t>
      </w:r>
      <w:r w:rsidR="00C46894">
        <w:rPr>
          <w:rFonts w:ascii="Times New Roman" w:hAnsi="Times New Roman" w:cs="Times New Roman"/>
          <w:lang w:val="es-ES" w:eastAsia="es-ES"/>
        </w:rPr>
        <w:t>.</w:t>
      </w:r>
    </w:p>
    <w:p w14:paraId="1564F4DD" w14:textId="77777777" w:rsidR="008709D9" w:rsidRDefault="00151F12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Dra. Andrea B. Machado</w:t>
      </w:r>
      <w:r w:rsidR="00D944FD">
        <w:rPr>
          <w:rFonts w:ascii="Times New Roman" w:hAnsi="Times New Roman" w:cs="Times New Roman"/>
          <w:lang w:val="es-ES" w:eastAsia="es-ES"/>
        </w:rPr>
        <w:t xml:space="preserve"> </w:t>
      </w:r>
      <w:r w:rsidR="008709D9">
        <w:rPr>
          <w:rFonts w:ascii="Times New Roman" w:hAnsi="Times New Roman" w:cs="Times New Roman"/>
          <w:lang w:val="es-ES" w:eastAsia="es-ES"/>
        </w:rPr>
        <w:t xml:space="preserve">– </w:t>
      </w:r>
      <w:r>
        <w:rPr>
          <w:rFonts w:ascii="Times New Roman" w:hAnsi="Times New Roman" w:cs="Times New Roman"/>
          <w:lang w:val="es-ES" w:eastAsia="es-ES"/>
        </w:rPr>
        <w:t>J</w:t>
      </w:r>
      <w:r w:rsidR="008709D9">
        <w:rPr>
          <w:rFonts w:ascii="Times New Roman" w:hAnsi="Times New Roman" w:cs="Times New Roman"/>
          <w:lang w:val="es-ES" w:eastAsia="es-ES"/>
        </w:rPr>
        <w:t>efe de</w:t>
      </w:r>
      <w:r w:rsidR="00D944FD">
        <w:rPr>
          <w:rFonts w:ascii="Times New Roman" w:hAnsi="Times New Roman" w:cs="Times New Roman"/>
          <w:lang w:val="es-ES" w:eastAsia="es-ES"/>
        </w:rPr>
        <w:t>l Departamento de Locaciones de Inmuebles y Gestión de Seguros</w:t>
      </w:r>
      <w:r w:rsidR="00C46894">
        <w:rPr>
          <w:rFonts w:ascii="Times New Roman" w:hAnsi="Times New Roman" w:cs="Times New Roman"/>
          <w:lang w:val="es-ES" w:eastAsia="es-ES"/>
        </w:rPr>
        <w:t>.</w:t>
      </w:r>
    </w:p>
    <w:p w14:paraId="5D126D38" w14:textId="77777777" w:rsidR="00630F54" w:rsidRPr="00630F54" w:rsidRDefault="00630F54" w:rsidP="00630F54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Dra. Mariana Fortunato – Subjefe Interino del Departamento de Locaciones de Inmuebles y Gestión de Seguros.</w:t>
      </w:r>
    </w:p>
    <w:p w14:paraId="26F4DA42" w14:textId="77777777"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 xml:space="preserve">(ii) elaboración del Pliego de Bases y Condiciones Particulares; </w:t>
      </w:r>
      <w:r w:rsidR="00D944FD" w:rsidRPr="0098506F">
        <w:rPr>
          <w:rFonts w:ascii="Times New Roman" w:hAnsi="Times New Roman" w:cs="Times New Roman"/>
          <w:lang w:val="es-ES" w:eastAsia="es-ES"/>
        </w:rPr>
        <w:t xml:space="preserve">iv) autorización del llamado de contratación, </w:t>
      </w:r>
      <w:r w:rsidR="00D944FD">
        <w:rPr>
          <w:rFonts w:ascii="Times New Roman" w:hAnsi="Times New Roman" w:cs="Times New Roman"/>
          <w:lang w:val="es-ES" w:eastAsia="es-ES"/>
        </w:rPr>
        <w:t xml:space="preserve">v) respuesta a consultas aclaratorias o modificatorias del Pliego de Bases y Condiciones Particulares </w:t>
      </w:r>
      <w:r w:rsidR="00D944FD" w:rsidRPr="0098506F">
        <w:rPr>
          <w:rFonts w:ascii="Times New Roman" w:hAnsi="Times New Roman" w:cs="Times New Roman"/>
          <w:lang w:val="es-ES" w:eastAsia="es-ES"/>
        </w:rPr>
        <w:t>vi) adjudicación de la contratación a la oferta más conveniente)</w:t>
      </w:r>
      <w:r w:rsidR="00D944FD">
        <w:rPr>
          <w:rFonts w:ascii="Times New Roman" w:hAnsi="Times New Roman" w:cs="Times New Roman"/>
          <w:lang w:val="es-ES" w:eastAsia="es-ES"/>
        </w:rPr>
        <w:t>.</w:t>
      </w:r>
    </w:p>
    <w:p w14:paraId="1A65D272" w14:textId="77777777"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</w:p>
    <w:p w14:paraId="4F47294B" w14:textId="77777777"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0" w:firstLine="426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 xml:space="preserve">Comisión de </w:t>
      </w:r>
      <w:proofErr w:type="spellStart"/>
      <w:r>
        <w:rPr>
          <w:rFonts w:ascii="Times New Roman" w:hAnsi="Times New Roman" w:cs="Times New Roman"/>
          <w:u w:val="single"/>
          <w:lang w:val="es-ES" w:eastAsia="es-ES"/>
        </w:rPr>
        <w:t>Preadjudicación</w:t>
      </w:r>
      <w:proofErr w:type="spellEnd"/>
      <w:r>
        <w:rPr>
          <w:rFonts w:ascii="Times New Roman" w:hAnsi="Times New Roman" w:cs="Times New Roman"/>
          <w:u w:val="single"/>
          <w:lang w:val="es-ES" w:eastAsia="es-ES"/>
        </w:rPr>
        <w:t>:</w:t>
      </w:r>
      <w:r>
        <w:rPr>
          <w:rFonts w:ascii="Times New Roman" w:hAnsi="Times New Roman" w:cs="Times New Roman"/>
          <w:lang w:val="es-ES" w:eastAsia="es-ES"/>
        </w:rPr>
        <w:t xml:space="preserve"> </w:t>
      </w:r>
    </w:p>
    <w:p w14:paraId="7807FFD4" w14:textId="77777777" w:rsidR="008709D9" w:rsidRDefault="00D944FD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/>
        </w:rPr>
        <w:t xml:space="preserve">Cr. Luis María </w:t>
      </w:r>
      <w:r w:rsidR="0066364E">
        <w:rPr>
          <w:rFonts w:ascii="Times New Roman" w:hAnsi="Times New Roman" w:cs="Times New Roman"/>
          <w:lang w:val="es-ES" w:eastAsia="es-ES"/>
        </w:rPr>
        <w:t xml:space="preserve">Benítez </w:t>
      </w:r>
      <w:r>
        <w:rPr>
          <w:rFonts w:ascii="Times New Roman" w:hAnsi="Times New Roman" w:cs="Times New Roman"/>
          <w:lang w:val="es-ES" w:eastAsia="es-ES"/>
        </w:rPr>
        <w:t xml:space="preserve"> </w:t>
      </w:r>
    </w:p>
    <w:p w14:paraId="65EE6332" w14:textId="77777777"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 xml:space="preserve">Dr. Gabriel </w:t>
      </w:r>
      <w:proofErr w:type="spellStart"/>
      <w:r>
        <w:rPr>
          <w:rFonts w:ascii="Times New Roman" w:hAnsi="Times New Roman" w:cs="Times New Roman"/>
          <w:lang w:val="es-ES" w:eastAsia="es-ES" w:bidi="es-ES"/>
        </w:rPr>
        <w:t>Toigo</w:t>
      </w:r>
      <w:proofErr w:type="spellEnd"/>
    </w:p>
    <w:p w14:paraId="056066AF" w14:textId="77777777"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 xml:space="preserve">Lic. Bruno </w:t>
      </w:r>
      <w:proofErr w:type="spellStart"/>
      <w:r>
        <w:rPr>
          <w:rFonts w:ascii="Times New Roman" w:hAnsi="Times New Roman" w:cs="Times New Roman"/>
          <w:lang w:val="es-ES" w:eastAsia="es-ES" w:bidi="es-ES"/>
        </w:rPr>
        <w:t>Paolucci</w:t>
      </w:r>
      <w:proofErr w:type="spellEnd"/>
    </w:p>
    <w:p w14:paraId="5E50022B" w14:textId="77777777" w:rsidR="008709D9" w:rsidRDefault="008709D9" w:rsidP="008709D9">
      <w:pPr>
        <w:widowControl/>
        <w:suppressAutoHyphens w:val="0"/>
        <w:autoSpaceDE/>
        <w:autoSpaceDN w:val="0"/>
        <w:spacing w:line="360" w:lineRule="auto"/>
        <w:jc w:val="both"/>
        <w:rPr>
          <w:rFonts w:ascii="Times New Roman" w:hAnsi="Times New Roman" w:cs="Times New Roman"/>
          <w:lang w:val="es-ES" w:eastAsia="es-ES" w:bidi="es-ES"/>
        </w:rPr>
      </w:pPr>
    </w:p>
    <w:p w14:paraId="3E70071C" w14:textId="77777777"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567" w:hanging="14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>Asesoría Técnica de Ofertas:</w:t>
      </w:r>
    </w:p>
    <w:p w14:paraId="6ACD8EB1" w14:textId="77777777" w:rsidR="008709D9" w:rsidRDefault="00C46894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>(</w:t>
      </w:r>
      <w:r w:rsidR="008709D9">
        <w:rPr>
          <w:rFonts w:ascii="Times New Roman" w:hAnsi="Times New Roman" w:cs="Times New Roman"/>
          <w:lang w:val="es-ES" w:eastAsia="es-ES" w:bidi="es-ES"/>
        </w:rPr>
        <w:t>i) elevación de requerimiento de contratación)</w:t>
      </w:r>
    </w:p>
    <w:p w14:paraId="6AE80E1D" w14:textId="77777777"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>(ii) elaboraci</w:t>
      </w:r>
      <w:r w:rsidR="00C46894">
        <w:rPr>
          <w:rFonts w:ascii="Times New Roman" w:hAnsi="Times New Roman" w:cs="Times New Roman"/>
          <w:lang w:val="es-ES" w:eastAsia="es-ES" w:bidi="es-ES"/>
        </w:rPr>
        <w:t>ón de especificaciones técnicas</w:t>
      </w:r>
      <w:r>
        <w:rPr>
          <w:rFonts w:ascii="Times New Roman" w:hAnsi="Times New Roman" w:cs="Times New Roman"/>
          <w:lang w:val="es-ES" w:eastAsia="es-ES" w:bidi="es-ES"/>
        </w:rPr>
        <w:t>)</w:t>
      </w:r>
    </w:p>
    <w:p w14:paraId="63726B70" w14:textId="77777777"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14:paraId="3790A019" w14:textId="77777777"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lastRenderedPageBreak/>
        <w:t xml:space="preserve">La falsedad de los </w:t>
      </w:r>
      <w:proofErr w:type="gramStart"/>
      <w:r>
        <w:rPr>
          <w:rFonts w:ascii="Times New Roman" w:hAnsi="Times New Roman" w:cs="Times New Roman"/>
          <w:lang w:val="es-ES" w:eastAsia="es-ES"/>
        </w:rPr>
        <w:t>datos</w:t>
      </w:r>
      <w:proofErr w:type="gramEnd"/>
      <w:r>
        <w:rPr>
          <w:rFonts w:ascii="Times New Roman" w:hAnsi="Times New Roman" w:cs="Times New Roman"/>
          <w:lang w:val="es-ES" w:eastAsia="es-ES"/>
        </w:rPr>
        <w:t xml:space="preserve"> así como también toda documentación acompañada implica la pérdida de la garantía y la suspensión del oferente en el Registro de Proveedores y Licitadores por el plazo máximo previsto en la reglamentación de la Ley N° 13.981. </w:t>
      </w:r>
    </w:p>
    <w:p w14:paraId="425AB4F3" w14:textId="77777777"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14:paraId="2CDCAE43" w14:textId="77777777"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Si la falsedad fuera detectada durante el plazo de cumplimiento del contrato hará pasible al adjudicatario de la aplicación de la sanción por rescisión del contrato por causas imputables al contratista.</w:t>
      </w:r>
    </w:p>
    <w:p w14:paraId="29160DF8" w14:textId="77777777"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14:paraId="4E229D76" w14:textId="77777777"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14:paraId="20FFA4D1" w14:textId="77777777"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14:paraId="0A629D74" w14:textId="77777777"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14:paraId="043F0F1C" w14:textId="77777777"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14:paraId="02335FD8" w14:textId="77777777"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14:paraId="07F09D91" w14:textId="6854B246"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Firma…………………………………………………………………………</w:t>
      </w:r>
    </w:p>
    <w:p w14:paraId="34D96AB7" w14:textId="2D003C3A"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Aclaración……………………………………………………………………</w:t>
      </w:r>
    </w:p>
    <w:p w14:paraId="13DFD14E" w14:textId="6722BB09"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Carácter………………………………………………………………………</w:t>
      </w:r>
    </w:p>
    <w:p w14:paraId="0C6D57F9" w14:textId="63B7BFD7" w:rsidR="008709D9" w:rsidRDefault="00B04A41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Ciudad de………</w:t>
      </w:r>
      <w:r w:rsidR="008709D9">
        <w:rPr>
          <w:rFonts w:ascii="Times New Roman" w:hAnsi="Times New Roman" w:cs="Times New Roman"/>
          <w:lang w:val="es-ES" w:eastAsia="es-ES"/>
        </w:rPr>
        <w:t>…………</w:t>
      </w:r>
      <w:r>
        <w:rPr>
          <w:rFonts w:ascii="Times New Roman" w:hAnsi="Times New Roman" w:cs="Times New Roman"/>
          <w:lang w:val="es-ES" w:eastAsia="es-ES"/>
        </w:rPr>
        <w:t>, a los ….</w:t>
      </w:r>
      <w:r w:rsidR="008709D9">
        <w:rPr>
          <w:rFonts w:ascii="Times New Roman" w:hAnsi="Times New Roman" w:cs="Times New Roman"/>
          <w:lang w:val="es-ES" w:eastAsia="es-ES"/>
        </w:rPr>
        <w:t>.. de …………………</w:t>
      </w:r>
      <w:r>
        <w:rPr>
          <w:rFonts w:ascii="Times New Roman" w:hAnsi="Times New Roman" w:cs="Times New Roman"/>
          <w:lang w:val="es-ES" w:eastAsia="es-ES"/>
        </w:rPr>
        <w:t>………</w:t>
      </w:r>
      <w:r w:rsidR="008709D9">
        <w:rPr>
          <w:rFonts w:ascii="Times New Roman" w:hAnsi="Times New Roman" w:cs="Times New Roman"/>
          <w:lang w:val="es-ES" w:eastAsia="es-ES"/>
        </w:rPr>
        <w:t>…de……</w:t>
      </w:r>
    </w:p>
    <w:p w14:paraId="59D490E2" w14:textId="77777777" w:rsidR="008709D9" w:rsidRPr="00294EA4" w:rsidRDefault="008709D9" w:rsidP="008709D9">
      <w:pPr>
        <w:widowControl/>
        <w:suppressAutoHyphens w:val="0"/>
        <w:autoSpaceDE/>
        <w:jc w:val="both"/>
        <w:rPr>
          <w:lang w:val="es-ES" w:eastAsia="es-ES"/>
        </w:rPr>
      </w:pPr>
    </w:p>
    <w:p w14:paraId="4AC710BF" w14:textId="77777777" w:rsidR="00DE32A6" w:rsidRDefault="00DE32A6" w:rsidP="00DE32A6">
      <w:pPr>
        <w:widowControl/>
        <w:suppressAutoHyphens w:val="0"/>
        <w:autoSpaceDE/>
      </w:pPr>
    </w:p>
    <w:p w14:paraId="51DA3B10" w14:textId="77777777" w:rsidR="00DE32A6" w:rsidRPr="00294EA4" w:rsidRDefault="00DE32A6" w:rsidP="00DE32A6">
      <w:pPr>
        <w:widowControl/>
        <w:suppressAutoHyphens w:val="0"/>
        <w:autoSpaceDE/>
        <w:jc w:val="both"/>
        <w:rPr>
          <w:lang w:val="es-ES" w:eastAsia="es-ES"/>
        </w:rPr>
      </w:pPr>
    </w:p>
    <w:p w14:paraId="3C18C02F" w14:textId="77777777" w:rsidR="00AA02A0" w:rsidRDefault="00AA02A0" w:rsidP="00AA02A0">
      <w:pPr>
        <w:widowControl/>
        <w:suppressAutoHyphens w:val="0"/>
        <w:autoSpaceDE/>
      </w:pPr>
    </w:p>
    <w:p w14:paraId="1C91B014" w14:textId="77777777" w:rsidR="00AA02A0" w:rsidRDefault="00AA02A0" w:rsidP="00AA02A0">
      <w:pPr>
        <w:widowControl/>
        <w:suppressAutoHyphens w:val="0"/>
        <w:autoSpaceDE/>
      </w:pPr>
    </w:p>
    <w:p w14:paraId="1C1CC36A" w14:textId="77777777" w:rsidR="00AA02A0" w:rsidRDefault="00AA02A0" w:rsidP="00AA02A0">
      <w:pPr>
        <w:widowControl/>
        <w:suppressAutoHyphens w:val="0"/>
        <w:autoSpaceDE/>
      </w:pPr>
    </w:p>
    <w:p w14:paraId="16816C50" w14:textId="77777777" w:rsidR="00AA02A0" w:rsidRDefault="00AA02A0" w:rsidP="00AA02A0">
      <w:pPr>
        <w:widowControl/>
        <w:suppressAutoHyphens w:val="0"/>
        <w:autoSpaceDE/>
      </w:pPr>
    </w:p>
    <w:p w14:paraId="7E24F261" w14:textId="77777777" w:rsidR="00AA02A0" w:rsidRDefault="00AA02A0" w:rsidP="00AA02A0">
      <w:pPr>
        <w:widowControl/>
        <w:suppressAutoHyphens w:val="0"/>
        <w:autoSpaceDE/>
      </w:pPr>
    </w:p>
    <w:p w14:paraId="6A7371B7" w14:textId="77777777" w:rsidR="00AA02A0" w:rsidRDefault="00AA02A0" w:rsidP="00AA02A0">
      <w:pPr>
        <w:widowControl/>
        <w:suppressAutoHyphens w:val="0"/>
        <w:autoSpaceDE/>
      </w:pPr>
    </w:p>
    <w:p w14:paraId="69DE6AB2" w14:textId="77777777" w:rsidR="00AA02A0" w:rsidRDefault="00AA02A0" w:rsidP="00AA02A0">
      <w:pPr>
        <w:widowControl/>
        <w:suppressAutoHyphens w:val="0"/>
        <w:autoSpaceDE/>
      </w:pPr>
    </w:p>
    <w:p w14:paraId="14B01A1D" w14:textId="77777777" w:rsidR="00AA02A0" w:rsidRDefault="00AA02A0" w:rsidP="00AA02A0">
      <w:pPr>
        <w:widowControl/>
        <w:suppressAutoHyphens w:val="0"/>
        <w:autoSpaceDE/>
      </w:pPr>
    </w:p>
    <w:p w14:paraId="42E69025" w14:textId="77777777" w:rsidR="00AA02A0" w:rsidRDefault="00AA02A0" w:rsidP="00AA02A0">
      <w:pPr>
        <w:widowControl/>
        <w:suppressAutoHyphens w:val="0"/>
        <w:autoSpaceDE/>
      </w:pPr>
    </w:p>
    <w:p w14:paraId="2234AB78" w14:textId="77777777" w:rsidR="00AA02A0" w:rsidRDefault="00AA02A0" w:rsidP="00AA02A0">
      <w:pPr>
        <w:widowControl/>
        <w:suppressAutoHyphens w:val="0"/>
        <w:autoSpaceDE/>
      </w:pPr>
    </w:p>
    <w:p w14:paraId="59A2CDC5" w14:textId="77777777" w:rsidR="00AA02A0" w:rsidRDefault="00AA02A0" w:rsidP="00AA02A0">
      <w:pPr>
        <w:widowControl/>
        <w:suppressAutoHyphens w:val="0"/>
        <w:autoSpaceDE/>
      </w:pPr>
    </w:p>
    <w:p w14:paraId="55BCDABA" w14:textId="77777777" w:rsidR="00AA02A0" w:rsidRDefault="00AA02A0" w:rsidP="00AA02A0">
      <w:pPr>
        <w:widowControl/>
        <w:suppressAutoHyphens w:val="0"/>
        <w:autoSpaceDE/>
      </w:pPr>
    </w:p>
    <w:p w14:paraId="6AFE1123" w14:textId="77777777" w:rsidR="002106F1" w:rsidRDefault="002106F1" w:rsidP="00AA02A0">
      <w:pPr>
        <w:widowControl/>
        <w:suppressAutoHyphens w:val="0"/>
        <w:autoSpaceDE/>
      </w:pPr>
    </w:p>
    <w:p w14:paraId="2FE46BEB" w14:textId="77777777" w:rsidR="002106F1" w:rsidRDefault="002106F1" w:rsidP="00AA02A0">
      <w:pPr>
        <w:widowControl/>
        <w:suppressAutoHyphens w:val="0"/>
        <w:autoSpaceDE/>
      </w:pPr>
    </w:p>
    <w:p w14:paraId="690CE81E" w14:textId="77777777" w:rsidR="002106F1" w:rsidRDefault="002106F1" w:rsidP="00AA02A0">
      <w:pPr>
        <w:widowControl/>
        <w:suppressAutoHyphens w:val="0"/>
        <w:autoSpaceDE/>
      </w:pPr>
    </w:p>
    <w:p w14:paraId="2F31A742" w14:textId="77777777" w:rsidR="002106F1" w:rsidRDefault="002106F1" w:rsidP="00AA02A0">
      <w:pPr>
        <w:widowControl/>
        <w:suppressAutoHyphens w:val="0"/>
        <w:autoSpaceDE/>
      </w:pPr>
    </w:p>
    <w:p w14:paraId="1EEA5915" w14:textId="77777777" w:rsidR="002106F1" w:rsidRDefault="002106F1" w:rsidP="00AA02A0">
      <w:pPr>
        <w:widowControl/>
        <w:suppressAutoHyphens w:val="0"/>
        <w:autoSpaceDE/>
      </w:pPr>
    </w:p>
    <w:p w14:paraId="1F6846C2" w14:textId="77777777" w:rsidR="002106F1" w:rsidRDefault="002106F1" w:rsidP="00AA02A0">
      <w:pPr>
        <w:widowControl/>
        <w:suppressAutoHyphens w:val="0"/>
        <w:autoSpaceDE/>
      </w:pPr>
    </w:p>
    <w:p w14:paraId="7E6F48EE" w14:textId="77777777" w:rsidR="002106F1" w:rsidRDefault="002106F1" w:rsidP="00AA02A0">
      <w:pPr>
        <w:widowControl/>
        <w:suppressAutoHyphens w:val="0"/>
        <w:autoSpaceDE/>
      </w:pPr>
    </w:p>
    <w:p w14:paraId="0E4DC51B" w14:textId="77777777" w:rsidR="002106F1" w:rsidRDefault="002106F1" w:rsidP="00AA02A0">
      <w:pPr>
        <w:widowControl/>
        <w:suppressAutoHyphens w:val="0"/>
        <w:autoSpaceDE/>
      </w:pPr>
    </w:p>
    <w:p w14:paraId="5D8A97B4" w14:textId="77777777" w:rsidR="00AA02A0" w:rsidRDefault="00AA02A0" w:rsidP="00AA02A0">
      <w:pPr>
        <w:widowControl/>
        <w:suppressAutoHyphens w:val="0"/>
        <w:autoSpaceDE/>
      </w:pPr>
    </w:p>
    <w:tbl>
      <w:tblPr>
        <w:tblpPr w:leftFromText="141" w:rightFromText="141" w:vertAnchor="text" w:horzAnchor="page" w:tblpX="1709" w:tblpY="-186"/>
        <w:tblW w:w="934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96"/>
        <w:gridCol w:w="12"/>
        <w:gridCol w:w="3796"/>
        <w:gridCol w:w="3806"/>
        <w:gridCol w:w="36"/>
      </w:tblGrid>
      <w:tr w:rsidR="00BC0F85" w:rsidRPr="0062313A" w14:paraId="1A950497" w14:textId="77777777" w:rsidTr="005B5FAC">
        <w:trPr>
          <w:trHeight w:val="1411"/>
        </w:trPr>
        <w:tc>
          <w:tcPr>
            <w:tcW w:w="9346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3ACDE5" w14:textId="77777777" w:rsidR="00BC0F85" w:rsidRPr="00FC2D01" w:rsidRDefault="00BC0F85" w:rsidP="005B5FAC">
            <w:pPr>
              <w:snapToGrid w:val="0"/>
              <w:ind w:left="-152" w:firstLine="152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PLIEGO DE BASES Y CONDICIONES</w:t>
            </w:r>
          </w:p>
          <w:p w14:paraId="49F9CA9E" w14:textId="77777777" w:rsidR="00BC0F85" w:rsidRPr="00FC2D01" w:rsidRDefault="00BC0F85" w:rsidP="005B5FAC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PLANILLA DE COTIZACION </w:t>
            </w:r>
          </w:p>
          <w:p w14:paraId="0EDEF621" w14:textId="77777777" w:rsidR="00BC0F85" w:rsidRPr="0062313A" w:rsidRDefault="00BC0F85" w:rsidP="005B5FAC">
            <w:pPr>
              <w:snapToGrid w:val="0"/>
              <w:jc w:val="center"/>
              <w:rPr>
                <w:b/>
                <w:bCs/>
              </w:rPr>
            </w:pPr>
          </w:p>
        </w:tc>
      </w:tr>
      <w:tr w:rsidR="00BC0F85" w:rsidRPr="0062313A" w14:paraId="6658F7F7" w14:textId="77777777" w:rsidTr="005B5FAC">
        <w:trPr>
          <w:trHeight w:val="410"/>
        </w:trPr>
        <w:tc>
          <w:tcPr>
            <w:tcW w:w="9310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DEEAF6" w:themeFill="accent1" w:themeFillTint="33"/>
            <w:vAlign w:val="center"/>
          </w:tcPr>
          <w:p w14:paraId="61DDDBF6" w14:textId="77777777" w:rsidR="00BC0F85" w:rsidRPr="00BC0F85" w:rsidRDefault="00BC0F85" w:rsidP="005B5FAC">
            <w:pPr>
              <w:snapToGrid w:val="0"/>
              <w:ind w:right="151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eastAsia="Arial" w:hAnsi="Times New Roman" w:cs="Times New Roman"/>
              </w:rPr>
              <w:t xml:space="preserve"> </w:t>
            </w:r>
            <w:r w:rsidRPr="00BC0F85">
              <w:rPr>
                <w:rFonts w:ascii="Times New Roman" w:hAnsi="Times New Roman" w:cs="Times New Roman"/>
                <w:b/>
                <w:bCs/>
              </w:rPr>
              <w:t>Datos de la Contratación Directa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174C54AC" w14:textId="77777777" w:rsidR="00BC0F85" w:rsidRPr="00BC0F85" w:rsidRDefault="00BC0F85" w:rsidP="005B5FA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> </w:t>
            </w:r>
          </w:p>
        </w:tc>
      </w:tr>
      <w:tr w:rsidR="00BC0F85" w:rsidRPr="0062313A" w14:paraId="34A930E3" w14:textId="77777777" w:rsidTr="005B5FAC">
        <w:trPr>
          <w:trHeight w:val="175"/>
        </w:trPr>
        <w:tc>
          <w:tcPr>
            <w:tcW w:w="1696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7E2DA262" w14:textId="77777777" w:rsidR="00BC0F85" w:rsidRPr="00BC0F85" w:rsidRDefault="00BC0F85" w:rsidP="005B5FAC">
            <w:pPr>
              <w:snapToGrid w:val="0"/>
              <w:ind w:right="151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eastAsia="Arial" w:hAnsi="Times New Roman" w:cs="Times New Roman"/>
              </w:rPr>
              <w:t xml:space="preserve"> </w:t>
            </w:r>
            <w:r w:rsidRPr="00BC0F85">
              <w:rPr>
                <w:rFonts w:ascii="Times New Roman" w:hAnsi="Times New Roman" w:cs="Times New Roman"/>
              </w:rPr>
              <w:t>Número</w:t>
            </w:r>
          </w:p>
        </w:tc>
        <w:tc>
          <w:tcPr>
            <w:tcW w:w="7614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BB79C5" w14:textId="7969FA5A" w:rsidR="00BC0F85" w:rsidRPr="00BC0F85" w:rsidRDefault="00BC0F85" w:rsidP="005B5FAC">
            <w:pPr>
              <w:snapToGrid w:val="0"/>
              <w:spacing w:line="360" w:lineRule="auto"/>
              <w:ind w:right="151"/>
              <w:rPr>
                <w:rFonts w:ascii="Times New Roman" w:hAnsi="Times New Roman" w:cs="Times New Roman"/>
                <w:b/>
              </w:rPr>
            </w:pPr>
            <w:r w:rsidRPr="00BC0F85">
              <w:rPr>
                <w:rFonts w:ascii="Times New Roman" w:hAnsi="Times New Roman" w:cs="Times New Roman"/>
                <w:b/>
              </w:rPr>
              <w:t xml:space="preserve">   </w:t>
            </w:r>
            <w:r w:rsidR="003112CA">
              <w:rPr>
                <w:rFonts w:ascii="Times New Roman" w:hAnsi="Times New Roman" w:cs="Times New Roman"/>
                <w:b/>
              </w:rPr>
              <w:t>4</w:t>
            </w:r>
            <w:r w:rsidR="0036091B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2E3B5143" w14:textId="77777777" w:rsidR="00BC0F85" w:rsidRPr="00BC0F85" w:rsidRDefault="00BC0F85" w:rsidP="005B5FA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> </w:t>
            </w:r>
          </w:p>
        </w:tc>
      </w:tr>
      <w:tr w:rsidR="00BC0F85" w:rsidRPr="0062313A" w14:paraId="222E7F4B" w14:textId="77777777" w:rsidTr="005B5FAC">
        <w:trPr>
          <w:trHeight w:val="287"/>
        </w:trPr>
        <w:tc>
          <w:tcPr>
            <w:tcW w:w="1696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59C53B1F" w14:textId="77777777" w:rsidR="00BC0F85" w:rsidRPr="00BC0F85" w:rsidRDefault="00BC0F85" w:rsidP="005B5FAC">
            <w:pPr>
              <w:snapToGrid w:val="0"/>
              <w:ind w:right="151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 xml:space="preserve"> Ejercicio</w:t>
            </w:r>
          </w:p>
        </w:tc>
        <w:tc>
          <w:tcPr>
            <w:tcW w:w="7614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79F91D" w14:textId="77777777" w:rsidR="00BC0F85" w:rsidRPr="00BC0F85" w:rsidRDefault="00BC0F85" w:rsidP="005B5FAC">
            <w:pPr>
              <w:snapToGrid w:val="0"/>
              <w:spacing w:line="360" w:lineRule="auto"/>
              <w:ind w:right="151"/>
              <w:rPr>
                <w:rFonts w:ascii="Times New Roman" w:hAnsi="Times New Roman" w:cs="Times New Roman"/>
                <w:b/>
              </w:rPr>
            </w:pPr>
            <w:r w:rsidRPr="00BC0F85">
              <w:rPr>
                <w:rFonts w:ascii="Times New Roman" w:hAnsi="Times New Roman" w:cs="Times New Roman"/>
                <w:b/>
              </w:rPr>
              <w:t xml:space="preserve">   2024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2856BA1C" w14:textId="77777777" w:rsidR="00BC0F85" w:rsidRPr="00BC0F85" w:rsidRDefault="00BC0F85" w:rsidP="005B5FA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> </w:t>
            </w:r>
          </w:p>
        </w:tc>
      </w:tr>
      <w:tr w:rsidR="00BC0F85" w:rsidRPr="0062313A" w14:paraId="364076CE" w14:textId="77777777" w:rsidTr="005B5FAC">
        <w:trPr>
          <w:trHeight w:val="385"/>
        </w:trPr>
        <w:tc>
          <w:tcPr>
            <w:tcW w:w="1696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6CD61FC8" w14:textId="77777777" w:rsidR="00BC0F85" w:rsidRPr="00BC0F85" w:rsidRDefault="00BC0F85" w:rsidP="005B5FAC">
            <w:pPr>
              <w:snapToGrid w:val="0"/>
              <w:ind w:right="-3"/>
              <w:rPr>
                <w:rFonts w:ascii="Times New Roman" w:eastAsia="Arial" w:hAnsi="Times New Roman" w:cs="Times New Roman"/>
              </w:rPr>
            </w:pPr>
            <w:r w:rsidRPr="00BC0F85">
              <w:rPr>
                <w:rFonts w:ascii="Times New Roman" w:eastAsia="Arial" w:hAnsi="Times New Roman" w:cs="Times New Roman"/>
              </w:rPr>
              <w:t xml:space="preserve"> </w:t>
            </w:r>
            <w:r w:rsidRPr="00BC0F85">
              <w:rPr>
                <w:rFonts w:ascii="Times New Roman" w:hAnsi="Times New Roman" w:cs="Times New Roman"/>
              </w:rPr>
              <w:t>Expediente</w:t>
            </w:r>
          </w:p>
        </w:tc>
        <w:tc>
          <w:tcPr>
            <w:tcW w:w="7614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8E3D0E" w14:textId="74188471" w:rsidR="00BC0F85" w:rsidRPr="00BC0F85" w:rsidRDefault="00BC0F85" w:rsidP="005B5FAC">
            <w:pPr>
              <w:snapToGrid w:val="0"/>
              <w:spacing w:line="360" w:lineRule="auto"/>
              <w:ind w:right="151"/>
              <w:rPr>
                <w:rFonts w:ascii="Times New Roman" w:eastAsia="Arial" w:hAnsi="Times New Roman" w:cs="Times New Roman"/>
                <w:b/>
              </w:rPr>
            </w:pPr>
            <w:r w:rsidRPr="00BC0F85">
              <w:rPr>
                <w:rFonts w:ascii="Times New Roman" w:eastAsia="Arial" w:hAnsi="Times New Roman" w:cs="Times New Roman"/>
                <w:b/>
              </w:rPr>
              <w:t xml:space="preserve">   PG.SA-</w:t>
            </w:r>
            <w:r w:rsidR="003112CA">
              <w:rPr>
                <w:rFonts w:ascii="Times New Roman" w:eastAsia="Arial" w:hAnsi="Times New Roman" w:cs="Times New Roman"/>
                <w:b/>
              </w:rPr>
              <w:t>46-18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04C9369A" w14:textId="77777777" w:rsidR="00BC0F85" w:rsidRPr="00BC0F85" w:rsidRDefault="00BC0F85" w:rsidP="005B5FAC">
            <w:pPr>
              <w:snapToGrid w:val="0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> </w:t>
            </w:r>
          </w:p>
        </w:tc>
      </w:tr>
      <w:tr w:rsidR="00BC0F85" w:rsidRPr="0062313A" w14:paraId="59D845C0" w14:textId="77777777" w:rsidTr="005B5FAC">
        <w:trPr>
          <w:trHeight w:val="70"/>
        </w:trPr>
        <w:tc>
          <w:tcPr>
            <w:tcW w:w="9310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21A93E7" w14:textId="77777777" w:rsidR="00BC0F85" w:rsidRPr="00BC0F85" w:rsidRDefault="00BC0F85" w:rsidP="005B5FAC">
            <w:pPr>
              <w:snapToGrid w:val="0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30A8E14E" w14:textId="77777777" w:rsidR="00BC0F85" w:rsidRPr="00BC0F85" w:rsidRDefault="00BC0F85" w:rsidP="005B5FA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> </w:t>
            </w:r>
          </w:p>
        </w:tc>
      </w:tr>
      <w:tr w:rsidR="00BC0F85" w:rsidRPr="0062313A" w14:paraId="166ED3A1" w14:textId="77777777" w:rsidTr="005B5FAC">
        <w:trPr>
          <w:trHeight w:val="338"/>
        </w:trPr>
        <w:tc>
          <w:tcPr>
            <w:tcW w:w="9310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DEEAF6" w:themeFill="accent1" w:themeFillTint="33"/>
            <w:vAlign w:val="center"/>
          </w:tcPr>
          <w:p w14:paraId="58F8BD7A" w14:textId="77777777" w:rsidR="00BC0F85" w:rsidRPr="00BC0F85" w:rsidRDefault="00BC0F85" w:rsidP="005B5FAC">
            <w:pPr>
              <w:pStyle w:val="Ttulo7"/>
              <w:snapToGrid w:val="0"/>
              <w:ind w:right="151"/>
              <w:rPr>
                <w:rFonts w:ascii="Times New Roman" w:hAnsi="Times New Roman" w:cs="Times New Roman"/>
                <w:sz w:val="24"/>
                <w:szCs w:val="24"/>
              </w:rPr>
            </w:pPr>
            <w:r w:rsidRPr="00BC0F8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r w:rsidRPr="00BC0F85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Datos del Organismo Contratante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5989CC48" w14:textId="77777777" w:rsidR="00BC0F85" w:rsidRPr="00BC0F85" w:rsidRDefault="00BC0F85" w:rsidP="005B5FA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> </w:t>
            </w:r>
          </w:p>
        </w:tc>
      </w:tr>
      <w:tr w:rsidR="00BC0F85" w:rsidRPr="0062313A" w14:paraId="2FFB118F" w14:textId="77777777" w:rsidTr="005B5FAC">
        <w:trPr>
          <w:trHeight w:val="427"/>
        </w:trPr>
        <w:tc>
          <w:tcPr>
            <w:tcW w:w="1696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34B9896D" w14:textId="77777777" w:rsidR="00BC0F85" w:rsidRPr="00BC0F85" w:rsidRDefault="00BC0F85" w:rsidP="005B5FAC">
            <w:pPr>
              <w:snapToGrid w:val="0"/>
              <w:ind w:right="151"/>
              <w:rPr>
                <w:rFonts w:ascii="Times New Roman" w:eastAsia="Arial" w:hAnsi="Times New Roman" w:cs="Times New Roman"/>
              </w:rPr>
            </w:pPr>
            <w:r w:rsidRPr="00BC0F85">
              <w:rPr>
                <w:rFonts w:ascii="Times New Roman" w:eastAsia="Arial" w:hAnsi="Times New Roman" w:cs="Times New Roman"/>
              </w:rPr>
              <w:t xml:space="preserve"> </w:t>
            </w:r>
            <w:r w:rsidRPr="00BC0F85">
              <w:rPr>
                <w:rFonts w:ascii="Times New Roman" w:hAnsi="Times New Roman" w:cs="Times New Roman"/>
              </w:rPr>
              <w:t>Denominación</w:t>
            </w:r>
          </w:p>
        </w:tc>
        <w:tc>
          <w:tcPr>
            <w:tcW w:w="7614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D9EE71" w14:textId="77777777" w:rsidR="00BC0F85" w:rsidRPr="00BC0F85" w:rsidRDefault="00BC0F85" w:rsidP="005B5FAC">
            <w:pPr>
              <w:snapToGrid w:val="0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eastAsia="Arial" w:hAnsi="Times New Roman" w:cs="Times New Roman"/>
              </w:rPr>
              <w:t xml:space="preserve"> </w:t>
            </w:r>
            <w:r w:rsidRPr="00BC0F85">
              <w:rPr>
                <w:rFonts w:ascii="Times New Roman" w:hAnsi="Times New Roman" w:cs="Times New Roman"/>
              </w:rPr>
              <w:t>Poder Judicial de la Provincia de Bs. As. -Ministerio Público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5F9D48B4" w14:textId="77777777" w:rsidR="00BC0F85" w:rsidRPr="00BC0F85" w:rsidRDefault="00BC0F85" w:rsidP="005B5FA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> </w:t>
            </w:r>
          </w:p>
        </w:tc>
      </w:tr>
      <w:tr w:rsidR="00BC0F85" w:rsidRPr="0062313A" w14:paraId="0B6ADAD4" w14:textId="77777777" w:rsidTr="005B5FAC">
        <w:trPr>
          <w:trHeight w:val="420"/>
        </w:trPr>
        <w:tc>
          <w:tcPr>
            <w:tcW w:w="1696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4DDD7191" w14:textId="77777777" w:rsidR="00BC0F85" w:rsidRPr="00BC0F85" w:rsidRDefault="00BC0F85" w:rsidP="005B5FAC">
            <w:pPr>
              <w:snapToGrid w:val="0"/>
              <w:ind w:right="151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eastAsia="Arial" w:hAnsi="Times New Roman" w:cs="Times New Roman"/>
              </w:rPr>
              <w:t xml:space="preserve"> </w:t>
            </w:r>
            <w:r w:rsidRPr="00BC0F85">
              <w:rPr>
                <w:rFonts w:ascii="Times New Roman" w:hAnsi="Times New Roman" w:cs="Times New Roman"/>
              </w:rPr>
              <w:t>Domicilio</w:t>
            </w:r>
          </w:p>
        </w:tc>
        <w:tc>
          <w:tcPr>
            <w:tcW w:w="7614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5AA09E" w14:textId="77777777" w:rsidR="00BC0F85" w:rsidRPr="00BC0F85" w:rsidRDefault="00BC0F85" w:rsidP="005B5FAC">
            <w:pPr>
              <w:snapToGrid w:val="0"/>
              <w:ind w:right="151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eastAsia="Arial" w:hAnsi="Times New Roman" w:cs="Times New Roman"/>
              </w:rPr>
              <w:t xml:space="preserve"> </w:t>
            </w:r>
            <w:r w:rsidRPr="00BC0F85">
              <w:rPr>
                <w:rFonts w:ascii="Times New Roman" w:hAnsi="Times New Roman" w:cs="Times New Roman"/>
              </w:rPr>
              <w:t xml:space="preserve">Calle 50 </w:t>
            </w:r>
            <w:proofErr w:type="spellStart"/>
            <w:r w:rsidRPr="00BC0F85">
              <w:rPr>
                <w:rFonts w:ascii="Times New Roman" w:hAnsi="Times New Roman" w:cs="Times New Roman"/>
              </w:rPr>
              <w:t>Nº</w:t>
            </w:r>
            <w:proofErr w:type="spellEnd"/>
            <w:r w:rsidRPr="00BC0F85">
              <w:rPr>
                <w:rFonts w:ascii="Times New Roman" w:hAnsi="Times New Roman" w:cs="Times New Roman"/>
              </w:rPr>
              <w:t xml:space="preserve"> 889/91 piso 2º La Plata  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06D0982E" w14:textId="77777777" w:rsidR="00BC0F85" w:rsidRPr="00BC0F85" w:rsidRDefault="00BC0F85" w:rsidP="005B5FAC">
            <w:pPr>
              <w:snapToGrid w:val="0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> </w:t>
            </w:r>
          </w:p>
        </w:tc>
      </w:tr>
      <w:tr w:rsidR="00BC0F85" w:rsidRPr="0062313A" w14:paraId="2DCD4955" w14:textId="77777777" w:rsidTr="005B5FAC">
        <w:trPr>
          <w:trHeight w:val="271"/>
        </w:trPr>
        <w:tc>
          <w:tcPr>
            <w:tcW w:w="9310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D59C0BF" w14:textId="77777777" w:rsidR="00BC0F85" w:rsidRPr="00BC0F85" w:rsidRDefault="00BC0F85" w:rsidP="005B5FAC">
            <w:pPr>
              <w:snapToGrid w:val="0"/>
              <w:ind w:right="213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17442F0A" w14:textId="77777777" w:rsidR="00BC0F85" w:rsidRPr="00BC0F85" w:rsidRDefault="00BC0F85" w:rsidP="005B5FA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> </w:t>
            </w:r>
          </w:p>
        </w:tc>
      </w:tr>
      <w:tr w:rsidR="00BC0F85" w:rsidRPr="0062313A" w14:paraId="40DAF2DE" w14:textId="77777777" w:rsidTr="005B5FAC">
        <w:trPr>
          <w:trHeight w:val="415"/>
        </w:trPr>
        <w:tc>
          <w:tcPr>
            <w:tcW w:w="9310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DEEAF6" w:themeFill="accent1" w:themeFillTint="33"/>
            <w:vAlign w:val="center"/>
          </w:tcPr>
          <w:p w14:paraId="37830C49" w14:textId="77777777" w:rsidR="00BC0F85" w:rsidRPr="00BC0F85" w:rsidRDefault="00BC0F85" w:rsidP="005B5FAC">
            <w:pPr>
              <w:snapToGrid w:val="0"/>
              <w:rPr>
                <w:rFonts w:ascii="Times New Roman" w:hAnsi="Times New Roman" w:cs="Times New Roman"/>
                <w:b/>
              </w:rPr>
            </w:pPr>
            <w:r w:rsidRPr="00BC0F85">
              <w:rPr>
                <w:rFonts w:ascii="Times New Roman" w:eastAsia="Arial" w:hAnsi="Times New Roman" w:cs="Times New Roman"/>
                <w:b/>
              </w:rPr>
              <w:t xml:space="preserve"> </w:t>
            </w:r>
            <w:r w:rsidRPr="00BC0F85">
              <w:rPr>
                <w:rFonts w:ascii="Times New Roman" w:hAnsi="Times New Roman" w:cs="Times New Roman"/>
                <w:b/>
              </w:rPr>
              <w:t>Datos de los Oferentes. Nombres, Apellido o Razón Social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397B0E28" w14:textId="77777777" w:rsidR="00BC0F85" w:rsidRPr="00BC0F85" w:rsidRDefault="00BC0F85" w:rsidP="005B5FA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> </w:t>
            </w:r>
          </w:p>
        </w:tc>
      </w:tr>
      <w:tr w:rsidR="00BC0F85" w:rsidRPr="0062313A" w14:paraId="56DDE79F" w14:textId="77777777" w:rsidTr="005B5FAC">
        <w:trPr>
          <w:trHeight w:val="422"/>
        </w:trPr>
        <w:tc>
          <w:tcPr>
            <w:tcW w:w="5504" w:type="dxa"/>
            <w:gridSpan w:val="3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2AA3FC6D" w14:textId="77777777" w:rsidR="00BC0F85" w:rsidRPr="00BC0F85" w:rsidRDefault="00BC0F85" w:rsidP="005B5FAC">
            <w:pPr>
              <w:snapToGrid w:val="0"/>
              <w:ind w:right="151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 xml:space="preserve"> 1)</w:t>
            </w:r>
          </w:p>
        </w:tc>
        <w:tc>
          <w:tcPr>
            <w:tcW w:w="384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017A9E7" w14:textId="77777777" w:rsidR="00BC0F85" w:rsidRPr="00BC0F85" w:rsidRDefault="00BC0F85" w:rsidP="005B5FAC">
            <w:pPr>
              <w:snapToGrid w:val="0"/>
              <w:ind w:right="151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 xml:space="preserve"> CUIT/CUIL:</w:t>
            </w:r>
          </w:p>
        </w:tc>
      </w:tr>
      <w:tr w:rsidR="00BC0F85" w:rsidRPr="0062313A" w14:paraId="39A19396" w14:textId="77777777" w:rsidTr="005B5FAC">
        <w:trPr>
          <w:trHeight w:val="472"/>
        </w:trPr>
        <w:tc>
          <w:tcPr>
            <w:tcW w:w="5504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A0B9D66" w14:textId="77777777" w:rsidR="00BC0F85" w:rsidRPr="00BC0F85" w:rsidRDefault="00BC0F85" w:rsidP="005B5FAC">
            <w:pPr>
              <w:snapToGrid w:val="0"/>
              <w:ind w:right="151"/>
              <w:rPr>
                <w:rFonts w:ascii="Times New Roman" w:eastAsia="Arial" w:hAnsi="Times New Roman" w:cs="Times New Roman"/>
              </w:rPr>
            </w:pPr>
            <w:r w:rsidRPr="00BC0F85">
              <w:rPr>
                <w:rFonts w:ascii="Times New Roman" w:eastAsia="Arial" w:hAnsi="Times New Roman" w:cs="Times New Roman"/>
              </w:rPr>
              <w:t xml:space="preserve"> 2)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AA21557" w14:textId="77777777" w:rsidR="00BC0F85" w:rsidRPr="00BC0F85" w:rsidRDefault="00BC0F85" w:rsidP="005B5FAC">
            <w:pPr>
              <w:snapToGrid w:val="0"/>
              <w:ind w:right="151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 xml:space="preserve"> CUIT/CUIL: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471988CA" w14:textId="77777777" w:rsidR="00BC0F85" w:rsidRPr="00BC0F85" w:rsidRDefault="00BC0F85" w:rsidP="005B5FAC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C0F85" w:rsidRPr="0062313A" w14:paraId="4BE6731E" w14:textId="77777777" w:rsidTr="005B5FAC">
        <w:trPr>
          <w:trHeight w:val="419"/>
        </w:trPr>
        <w:tc>
          <w:tcPr>
            <w:tcW w:w="5504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6A7B20B" w14:textId="77777777" w:rsidR="00BC0F85" w:rsidRPr="00BC0F85" w:rsidRDefault="00BC0F85" w:rsidP="005B5FAC">
            <w:pPr>
              <w:snapToGrid w:val="0"/>
              <w:ind w:right="151"/>
              <w:rPr>
                <w:rFonts w:ascii="Times New Roman" w:eastAsia="Arial" w:hAnsi="Times New Roman" w:cs="Times New Roman"/>
              </w:rPr>
            </w:pPr>
            <w:r w:rsidRPr="00BC0F85">
              <w:rPr>
                <w:rFonts w:ascii="Times New Roman" w:eastAsia="Arial" w:hAnsi="Times New Roman" w:cs="Times New Roman"/>
              </w:rPr>
              <w:t xml:space="preserve"> 3)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A660D96" w14:textId="77777777" w:rsidR="00BC0F85" w:rsidRPr="00BC0F85" w:rsidRDefault="00BC0F85" w:rsidP="005B5FAC">
            <w:pPr>
              <w:snapToGrid w:val="0"/>
              <w:ind w:right="151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 xml:space="preserve"> CUIT/CUIL: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6824192B" w14:textId="77777777" w:rsidR="00BC0F85" w:rsidRPr="00BC0F85" w:rsidRDefault="00BC0F85" w:rsidP="005B5FAC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C0F85" w:rsidRPr="0062313A" w14:paraId="0B855066" w14:textId="77777777" w:rsidTr="005B5FAC">
        <w:trPr>
          <w:trHeight w:val="452"/>
        </w:trPr>
        <w:tc>
          <w:tcPr>
            <w:tcW w:w="9310" w:type="dxa"/>
            <w:gridSpan w:val="4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62DB2056" w14:textId="77777777" w:rsidR="00BC0F85" w:rsidRPr="00BC0F85" w:rsidRDefault="00BC0F85" w:rsidP="005B5FAC">
            <w:pPr>
              <w:snapToGrid w:val="0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eastAsia="Arial" w:hAnsi="Times New Roman" w:cs="Times New Roman"/>
              </w:rPr>
              <w:t xml:space="preserve"> Teléfono fijo/ móvil: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0B74664D" w14:textId="77777777" w:rsidR="00BC0F85" w:rsidRPr="00BC0F85" w:rsidRDefault="00BC0F85" w:rsidP="005B5FAC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C0F85" w:rsidRPr="0062313A" w14:paraId="202F3A3B" w14:textId="77777777" w:rsidTr="005B5FAC">
        <w:trPr>
          <w:trHeight w:val="416"/>
        </w:trPr>
        <w:tc>
          <w:tcPr>
            <w:tcW w:w="9310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46A03EB" w14:textId="77777777" w:rsidR="00BC0F85" w:rsidRPr="00BC0F85" w:rsidRDefault="00BC0F85" w:rsidP="005B5FAC">
            <w:pPr>
              <w:snapToGrid w:val="0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eastAsia="Arial" w:hAnsi="Times New Roman" w:cs="Times New Roman"/>
              </w:rPr>
              <w:t xml:space="preserve"> </w:t>
            </w:r>
            <w:r w:rsidRPr="00BC0F85">
              <w:rPr>
                <w:rFonts w:ascii="Times New Roman" w:hAnsi="Times New Roman" w:cs="Times New Roman"/>
              </w:rPr>
              <w:t>Domicilio Legal: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4224FDF3" w14:textId="77777777" w:rsidR="00BC0F85" w:rsidRPr="00BC0F85" w:rsidRDefault="00BC0F85" w:rsidP="005B5FA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> </w:t>
            </w:r>
          </w:p>
        </w:tc>
      </w:tr>
      <w:tr w:rsidR="00BC0F85" w:rsidRPr="0062313A" w14:paraId="2B3D60AC" w14:textId="77777777" w:rsidTr="005B5FAC">
        <w:trPr>
          <w:trHeight w:val="407"/>
        </w:trPr>
        <w:tc>
          <w:tcPr>
            <w:tcW w:w="9310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4ED9B2F0" w14:textId="77777777" w:rsidR="00BC0F85" w:rsidRPr="00BC0F85" w:rsidRDefault="00BC0F85" w:rsidP="005B5FAC">
            <w:pPr>
              <w:snapToGrid w:val="0"/>
              <w:ind w:right="151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eastAsia="Arial" w:hAnsi="Times New Roman" w:cs="Times New Roman"/>
              </w:rPr>
              <w:t xml:space="preserve"> </w:t>
            </w:r>
            <w:r w:rsidRPr="00BC0F85">
              <w:rPr>
                <w:rFonts w:ascii="Times New Roman" w:hAnsi="Times New Roman" w:cs="Times New Roman"/>
              </w:rPr>
              <w:t>Domicilio Electrónico: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10B2824C" w14:textId="77777777" w:rsidR="00BC0F85" w:rsidRPr="00BC0F85" w:rsidRDefault="00BC0F85" w:rsidP="005B5FAC">
            <w:pPr>
              <w:snapToGrid w:val="0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> </w:t>
            </w:r>
          </w:p>
        </w:tc>
      </w:tr>
      <w:tr w:rsidR="00BC0F85" w:rsidRPr="0062313A" w14:paraId="60FCF4CD" w14:textId="77777777" w:rsidTr="005B5FAC">
        <w:trPr>
          <w:trHeight w:val="271"/>
        </w:trPr>
        <w:tc>
          <w:tcPr>
            <w:tcW w:w="934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FC21B9" w14:textId="77777777" w:rsidR="00CA5596" w:rsidRDefault="00CA5596" w:rsidP="005B5FAC">
            <w:pPr>
              <w:widowControl/>
              <w:autoSpaceDE/>
              <w:autoSpaceDN w:val="0"/>
              <w:snapToGrid w:val="0"/>
              <w:spacing w:line="276" w:lineRule="auto"/>
              <w:ind w:left="137" w:right="272"/>
              <w:jc w:val="both"/>
              <w:rPr>
                <w:rFonts w:ascii="Times New Roman" w:hAnsi="Times New Roman" w:cs="Times New Roman"/>
                <w:kern w:val="16"/>
                <w:position w:val="10"/>
              </w:rPr>
            </w:pPr>
          </w:p>
          <w:p w14:paraId="14767E68" w14:textId="4830E634" w:rsidR="00BC0F85" w:rsidRDefault="00BC0F85" w:rsidP="005B5FAC">
            <w:pPr>
              <w:widowControl/>
              <w:autoSpaceDE/>
              <w:autoSpaceDN w:val="0"/>
              <w:snapToGrid w:val="0"/>
              <w:spacing w:line="276" w:lineRule="auto"/>
              <w:ind w:left="137" w:right="272"/>
              <w:jc w:val="both"/>
              <w:rPr>
                <w:rFonts w:ascii="Times New Roman" w:hAnsi="Times New Roman" w:cs="Times New Roman"/>
                <w:kern w:val="16"/>
                <w:position w:val="10"/>
              </w:rPr>
            </w:pP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 xml:space="preserve">Por el </w:t>
            </w:r>
            <w:r w:rsidRPr="00BC0F85">
              <w:rPr>
                <w:rFonts w:ascii="Times New Roman" w:hAnsi="Times New Roman" w:cs="Times New Roman"/>
                <w:b/>
                <w:kern w:val="16"/>
                <w:position w:val="10"/>
              </w:rPr>
              <w:t>alquiler</w:t>
            </w:r>
            <w:r w:rsidRPr="00BC0F85">
              <w:rPr>
                <w:rFonts w:ascii="Times New Roman" w:hAnsi="Times New Roman" w:cs="Times New Roman"/>
              </w:rPr>
              <w:t xml:space="preserve"> </w:t>
            </w:r>
            <w:r w:rsidRPr="00BC0F85">
              <w:rPr>
                <w:rFonts w:ascii="Times New Roman" w:hAnsi="Times New Roman" w:cs="Times New Roman"/>
                <w:b/>
                <w:kern w:val="16"/>
                <w:position w:val="10"/>
              </w:rPr>
              <w:t xml:space="preserve">mensual 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del inmueble cuyos datos se consignan en el ANEXO E, la suma mensual inicial de</w:t>
            </w:r>
            <w:r>
              <w:rPr>
                <w:rFonts w:ascii="Times New Roman" w:hAnsi="Times New Roman" w:cs="Times New Roman"/>
                <w:kern w:val="16"/>
                <w:position w:val="10"/>
              </w:rPr>
              <w:t xml:space="preserve"> 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Pesos</w:t>
            </w:r>
            <w:r>
              <w:rPr>
                <w:rFonts w:ascii="Times New Roman" w:hAnsi="Times New Roman" w:cs="Times New Roman"/>
                <w:kern w:val="16"/>
                <w:position w:val="10"/>
              </w:rPr>
              <w:t xml:space="preserve"> 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...........................................</w:t>
            </w:r>
            <w:r>
              <w:rPr>
                <w:rFonts w:ascii="Times New Roman" w:hAnsi="Times New Roman" w:cs="Times New Roman"/>
                <w:kern w:val="16"/>
                <w:position w:val="10"/>
              </w:rPr>
              <w:t>................................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.............($.........................</w:t>
            </w:r>
            <w:r>
              <w:rPr>
                <w:rFonts w:ascii="Times New Roman" w:hAnsi="Times New Roman" w:cs="Times New Roman"/>
                <w:kern w:val="16"/>
                <w:position w:val="10"/>
              </w:rPr>
              <w:t>....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............)</w:t>
            </w:r>
          </w:p>
          <w:p w14:paraId="39753848" w14:textId="61A67EF6" w:rsidR="00CA5596" w:rsidRPr="00CA5596" w:rsidRDefault="00BC0F85" w:rsidP="005B5FAC">
            <w:pPr>
              <w:spacing w:line="276" w:lineRule="auto"/>
              <w:ind w:left="142" w:right="130"/>
              <w:jc w:val="both"/>
              <w:rPr>
                <w:rFonts w:ascii="Times New Roman" w:hAnsi="Times New Roman" w:cs="Times New Roman"/>
                <w:kern w:val="16"/>
                <w:position w:val="10"/>
              </w:rPr>
            </w:pP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Lo que hace un total por treinta y seis meses de PESOS…………</w:t>
            </w:r>
            <w:r>
              <w:rPr>
                <w:rFonts w:ascii="Times New Roman" w:hAnsi="Times New Roman" w:cs="Times New Roman"/>
                <w:kern w:val="16"/>
                <w:position w:val="10"/>
              </w:rPr>
              <w:t>………</w:t>
            </w:r>
            <w:proofErr w:type="gramStart"/>
            <w:r>
              <w:rPr>
                <w:rFonts w:ascii="Times New Roman" w:hAnsi="Times New Roman" w:cs="Times New Roman"/>
                <w:kern w:val="16"/>
                <w:position w:val="10"/>
              </w:rPr>
              <w:t>…….</w:t>
            </w:r>
            <w:proofErr w:type="gramEnd"/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……………</w:t>
            </w:r>
            <w:r>
              <w:rPr>
                <w:rFonts w:ascii="Times New Roman" w:hAnsi="Times New Roman" w:cs="Times New Roman"/>
                <w:kern w:val="16"/>
                <w:position w:val="10"/>
              </w:rPr>
              <w:t>…………………………………………….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…………………………………………………………………….($.....................</w:t>
            </w:r>
            <w:r>
              <w:rPr>
                <w:rFonts w:ascii="Times New Roman" w:hAnsi="Times New Roman" w:cs="Times New Roman"/>
                <w:kern w:val="16"/>
                <w:position w:val="10"/>
              </w:rPr>
              <w:t>......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.........................)</w:t>
            </w:r>
          </w:p>
        </w:tc>
      </w:tr>
      <w:tr w:rsidR="00BC0F85" w:rsidRPr="0062313A" w14:paraId="0350DF76" w14:textId="77777777" w:rsidTr="005B5FAC">
        <w:trPr>
          <w:trHeight w:val="787"/>
        </w:trPr>
        <w:tc>
          <w:tcPr>
            <w:tcW w:w="93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D1F576" w14:textId="77777777" w:rsidR="00CA5596" w:rsidRDefault="00CA5596" w:rsidP="005B5FAC">
            <w:pPr>
              <w:snapToGrid w:val="0"/>
              <w:spacing w:line="276" w:lineRule="auto"/>
              <w:rPr>
                <w:rFonts w:ascii="Times New Roman" w:hAnsi="Times New Roman" w:cs="Times New Roman"/>
              </w:rPr>
            </w:pPr>
          </w:p>
          <w:p w14:paraId="4A8C4C1D" w14:textId="585640AC" w:rsidR="00BC0F85" w:rsidRPr="00CA5596" w:rsidRDefault="00BC0F85" w:rsidP="003112CA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A5596">
              <w:rPr>
                <w:rFonts w:ascii="Times New Roman" w:hAnsi="Times New Roman" w:cs="Times New Roman"/>
              </w:rPr>
              <w:t>SE CONSTITUYE GARANTÍA DE OFERTA (en caso de corresponder)</w:t>
            </w:r>
            <w:r w:rsidR="00CA5596">
              <w:rPr>
                <w:rFonts w:ascii="Times New Roman" w:hAnsi="Times New Roman" w:cs="Times New Roman"/>
              </w:rPr>
              <w:t xml:space="preserve"> </w:t>
            </w:r>
            <w:r w:rsidRPr="00CA5596">
              <w:rPr>
                <w:rFonts w:ascii="Times New Roman" w:hAnsi="Times New Roman" w:cs="Times New Roman"/>
              </w:rPr>
              <w:t>EN……</w:t>
            </w:r>
            <w:r w:rsidR="003112CA">
              <w:rPr>
                <w:rFonts w:ascii="Times New Roman" w:hAnsi="Times New Roman" w:cs="Times New Roman"/>
              </w:rPr>
              <w:t>…</w:t>
            </w:r>
            <w:r w:rsidRPr="00CA5596">
              <w:rPr>
                <w:rFonts w:ascii="Times New Roman" w:hAnsi="Times New Roman" w:cs="Times New Roman"/>
              </w:rPr>
              <w:t>…</w:t>
            </w:r>
            <w:r w:rsidR="00CA5596">
              <w:rPr>
                <w:rFonts w:ascii="Times New Roman" w:hAnsi="Times New Roman" w:cs="Times New Roman"/>
              </w:rPr>
              <w:t>………………………………………………</w:t>
            </w:r>
            <w:r w:rsidRPr="00CA5596">
              <w:rPr>
                <w:rFonts w:ascii="Times New Roman" w:hAnsi="Times New Roman" w:cs="Times New Roman"/>
              </w:rPr>
              <w:t>…………… POR LA SUMA DE PESOS.............................................................</w:t>
            </w:r>
            <w:r w:rsidR="00CA5596">
              <w:rPr>
                <w:rFonts w:ascii="Times New Roman" w:hAnsi="Times New Roman" w:cs="Times New Roman"/>
              </w:rPr>
              <w:t>..............</w:t>
            </w:r>
            <w:r w:rsidR="003112CA">
              <w:rPr>
                <w:rFonts w:ascii="Times New Roman" w:hAnsi="Times New Roman" w:cs="Times New Roman"/>
              </w:rPr>
              <w:t>..</w:t>
            </w:r>
            <w:r w:rsidR="00CA5596">
              <w:rPr>
                <w:rFonts w:ascii="Times New Roman" w:hAnsi="Times New Roman" w:cs="Times New Roman"/>
              </w:rPr>
              <w:t>.....................</w:t>
            </w:r>
            <w:r w:rsidRPr="00CA5596">
              <w:rPr>
                <w:rFonts w:ascii="Times New Roman" w:hAnsi="Times New Roman" w:cs="Times New Roman"/>
              </w:rPr>
              <w:t>........................................</w:t>
            </w:r>
          </w:p>
        </w:tc>
      </w:tr>
      <w:tr w:rsidR="00BC0F85" w:rsidRPr="0062313A" w14:paraId="28F9C553" w14:textId="77777777" w:rsidTr="005B5FAC">
        <w:trPr>
          <w:trHeight w:val="640"/>
        </w:trPr>
        <w:tc>
          <w:tcPr>
            <w:tcW w:w="9346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996D0F" w14:textId="6E16F8EE" w:rsidR="00CA5596" w:rsidRPr="00FC2D01" w:rsidRDefault="00BC0F85" w:rsidP="005B5FAC">
            <w:pPr>
              <w:snapToGrid w:val="0"/>
              <w:ind w:left="132" w:right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 xml:space="preserve">La Formulación de la presente cotización implica el conocimiento y aceptación del Pliego Bases y Condiciones, Anexos y especificaciones </w:t>
            </w:r>
            <w:proofErr w:type="gramStart"/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técnicas.-</w:t>
            </w:r>
            <w:proofErr w:type="gramEnd"/>
          </w:p>
        </w:tc>
      </w:tr>
      <w:tr w:rsidR="00BC0F85" w:rsidRPr="0062313A" w14:paraId="6C190407" w14:textId="77777777" w:rsidTr="005B5FAC">
        <w:trPr>
          <w:trHeight w:val="976"/>
        </w:trPr>
        <w:tc>
          <w:tcPr>
            <w:tcW w:w="9310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113C8B6" w14:textId="77777777" w:rsidR="00BC0F85" w:rsidRPr="00FC2D01" w:rsidRDefault="00BC0F85" w:rsidP="005B5FA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F07B380" w14:textId="77777777" w:rsidR="00BC0F85" w:rsidRPr="00FC2D01" w:rsidRDefault="00BC0F85" w:rsidP="005B5FA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57E16FC" w14:textId="77777777" w:rsidR="00BC0F85" w:rsidRPr="00FC2D01" w:rsidRDefault="00BC0F85" w:rsidP="005B5FAC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71448115" w14:textId="77777777" w:rsidR="00BC0F85" w:rsidRPr="00FC2D01" w:rsidRDefault="00BC0F85" w:rsidP="005B5FAC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C0F85" w:rsidRPr="0062313A" w14:paraId="717DFEC3" w14:textId="77777777" w:rsidTr="005B5FAC">
        <w:trPr>
          <w:trHeight w:val="271"/>
        </w:trPr>
        <w:tc>
          <w:tcPr>
            <w:tcW w:w="9346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BC750F" w14:textId="77777777" w:rsidR="00BC0F85" w:rsidRPr="00FC2D01" w:rsidRDefault="00BC0F85" w:rsidP="005B5FAC">
            <w:pPr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-----------------------------------------------------------------------------------------------------------------------------------------</w:t>
            </w:r>
          </w:p>
          <w:p w14:paraId="56E3854F" w14:textId="77777777" w:rsidR="00BC0F85" w:rsidRPr="00FC2D01" w:rsidRDefault="00BC0F85" w:rsidP="005B5FAC">
            <w:pPr>
              <w:ind w:right="15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Firma y aclaración del/</w:t>
            </w:r>
            <w:proofErr w:type="gramStart"/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los oferente</w:t>
            </w:r>
            <w:proofErr w:type="gramEnd"/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/s</w:t>
            </w:r>
          </w:p>
        </w:tc>
      </w:tr>
      <w:tr w:rsidR="00BC0F85" w:rsidRPr="0062313A" w14:paraId="41905BAA" w14:textId="77777777" w:rsidTr="003112CA">
        <w:trPr>
          <w:trHeight w:val="507"/>
        </w:trPr>
        <w:tc>
          <w:tcPr>
            <w:tcW w:w="1708" w:type="dxa"/>
            <w:gridSpan w:val="2"/>
            <w:tcBorders>
              <w:top w:val="single" w:sz="8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9A38198" w14:textId="5D2B778F" w:rsidR="00BC0F85" w:rsidRPr="00FC2D01" w:rsidRDefault="00BC0F85" w:rsidP="005B5F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Lugar y fecha:</w:t>
            </w:r>
          </w:p>
        </w:tc>
        <w:tc>
          <w:tcPr>
            <w:tcW w:w="7638" w:type="dxa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AF5658" w14:textId="77777777" w:rsidR="00BC0F85" w:rsidRPr="00FC2D01" w:rsidRDefault="00BC0F85" w:rsidP="005B5FA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767665A" w14:textId="77777777" w:rsidR="00C778DE" w:rsidRDefault="00C778DE" w:rsidP="00CA5596">
      <w:pPr>
        <w:widowControl/>
        <w:suppressAutoHyphens w:val="0"/>
        <w:autoSpaceDE/>
      </w:pPr>
    </w:p>
    <w:sectPr w:rsidR="00C778DE" w:rsidSect="005B5FA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code="9"/>
      <w:pgMar w:top="1276" w:right="1985" w:bottom="1134" w:left="1418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A42F88" w14:textId="77777777" w:rsidR="00072472" w:rsidRDefault="00072472">
      <w:r>
        <w:separator/>
      </w:r>
    </w:p>
  </w:endnote>
  <w:endnote w:type="continuationSeparator" w:id="0">
    <w:p w14:paraId="6D0F8D5D" w14:textId="77777777" w:rsidR="00072472" w:rsidRDefault="000724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13EAFA" w14:textId="77777777" w:rsidR="00072472" w:rsidRDefault="00072472">
    <w:pPr>
      <w:pStyle w:val="Piedepgina"/>
      <w:jc w:val="center"/>
      <w:rPr>
        <w:b/>
        <w:bCs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C84961" w14:textId="77777777" w:rsidR="00072472" w:rsidRDefault="0007247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99D576" w14:textId="77777777" w:rsidR="00072472" w:rsidRPr="00CA5596" w:rsidRDefault="00072472" w:rsidP="00CA5596">
    <w:pPr>
      <w:pStyle w:val="Piedepgin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E02C7" w14:textId="77777777" w:rsidR="00072472" w:rsidRDefault="0007247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F0E5E5" w14:textId="77777777" w:rsidR="00072472" w:rsidRDefault="00072472">
      <w:r>
        <w:separator/>
      </w:r>
    </w:p>
  </w:footnote>
  <w:footnote w:type="continuationSeparator" w:id="0">
    <w:p w14:paraId="62C102CC" w14:textId="77777777" w:rsidR="00072472" w:rsidRDefault="000724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C1BABB" w14:textId="77777777" w:rsidR="00072472" w:rsidRDefault="00072472">
    <w:pPr>
      <w:jc w:val="right"/>
      <w:rPr>
        <w:b/>
        <w:bCs/>
        <w:sz w:val="20"/>
        <w:szCs w:val="20"/>
      </w:rPr>
    </w:pPr>
  </w:p>
  <w:p w14:paraId="63257A16" w14:textId="77777777" w:rsidR="00072472" w:rsidRDefault="00072472">
    <w:pPr>
      <w:pStyle w:val="Encabezado"/>
      <w:ind w:right="-1035"/>
      <w:jc w:val="right"/>
      <w:rPr>
        <w:sz w:val="18"/>
        <w:szCs w:val="18"/>
      </w:rPr>
    </w:pPr>
    <w:r>
      <w:rPr>
        <w:rFonts w:eastAsia="Arial"/>
        <w:sz w:val="18"/>
        <w:szCs w:val="18"/>
      </w:rPr>
      <w:t xml:space="preserve"> </w:t>
    </w:r>
  </w:p>
  <w:p w14:paraId="2FC99C3F" w14:textId="77777777" w:rsidR="00072472" w:rsidRDefault="00072472">
    <w:pPr>
      <w:pStyle w:val="Encabezado"/>
      <w:ind w:right="-1035"/>
      <w:jc w:val="right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EB3EE" w14:textId="77777777" w:rsidR="00072472" w:rsidRDefault="00072472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5D0F69" w14:textId="77777777" w:rsidR="00072472" w:rsidRPr="007C36DC" w:rsidRDefault="00072472" w:rsidP="007C36DC">
    <w:pPr>
      <w:pStyle w:val="Encabezado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FE2F4F" w14:textId="77777777" w:rsidR="00072472" w:rsidRDefault="0007247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Estilo1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lvl w:ilvl="0">
      <w:start w:val="1"/>
      <w:numFmt w:val="upperRoman"/>
      <w:lvlText w:val="%1."/>
      <w:lvlJc w:val="left"/>
      <w:pPr>
        <w:tabs>
          <w:tab w:val="num" w:pos="1560"/>
        </w:tabs>
        <w:ind w:left="1920" w:hanging="360"/>
      </w:pPr>
      <w:rPr>
        <w:rFonts w:ascii="Times New Roman" w:hAnsi="Times New Roman" w:cs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3002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cs="Arial"/>
        <w:b/>
        <w:bCs/>
        <w:sz w:val="24"/>
        <w:szCs w:val="24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78101EC"/>
    <w:multiLevelType w:val="hybridMultilevel"/>
    <w:tmpl w:val="15D041E0"/>
    <w:lvl w:ilvl="0" w:tplc="84A2BC9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020A99"/>
    <w:multiLevelType w:val="hybridMultilevel"/>
    <w:tmpl w:val="641CF6CC"/>
    <w:lvl w:ilvl="0" w:tplc="7D14DFC8">
      <w:start w:val="1"/>
      <w:numFmt w:val="decimal"/>
      <w:lvlText w:val="%1."/>
      <w:lvlJc w:val="left"/>
      <w:pPr>
        <w:ind w:left="1065" w:hanging="360"/>
      </w:pPr>
      <w:rPr>
        <w:rFonts w:hint="default"/>
        <w:sz w:val="24"/>
        <w:szCs w:val="24"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2F25605C"/>
    <w:multiLevelType w:val="hybridMultilevel"/>
    <w:tmpl w:val="F8E89DA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8" w15:restartNumberingAfterBreak="0">
    <w:nsid w:val="3EF913D4"/>
    <w:multiLevelType w:val="hybridMultilevel"/>
    <w:tmpl w:val="C4BE1FB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44150E"/>
    <w:multiLevelType w:val="hybridMultilevel"/>
    <w:tmpl w:val="2FF40018"/>
    <w:lvl w:ilvl="0" w:tplc="41AA9046">
      <w:start w:val="1"/>
      <w:numFmt w:val="decimal"/>
      <w:lvlText w:val="%1."/>
      <w:lvlJc w:val="left"/>
      <w:pPr>
        <w:tabs>
          <w:tab w:val="num" w:pos="420"/>
        </w:tabs>
        <w:ind w:left="420" w:hanging="375"/>
      </w:pPr>
      <w:rPr>
        <w:rFonts w:eastAsia="Arial"/>
      </w:rPr>
    </w:lvl>
    <w:lvl w:ilvl="1" w:tplc="0C0A0019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C0A000F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C0A000F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10" w15:restartNumberingAfterBreak="0">
    <w:nsid w:val="458E189F"/>
    <w:multiLevelType w:val="hybridMultilevel"/>
    <w:tmpl w:val="977E3446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1" w15:restartNumberingAfterBreak="0">
    <w:nsid w:val="52652C92"/>
    <w:multiLevelType w:val="hybridMultilevel"/>
    <w:tmpl w:val="D8C4694A"/>
    <w:lvl w:ilvl="0" w:tplc="0C0A0001">
      <w:start w:val="1"/>
      <w:numFmt w:val="bullet"/>
      <w:lvlText w:val=""/>
      <w:lvlJc w:val="left"/>
      <w:pPr>
        <w:tabs>
          <w:tab w:val="num" w:pos="1996"/>
        </w:tabs>
        <w:ind w:left="199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16"/>
        </w:tabs>
        <w:ind w:left="271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36"/>
        </w:tabs>
        <w:ind w:left="343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56"/>
        </w:tabs>
        <w:ind w:left="415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76"/>
        </w:tabs>
        <w:ind w:left="487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96"/>
        </w:tabs>
        <w:ind w:left="559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16"/>
        </w:tabs>
        <w:ind w:left="631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36"/>
        </w:tabs>
        <w:ind w:left="703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56"/>
        </w:tabs>
        <w:ind w:left="7756" w:hanging="360"/>
      </w:pPr>
      <w:rPr>
        <w:rFonts w:ascii="Wingdings" w:hAnsi="Wingdings" w:hint="default"/>
      </w:rPr>
    </w:lvl>
  </w:abstractNum>
  <w:abstractNum w:abstractNumId="12" w15:restartNumberingAfterBreak="0">
    <w:nsid w:val="57290B57"/>
    <w:multiLevelType w:val="hybridMultilevel"/>
    <w:tmpl w:val="73528B4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3" w15:restartNumberingAfterBreak="0">
    <w:nsid w:val="63017725"/>
    <w:multiLevelType w:val="hybridMultilevel"/>
    <w:tmpl w:val="2A1E298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7"/>
  </w:num>
  <w:num w:numId="7">
    <w:abstractNumId w:val="10"/>
  </w:num>
  <w:num w:numId="8">
    <w:abstractNumId w:val="13"/>
  </w:num>
  <w:num w:numId="9">
    <w:abstractNumId w:val="11"/>
  </w:num>
  <w:num w:numId="10">
    <w:abstractNumId w:val="12"/>
  </w:num>
  <w:num w:numId="11">
    <w:abstractNumId w:val="5"/>
  </w:num>
  <w:num w:numId="12">
    <w:abstractNumId w:val="8"/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1781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29E8"/>
    <w:rsid w:val="00012B64"/>
    <w:rsid w:val="00031806"/>
    <w:rsid w:val="0006264E"/>
    <w:rsid w:val="000644A7"/>
    <w:rsid w:val="000650E5"/>
    <w:rsid w:val="000670E7"/>
    <w:rsid w:val="00072472"/>
    <w:rsid w:val="00082EFB"/>
    <w:rsid w:val="000B6366"/>
    <w:rsid w:val="000D10E8"/>
    <w:rsid w:val="000D490D"/>
    <w:rsid w:val="001104E7"/>
    <w:rsid w:val="001328BD"/>
    <w:rsid w:val="00143A20"/>
    <w:rsid w:val="001500CC"/>
    <w:rsid w:val="00151F12"/>
    <w:rsid w:val="00173597"/>
    <w:rsid w:val="00180B6A"/>
    <w:rsid w:val="00181BF6"/>
    <w:rsid w:val="001823AE"/>
    <w:rsid w:val="00194ACC"/>
    <w:rsid w:val="00195912"/>
    <w:rsid w:val="001B5F44"/>
    <w:rsid w:val="001C2E38"/>
    <w:rsid w:val="001D05C9"/>
    <w:rsid w:val="001E2C98"/>
    <w:rsid w:val="001E2EA0"/>
    <w:rsid w:val="00200BDD"/>
    <w:rsid w:val="00202479"/>
    <w:rsid w:val="002106F1"/>
    <w:rsid w:val="00224B25"/>
    <w:rsid w:val="00227E88"/>
    <w:rsid w:val="00237328"/>
    <w:rsid w:val="0024241C"/>
    <w:rsid w:val="00246D88"/>
    <w:rsid w:val="002515F7"/>
    <w:rsid w:val="00270CAE"/>
    <w:rsid w:val="002714A7"/>
    <w:rsid w:val="00286827"/>
    <w:rsid w:val="00287E39"/>
    <w:rsid w:val="00290A44"/>
    <w:rsid w:val="00293417"/>
    <w:rsid w:val="002B1C0B"/>
    <w:rsid w:val="002C7904"/>
    <w:rsid w:val="002E4422"/>
    <w:rsid w:val="003112CA"/>
    <w:rsid w:val="00313E57"/>
    <w:rsid w:val="003172E7"/>
    <w:rsid w:val="00327BDB"/>
    <w:rsid w:val="00347D14"/>
    <w:rsid w:val="00352608"/>
    <w:rsid w:val="0036091B"/>
    <w:rsid w:val="00362139"/>
    <w:rsid w:val="00362CB2"/>
    <w:rsid w:val="00366859"/>
    <w:rsid w:val="003679BE"/>
    <w:rsid w:val="00375C12"/>
    <w:rsid w:val="00382D72"/>
    <w:rsid w:val="00393F1D"/>
    <w:rsid w:val="003C2D02"/>
    <w:rsid w:val="00421B8F"/>
    <w:rsid w:val="0043339A"/>
    <w:rsid w:val="004477A4"/>
    <w:rsid w:val="00450AFA"/>
    <w:rsid w:val="00455D82"/>
    <w:rsid w:val="00457E0E"/>
    <w:rsid w:val="00466381"/>
    <w:rsid w:val="004664C7"/>
    <w:rsid w:val="00476387"/>
    <w:rsid w:val="004764F4"/>
    <w:rsid w:val="00476AC6"/>
    <w:rsid w:val="004843C4"/>
    <w:rsid w:val="004B0FCC"/>
    <w:rsid w:val="004B475F"/>
    <w:rsid w:val="004C4F01"/>
    <w:rsid w:val="004C587E"/>
    <w:rsid w:val="004C5F7E"/>
    <w:rsid w:val="004D16D6"/>
    <w:rsid w:val="004D5F99"/>
    <w:rsid w:val="004E3AD0"/>
    <w:rsid w:val="004E3C3C"/>
    <w:rsid w:val="004F2ECA"/>
    <w:rsid w:val="004F76BE"/>
    <w:rsid w:val="005144DB"/>
    <w:rsid w:val="00524B6C"/>
    <w:rsid w:val="00531214"/>
    <w:rsid w:val="00537B6F"/>
    <w:rsid w:val="00537EDF"/>
    <w:rsid w:val="00545DA6"/>
    <w:rsid w:val="005610AE"/>
    <w:rsid w:val="00571E5D"/>
    <w:rsid w:val="0057417D"/>
    <w:rsid w:val="005767BE"/>
    <w:rsid w:val="00580212"/>
    <w:rsid w:val="00582749"/>
    <w:rsid w:val="00582DF7"/>
    <w:rsid w:val="0058763F"/>
    <w:rsid w:val="005928B9"/>
    <w:rsid w:val="005952A8"/>
    <w:rsid w:val="005B2BB8"/>
    <w:rsid w:val="005B5FAC"/>
    <w:rsid w:val="005C171E"/>
    <w:rsid w:val="005C2BEC"/>
    <w:rsid w:val="005C30D8"/>
    <w:rsid w:val="005D0E72"/>
    <w:rsid w:val="005F00CF"/>
    <w:rsid w:val="005F76AC"/>
    <w:rsid w:val="00604193"/>
    <w:rsid w:val="0061628E"/>
    <w:rsid w:val="00630F54"/>
    <w:rsid w:val="00650162"/>
    <w:rsid w:val="00653815"/>
    <w:rsid w:val="0066364E"/>
    <w:rsid w:val="0066385F"/>
    <w:rsid w:val="00665083"/>
    <w:rsid w:val="00693755"/>
    <w:rsid w:val="006942C8"/>
    <w:rsid w:val="006A00B0"/>
    <w:rsid w:val="006A4A53"/>
    <w:rsid w:val="006C0D7C"/>
    <w:rsid w:val="006C12C1"/>
    <w:rsid w:val="006C373A"/>
    <w:rsid w:val="006D0EB0"/>
    <w:rsid w:val="006D4830"/>
    <w:rsid w:val="006E5578"/>
    <w:rsid w:val="006E5E17"/>
    <w:rsid w:val="006F1551"/>
    <w:rsid w:val="006F3FA5"/>
    <w:rsid w:val="00704211"/>
    <w:rsid w:val="0072264A"/>
    <w:rsid w:val="0072487C"/>
    <w:rsid w:val="007266A6"/>
    <w:rsid w:val="00732F51"/>
    <w:rsid w:val="00732F7C"/>
    <w:rsid w:val="007373CC"/>
    <w:rsid w:val="00740BEF"/>
    <w:rsid w:val="00750BEF"/>
    <w:rsid w:val="0076375D"/>
    <w:rsid w:val="00772544"/>
    <w:rsid w:val="00776075"/>
    <w:rsid w:val="00791AE6"/>
    <w:rsid w:val="007A54F0"/>
    <w:rsid w:val="007A5948"/>
    <w:rsid w:val="007A6488"/>
    <w:rsid w:val="007C0006"/>
    <w:rsid w:val="007C3372"/>
    <w:rsid w:val="007C36DC"/>
    <w:rsid w:val="007D41CE"/>
    <w:rsid w:val="00801B8F"/>
    <w:rsid w:val="00802934"/>
    <w:rsid w:val="00804AFD"/>
    <w:rsid w:val="008159BF"/>
    <w:rsid w:val="00817DA4"/>
    <w:rsid w:val="00835829"/>
    <w:rsid w:val="0084022E"/>
    <w:rsid w:val="00846F63"/>
    <w:rsid w:val="008474ED"/>
    <w:rsid w:val="00847EEE"/>
    <w:rsid w:val="008501A8"/>
    <w:rsid w:val="0085506A"/>
    <w:rsid w:val="00862414"/>
    <w:rsid w:val="008709D9"/>
    <w:rsid w:val="00872068"/>
    <w:rsid w:val="008945EC"/>
    <w:rsid w:val="00897AC4"/>
    <w:rsid w:val="008C0E94"/>
    <w:rsid w:val="008C2604"/>
    <w:rsid w:val="008E0201"/>
    <w:rsid w:val="008E1098"/>
    <w:rsid w:val="008E76A3"/>
    <w:rsid w:val="008E774E"/>
    <w:rsid w:val="008F527B"/>
    <w:rsid w:val="008F6900"/>
    <w:rsid w:val="0091163C"/>
    <w:rsid w:val="00923AE7"/>
    <w:rsid w:val="00926E29"/>
    <w:rsid w:val="00927501"/>
    <w:rsid w:val="00945693"/>
    <w:rsid w:val="00950FF3"/>
    <w:rsid w:val="009633C3"/>
    <w:rsid w:val="009738B2"/>
    <w:rsid w:val="00976EAB"/>
    <w:rsid w:val="009823C1"/>
    <w:rsid w:val="00986975"/>
    <w:rsid w:val="009A2F21"/>
    <w:rsid w:val="009A6836"/>
    <w:rsid w:val="009A71BE"/>
    <w:rsid w:val="009C79E3"/>
    <w:rsid w:val="009D5F12"/>
    <w:rsid w:val="009F40E9"/>
    <w:rsid w:val="00A00C41"/>
    <w:rsid w:val="00A02EE8"/>
    <w:rsid w:val="00A13460"/>
    <w:rsid w:val="00A4145E"/>
    <w:rsid w:val="00A41F75"/>
    <w:rsid w:val="00A522E5"/>
    <w:rsid w:val="00A5561E"/>
    <w:rsid w:val="00A91D43"/>
    <w:rsid w:val="00AA02A0"/>
    <w:rsid w:val="00AA0540"/>
    <w:rsid w:val="00AB086D"/>
    <w:rsid w:val="00AD4260"/>
    <w:rsid w:val="00AF4C25"/>
    <w:rsid w:val="00AF7C0B"/>
    <w:rsid w:val="00B04A41"/>
    <w:rsid w:val="00B113C8"/>
    <w:rsid w:val="00B131A3"/>
    <w:rsid w:val="00B27F39"/>
    <w:rsid w:val="00B40787"/>
    <w:rsid w:val="00B41B49"/>
    <w:rsid w:val="00B6346E"/>
    <w:rsid w:val="00B678C8"/>
    <w:rsid w:val="00B72782"/>
    <w:rsid w:val="00B8381A"/>
    <w:rsid w:val="00B86A2E"/>
    <w:rsid w:val="00B87DA8"/>
    <w:rsid w:val="00B9358F"/>
    <w:rsid w:val="00BA5C15"/>
    <w:rsid w:val="00BB2B4C"/>
    <w:rsid w:val="00BC0F85"/>
    <w:rsid w:val="00BD0135"/>
    <w:rsid w:val="00BD02F6"/>
    <w:rsid w:val="00BE287E"/>
    <w:rsid w:val="00BE594D"/>
    <w:rsid w:val="00BF3126"/>
    <w:rsid w:val="00C1017D"/>
    <w:rsid w:val="00C12192"/>
    <w:rsid w:val="00C23023"/>
    <w:rsid w:val="00C30F6C"/>
    <w:rsid w:val="00C31C45"/>
    <w:rsid w:val="00C45B60"/>
    <w:rsid w:val="00C45C63"/>
    <w:rsid w:val="00C46894"/>
    <w:rsid w:val="00C50022"/>
    <w:rsid w:val="00C5108C"/>
    <w:rsid w:val="00C51A49"/>
    <w:rsid w:val="00C55376"/>
    <w:rsid w:val="00C565AC"/>
    <w:rsid w:val="00C610AD"/>
    <w:rsid w:val="00C62631"/>
    <w:rsid w:val="00C65FFF"/>
    <w:rsid w:val="00C778DE"/>
    <w:rsid w:val="00C87C8D"/>
    <w:rsid w:val="00C97754"/>
    <w:rsid w:val="00CA1DAD"/>
    <w:rsid w:val="00CA5596"/>
    <w:rsid w:val="00CD10CC"/>
    <w:rsid w:val="00CD47D2"/>
    <w:rsid w:val="00D072BE"/>
    <w:rsid w:val="00D2112A"/>
    <w:rsid w:val="00D52AD2"/>
    <w:rsid w:val="00D54FCD"/>
    <w:rsid w:val="00D73214"/>
    <w:rsid w:val="00D8407E"/>
    <w:rsid w:val="00D85577"/>
    <w:rsid w:val="00D944FD"/>
    <w:rsid w:val="00DA1425"/>
    <w:rsid w:val="00DA7EF2"/>
    <w:rsid w:val="00DB5644"/>
    <w:rsid w:val="00DD4224"/>
    <w:rsid w:val="00DE22A0"/>
    <w:rsid w:val="00DE32A6"/>
    <w:rsid w:val="00DE6DA8"/>
    <w:rsid w:val="00DF1873"/>
    <w:rsid w:val="00E07F58"/>
    <w:rsid w:val="00E22963"/>
    <w:rsid w:val="00E2733C"/>
    <w:rsid w:val="00E34D18"/>
    <w:rsid w:val="00E41B95"/>
    <w:rsid w:val="00E44D96"/>
    <w:rsid w:val="00E616AE"/>
    <w:rsid w:val="00E67302"/>
    <w:rsid w:val="00E72E33"/>
    <w:rsid w:val="00E829E8"/>
    <w:rsid w:val="00E91943"/>
    <w:rsid w:val="00EB1C13"/>
    <w:rsid w:val="00EC7483"/>
    <w:rsid w:val="00ED224F"/>
    <w:rsid w:val="00ED68BA"/>
    <w:rsid w:val="00EE1BED"/>
    <w:rsid w:val="00F0697E"/>
    <w:rsid w:val="00F3185D"/>
    <w:rsid w:val="00F40FE7"/>
    <w:rsid w:val="00F67169"/>
    <w:rsid w:val="00F7432B"/>
    <w:rsid w:val="00F860DF"/>
    <w:rsid w:val="00F92314"/>
    <w:rsid w:val="00F92623"/>
    <w:rsid w:val="00F96C50"/>
    <w:rsid w:val="00FA5D8D"/>
    <w:rsid w:val="00FB1A98"/>
    <w:rsid w:val="00FB3A91"/>
    <w:rsid w:val="00FB737D"/>
    <w:rsid w:val="00FC2D01"/>
    <w:rsid w:val="00FE4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8177"/>
    <o:shapelayout v:ext="edit">
      <o:idmap v:ext="edit" data="1"/>
    </o:shapelayout>
  </w:shapeDefaults>
  <w:doNotEmbedSmartTags/>
  <w:decimalSymbol w:val=","/>
  <w:listSeparator w:val=";"/>
  <w14:docId w14:val="15B9F477"/>
  <w15:docId w15:val="{7FD3E4B1-FD00-4DB7-8D1C-63CD418E34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E6DA8"/>
    <w:pPr>
      <w:widowControl w:val="0"/>
      <w:suppressAutoHyphens/>
      <w:autoSpaceDE w:val="0"/>
    </w:pPr>
    <w:rPr>
      <w:rFonts w:ascii="Arial" w:hAnsi="Arial" w:cs="Arial"/>
      <w:sz w:val="24"/>
      <w:szCs w:val="24"/>
      <w:lang w:val="es-ES_tradnl" w:eastAsia="zh-CN"/>
    </w:rPr>
  </w:style>
  <w:style w:type="paragraph" w:styleId="Ttulo1">
    <w:name w:val="heading 1"/>
    <w:basedOn w:val="Normal"/>
    <w:next w:val="Normal"/>
    <w:qFormat/>
    <w:rsid w:val="00DE6DA8"/>
    <w:pPr>
      <w:outlineLvl w:val="0"/>
    </w:pPr>
  </w:style>
  <w:style w:type="paragraph" w:styleId="Ttulo2">
    <w:name w:val="heading 2"/>
    <w:basedOn w:val="Normal"/>
    <w:next w:val="Normal"/>
    <w:qFormat/>
    <w:rsid w:val="00DE6DA8"/>
    <w:pPr>
      <w:outlineLvl w:val="1"/>
    </w:pPr>
  </w:style>
  <w:style w:type="paragraph" w:styleId="Ttulo3">
    <w:name w:val="heading 3"/>
    <w:basedOn w:val="Normal"/>
    <w:next w:val="Normal"/>
    <w:qFormat/>
    <w:rsid w:val="00DE6DA8"/>
    <w:pPr>
      <w:outlineLvl w:val="2"/>
    </w:pPr>
  </w:style>
  <w:style w:type="paragraph" w:styleId="Ttulo4">
    <w:name w:val="heading 4"/>
    <w:basedOn w:val="Normal"/>
    <w:next w:val="Normal"/>
    <w:qFormat/>
    <w:rsid w:val="00DE6DA8"/>
    <w:pPr>
      <w:outlineLvl w:val="3"/>
    </w:pPr>
  </w:style>
  <w:style w:type="paragraph" w:styleId="Ttulo5">
    <w:name w:val="heading 5"/>
    <w:basedOn w:val="Normal"/>
    <w:next w:val="Normal"/>
    <w:qFormat/>
    <w:rsid w:val="00DE6DA8"/>
    <w:pPr>
      <w:outlineLvl w:val="4"/>
    </w:pPr>
  </w:style>
  <w:style w:type="paragraph" w:styleId="Ttulo6">
    <w:name w:val="heading 6"/>
    <w:basedOn w:val="Normal"/>
    <w:next w:val="Normal"/>
    <w:qFormat/>
    <w:rsid w:val="00DE6DA8"/>
    <w:pPr>
      <w:outlineLvl w:val="5"/>
    </w:pPr>
  </w:style>
  <w:style w:type="paragraph" w:styleId="Ttulo7">
    <w:name w:val="heading 7"/>
    <w:basedOn w:val="Normal"/>
    <w:next w:val="Normal"/>
    <w:qFormat/>
    <w:rsid w:val="00DE6DA8"/>
    <w:pPr>
      <w:keepNext/>
      <w:widowControl/>
      <w:outlineLvl w:val="6"/>
    </w:pPr>
    <w:rPr>
      <w:b/>
      <w:bCs/>
      <w:sz w:val="20"/>
      <w:szCs w:val="20"/>
      <w:lang w:val="es-ES"/>
    </w:rPr>
  </w:style>
  <w:style w:type="paragraph" w:styleId="Ttulo8">
    <w:name w:val="heading 8"/>
    <w:basedOn w:val="Normal"/>
    <w:next w:val="Normal"/>
    <w:qFormat/>
    <w:rsid w:val="00DE6DA8"/>
    <w:pPr>
      <w:widowControl/>
      <w:tabs>
        <w:tab w:val="left" w:pos="2835"/>
      </w:tabs>
      <w:spacing w:before="120" w:after="60"/>
      <w:jc w:val="both"/>
      <w:outlineLvl w:val="7"/>
    </w:pPr>
    <w:rPr>
      <w:sz w:val="20"/>
      <w:szCs w:val="20"/>
    </w:rPr>
  </w:style>
  <w:style w:type="paragraph" w:styleId="Ttulo9">
    <w:name w:val="heading 9"/>
    <w:basedOn w:val="Normal"/>
    <w:next w:val="Normal"/>
    <w:qFormat/>
    <w:rsid w:val="00DE6DA8"/>
    <w:pPr>
      <w:widowControl/>
      <w:tabs>
        <w:tab w:val="left" w:pos="1584"/>
      </w:tabs>
      <w:spacing w:before="240" w:after="60"/>
      <w:jc w:val="both"/>
      <w:outlineLvl w:val="8"/>
    </w:pPr>
    <w:rPr>
      <w:b/>
      <w:bCs/>
      <w:i/>
      <w:iCs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WW8Num2z0">
    <w:name w:val="WW8Num2z0"/>
    <w:rsid w:val="00DE6DA8"/>
    <w:rPr>
      <w:rFonts w:ascii="Times New Roman" w:hAnsi="Times New Roman" w:cs="Times New Roman"/>
    </w:rPr>
  </w:style>
  <w:style w:type="character" w:customStyle="1" w:styleId="WW8Num3z0">
    <w:name w:val="WW8Num3z0"/>
    <w:rsid w:val="00DE6DA8"/>
    <w:rPr>
      <w:rFonts w:ascii="Symbol" w:hAnsi="Symbol" w:cs="Symbol"/>
    </w:rPr>
  </w:style>
  <w:style w:type="character" w:customStyle="1" w:styleId="WW8Num4z0">
    <w:name w:val="WW8Num4z0"/>
    <w:rsid w:val="00DE6DA8"/>
    <w:rPr>
      <w:rFonts w:ascii="Arial" w:hAnsi="Arial" w:cs="Arial"/>
      <w:b/>
      <w:bCs/>
      <w:sz w:val="24"/>
      <w:szCs w:val="24"/>
    </w:rPr>
  </w:style>
  <w:style w:type="character" w:customStyle="1" w:styleId="WW8Num5z0">
    <w:name w:val="WW8Num5z0"/>
    <w:rsid w:val="00DE6DA8"/>
    <w:rPr>
      <w:rFonts w:ascii="Symbol" w:hAnsi="Symbol" w:cs="Symbol"/>
    </w:rPr>
  </w:style>
  <w:style w:type="character" w:customStyle="1" w:styleId="Absatz-Standardschriftart">
    <w:name w:val="Absatz-Standardschriftart"/>
    <w:rsid w:val="00DE6DA8"/>
  </w:style>
  <w:style w:type="character" w:customStyle="1" w:styleId="WW-Absatz-Standardschriftart">
    <w:name w:val="WW-Absatz-Standardschriftart"/>
    <w:rsid w:val="00DE6DA8"/>
  </w:style>
  <w:style w:type="character" w:customStyle="1" w:styleId="WW-Absatz-Standardschriftart1">
    <w:name w:val="WW-Absatz-Standardschriftart1"/>
    <w:rsid w:val="00DE6DA8"/>
  </w:style>
  <w:style w:type="character" w:customStyle="1" w:styleId="WW-Absatz-Standardschriftart11">
    <w:name w:val="WW-Absatz-Standardschriftart11"/>
    <w:rsid w:val="00DE6DA8"/>
  </w:style>
  <w:style w:type="character" w:customStyle="1" w:styleId="WW-Absatz-Standardschriftart111">
    <w:name w:val="WW-Absatz-Standardschriftart111"/>
    <w:rsid w:val="00DE6DA8"/>
  </w:style>
  <w:style w:type="character" w:customStyle="1" w:styleId="WW-Absatz-Standardschriftart1111">
    <w:name w:val="WW-Absatz-Standardschriftart1111"/>
    <w:rsid w:val="00DE6DA8"/>
  </w:style>
  <w:style w:type="character" w:customStyle="1" w:styleId="WW-Absatz-Standardschriftart11111">
    <w:name w:val="WW-Absatz-Standardschriftart11111"/>
    <w:rsid w:val="00DE6DA8"/>
  </w:style>
  <w:style w:type="character" w:customStyle="1" w:styleId="WW-Absatz-Standardschriftart111111">
    <w:name w:val="WW-Absatz-Standardschriftart111111"/>
    <w:rsid w:val="00DE6DA8"/>
  </w:style>
  <w:style w:type="character" w:customStyle="1" w:styleId="WW-Absatz-Standardschriftart1111111">
    <w:name w:val="WW-Absatz-Standardschriftart1111111"/>
    <w:rsid w:val="00DE6DA8"/>
  </w:style>
  <w:style w:type="character" w:customStyle="1" w:styleId="WW-Absatz-Standardschriftart11111111">
    <w:name w:val="WW-Absatz-Standardschriftart11111111"/>
    <w:rsid w:val="00DE6DA8"/>
  </w:style>
  <w:style w:type="character" w:customStyle="1" w:styleId="WW-Absatz-Standardschriftart111111111">
    <w:name w:val="WW-Absatz-Standardschriftart111111111"/>
    <w:rsid w:val="00DE6DA8"/>
  </w:style>
  <w:style w:type="character" w:customStyle="1" w:styleId="WW-Absatz-Standardschriftart1111111111">
    <w:name w:val="WW-Absatz-Standardschriftart1111111111"/>
    <w:rsid w:val="00DE6DA8"/>
  </w:style>
  <w:style w:type="character" w:customStyle="1" w:styleId="WW-Absatz-Standardschriftart11111111111">
    <w:name w:val="WW-Absatz-Standardschriftart11111111111"/>
    <w:rsid w:val="00DE6DA8"/>
  </w:style>
  <w:style w:type="character" w:customStyle="1" w:styleId="WW8Num4z1">
    <w:name w:val="WW8Num4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4z2">
    <w:name w:val="WW8Num4z2"/>
    <w:rsid w:val="00DE6DA8"/>
    <w:rPr>
      <w:rFonts w:ascii="Arial" w:hAnsi="Arial" w:cs="Arial"/>
      <w:sz w:val="20"/>
      <w:szCs w:val="20"/>
    </w:rPr>
  </w:style>
  <w:style w:type="character" w:customStyle="1" w:styleId="WW8Num4z3">
    <w:name w:val="WW8Num4z3"/>
    <w:rsid w:val="00DE6DA8"/>
    <w:rPr>
      <w:rFonts w:ascii="Symbol" w:hAnsi="Symbol" w:cs="Symbol"/>
    </w:rPr>
  </w:style>
  <w:style w:type="character" w:customStyle="1" w:styleId="WW8Num4z4">
    <w:name w:val="WW8Num4z4"/>
    <w:rsid w:val="00DE6DA8"/>
    <w:rPr>
      <w:rFonts w:ascii="Courier New" w:hAnsi="Courier New" w:cs="Courier New"/>
    </w:rPr>
  </w:style>
  <w:style w:type="character" w:customStyle="1" w:styleId="WW8Num6z0">
    <w:name w:val="WW8Num6z0"/>
    <w:rsid w:val="00DE6DA8"/>
    <w:rPr>
      <w:rFonts w:ascii="Arial" w:hAnsi="Arial" w:cs="Arial"/>
      <w:sz w:val="20"/>
      <w:szCs w:val="20"/>
    </w:rPr>
  </w:style>
  <w:style w:type="character" w:customStyle="1" w:styleId="WW-Absatz-Standardschriftart111111111111">
    <w:name w:val="WW-Absatz-Standardschriftart111111111111"/>
    <w:rsid w:val="00DE6DA8"/>
  </w:style>
  <w:style w:type="character" w:customStyle="1" w:styleId="WW-Absatz-Standardschriftart1111111111111">
    <w:name w:val="WW-Absatz-Standardschriftart1111111111111"/>
    <w:rsid w:val="00DE6DA8"/>
  </w:style>
  <w:style w:type="character" w:customStyle="1" w:styleId="WW-Absatz-Standardschriftart11111111111111">
    <w:name w:val="WW-Absatz-Standardschriftart11111111111111"/>
    <w:rsid w:val="00DE6DA8"/>
  </w:style>
  <w:style w:type="character" w:customStyle="1" w:styleId="WW-Absatz-Standardschriftart111111111111111">
    <w:name w:val="WW-Absatz-Standardschriftart111111111111111"/>
    <w:rsid w:val="00DE6DA8"/>
  </w:style>
  <w:style w:type="character" w:customStyle="1" w:styleId="WW-Absatz-Standardschriftart1111111111111111">
    <w:name w:val="WW-Absatz-Standardschriftart1111111111111111"/>
    <w:rsid w:val="00DE6DA8"/>
  </w:style>
  <w:style w:type="character" w:customStyle="1" w:styleId="WW-Absatz-Standardschriftart11111111111111111">
    <w:name w:val="WW-Absatz-Standardschriftart11111111111111111"/>
    <w:rsid w:val="00DE6DA8"/>
  </w:style>
  <w:style w:type="character" w:customStyle="1" w:styleId="WW-Absatz-Standardschriftart111111111111111111">
    <w:name w:val="WW-Absatz-Standardschriftart111111111111111111"/>
    <w:rsid w:val="00DE6DA8"/>
  </w:style>
  <w:style w:type="character" w:customStyle="1" w:styleId="WW-Absatz-Standardschriftart1111111111111111111">
    <w:name w:val="WW-Absatz-Standardschriftart1111111111111111111"/>
    <w:rsid w:val="00DE6DA8"/>
  </w:style>
  <w:style w:type="character" w:customStyle="1" w:styleId="WW-Absatz-Standardschriftart11111111111111111111">
    <w:name w:val="WW-Absatz-Standardschriftart11111111111111111111"/>
    <w:rsid w:val="00DE6DA8"/>
  </w:style>
  <w:style w:type="character" w:customStyle="1" w:styleId="WW-Absatz-Standardschriftart111111111111111111111">
    <w:name w:val="WW-Absatz-Standardschriftart111111111111111111111"/>
    <w:rsid w:val="00DE6DA8"/>
  </w:style>
  <w:style w:type="character" w:customStyle="1" w:styleId="WW-Absatz-Standardschriftart1111111111111111111111">
    <w:name w:val="WW-Absatz-Standardschriftart1111111111111111111111"/>
    <w:rsid w:val="00DE6DA8"/>
  </w:style>
  <w:style w:type="character" w:customStyle="1" w:styleId="WW-Absatz-Standardschriftart11111111111111111111111">
    <w:name w:val="WW-Absatz-Standardschriftart11111111111111111111111"/>
    <w:rsid w:val="00DE6DA8"/>
  </w:style>
  <w:style w:type="character" w:customStyle="1" w:styleId="WW8Num5z1">
    <w:name w:val="WW8Num5z1"/>
    <w:rsid w:val="00DE6DA8"/>
    <w:rPr>
      <w:rFonts w:ascii="Courier New" w:hAnsi="Courier New" w:cs="Courier New"/>
    </w:rPr>
  </w:style>
  <w:style w:type="character" w:customStyle="1" w:styleId="WW8Num5z2">
    <w:name w:val="WW8Num5z2"/>
    <w:rsid w:val="00DE6DA8"/>
    <w:rPr>
      <w:rFonts w:ascii="Wingdings" w:hAnsi="Wingdings" w:cs="Wingdings"/>
    </w:rPr>
  </w:style>
  <w:style w:type="character" w:customStyle="1" w:styleId="WW8Num5z3">
    <w:name w:val="WW8Num5z3"/>
    <w:rsid w:val="00DE6DA8"/>
    <w:rPr>
      <w:rFonts w:ascii="Symbol" w:hAnsi="Symbol" w:cs="Symbol"/>
    </w:rPr>
  </w:style>
  <w:style w:type="character" w:customStyle="1" w:styleId="WW8Num6z1">
    <w:name w:val="WW8Num6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6z2">
    <w:name w:val="WW8Num6z2"/>
    <w:rsid w:val="00DE6DA8"/>
    <w:rPr>
      <w:rFonts w:ascii="Wingdings" w:hAnsi="Wingdings" w:cs="Wingdings"/>
    </w:rPr>
  </w:style>
  <w:style w:type="character" w:customStyle="1" w:styleId="WW8Num6z3">
    <w:name w:val="WW8Num6z3"/>
    <w:rsid w:val="00DE6DA8"/>
    <w:rPr>
      <w:rFonts w:ascii="Symbol" w:hAnsi="Symbol" w:cs="Symbol"/>
    </w:rPr>
  </w:style>
  <w:style w:type="character" w:customStyle="1" w:styleId="WW8Num6z4">
    <w:name w:val="WW8Num6z4"/>
    <w:rsid w:val="00DE6DA8"/>
    <w:rPr>
      <w:rFonts w:ascii="Courier New" w:hAnsi="Courier New" w:cs="Courier New"/>
    </w:rPr>
  </w:style>
  <w:style w:type="character" w:customStyle="1" w:styleId="WW8Num7z0">
    <w:name w:val="WW8Num7z0"/>
    <w:rsid w:val="00DE6DA8"/>
    <w:rPr>
      <w:rFonts w:ascii="Symbol" w:eastAsia="Times New Roman" w:hAnsi="Symbol" w:cs="Arial"/>
    </w:rPr>
  </w:style>
  <w:style w:type="character" w:customStyle="1" w:styleId="WW8Num7z1">
    <w:name w:val="WW8Num7z1"/>
    <w:rsid w:val="00DE6DA8"/>
    <w:rPr>
      <w:rFonts w:ascii="Courier New" w:hAnsi="Courier New" w:cs="Courier New"/>
    </w:rPr>
  </w:style>
  <w:style w:type="character" w:customStyle="1" w:styleId="WW8Num7z2">
    <w:name w:val="WW8Num7z2"/>
    <w:rsid w:val="00DE6DA8"/>
    <w:rPr>
      <w:rFonts w:ascii="Wingdings" w:hAnsi="Wingdings" w:cs="Wingdings"/>
    </w:rPr>
  </w:style>
  <w:style w:type="character" w:customStyle="1" w:styleId="WW8Num7z3">
    <w:name w:val="WW8Num7z3"/>
    <w:rsid w:val="00DE6DA8"/>
    <w:rPr>
      <w:rFonts w:ascii="Symbol" w:hAnsi="Symbol" w:cs="Symbol"/>
    </w:rPr>
  </w:style>
  <w:style w:type="character" w:customStyle="1" w:styleId="WW8Num8z0">
    <w:name w:val="WW8Num8z0"/>
    <w:rsid w:val="00DE6DA8"/>
    <w:rPr>
      <w:rFonts w:ascii="Symbol" w:hAnsi="Symbol" w:cs="Symbol"/>
    </w:rPr>
  </w:style>
  <w:style w:type="character" w:customStyle="1" w:styleId="WW8Num9z0">
    <w:name w:val="WW8Num9z0"/>
    <w:rsid w:val="00DE6DA8"/>
    <w:rPr>
      <w:rFonts w:ascii="Symbol" w:hAnsi="Symbol" w:cs="Symbol"/>
      <w:color w:val="auto"/>
    </w:rPr>
  </w:style>
  <w:style w:type="character" w:customStyle="1" w:styleId="Fuentedeprrafopredeter1">
    <w:name w:val="Fuente de párrafo predeter.1"/>
    <w:rsid w:val="00DE6DA8"/>
  </w:style>
  <w:style w:type="character" w:customStyle="1" w:styleId="RTFNum21">
    <w:name w:val="RTF_Num 2 1"/>
    <w:rsid w:val="00DE6DA8"/>
    <w:rPr>
      <w:rFonts w:ascii="Times New Roman" w:hAnsi="Times New Roman" w:cs="Times New Roman"/>
      <w:lang w:val="es-ES_tradnl"/>
    </w:rPr>
  </w:style>
  <w:style w:type="character" w:customStyle="1" w:styleId="Internetlink">
    <w:name w:val="Internet link"/>
    <w:rsid w:val="00DE6DA8"/>
    <w:rPr>
      <w:color w:val="000080"/>
      <w:u w:val="single"/>
      <w:lang w:val="es-ES_tradnl"/>
    </w:rPr>
  </w:style>
  <w:style w:type="character" w:styleId="Nmerodepgina">
    <w:name w:val="page number"/>
    <w:basedOn w:val="Fuentedeprrafopredeter1"/>
    <w:rsid w:val="00DE6DA8"/>
  </w:style>
  <w:style w:type="character" w:customStyle="1" w:styleId="WW8Num4z6">
    <w:name w:val="WW8Num4z6"/>
    <w:rsid w:val="00DE6DA8"/>
    <w:rPr>
      <w:rFonts w:ascii="Wingdings" w:hAnsi="Wingdings" w:cs="Wingdings"/>
      <w:color w:val="000000"/>
    </w:rPr>
  </w:style>
  <w:style w:type="character" w:customStyle="1" w:styleId="WW8Num4z7">
    <w:name w:val="WW8Num4z7"/>
    <w:rsid w:val="00DE6DA8"/>
    <w:rPr>
      <w:rFonts w:ascii="Symbol" w:hAnsi="Symbol" w:cs="Symbol"/>
      <w:color w:val="000000"/>
      <w:sz w:val="20"/>
      <w:szCs w:val="20"/>
    </w:rPr>
  </w:style>
  <w:style w:type="character" w:styleId="Textoennegrita">
    <w:name w:val="Strong"/>
    <w:qFormat/>
    <w:rsid w:val="00DE6DA8"/>
    <w:rPr>
      <w:b/>
      <w:bCs/>
    </w:rPr>
  </w:style>
  <w:style w:type="character" w:styleId="Hipervnculo">
    <w:name w:val="Hyperlink"/>
    <w:rsid w:val="00DE6DA8"/>
    <w:rPr>
      <w:color w:val="000080"/>
      <w:u w:val="single"/>
    </w:rPr>
  </w:style>
  <w:style w:type="paragraph" w:customStyle="1" w:styleId="Encabezado1">
    <w:name w:val="Encabezado1"/>
    <w:basedOn w:val="Normal"/>
    <w:next w:val="Textoindependiente"/>
    <w:rsid w:val="00DE6DA8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styleId="Textoindependiente">
    <w:name w:val="Body Text"/>
    <w:basedOn w:val="Normal"/>
    <w:rsid w:val="00DE6DA8"/>
    <w:pPr>
      <w:spacing w:after="120"/>
    </w:pPr>
  </w:style>
  <w:style w:type="paragraph" w:styleId="Lista">
    <w:name w:val="List"/>
    <w:basedOn w:val="Textoindependiente"/>
    <w:rsid w:val="00DE6DA8"/>
  </w:style>
  <w:style w:type="paragraph" w:styleId="Descripcin">
    <w:name w:val="caption"/>
    <w:basedOn w:val="Normal"/>
    <w:qFormat/>
    <w:rsid w:val="00DE6DA8"/>
    <w:pPr>
      <w:widowControl/>
      <w:suppressLineNumbers/>
      <w:spacing w:before="120" w:after="120"/>
    </w:pPr>
    <w:rPr>
      <w:i/>
      <w:iCs/>
      <w:lang w:val="es-ES"/>
    </w:rPr>
  </w:style>
  <w:style w:type="paragraph" w:customStyle="1" w:styleId="ndice">
    <w:name w:val="Índice"/>
    <w:basedOn w:val="Normal"/>
    <w:rsid w:val="00DE6DA8"/>
    <w:pPr>
      <w:widowControl/>
      <w:suppressLineNumbers/>
    </w:pPr>
    <w:rPr>
      <w:lang w:val="es-ES"/>
    </w:rPr>
  </w:style>
  <w:style w:type="paragraph" w:customStyle="1" w:styleId="Heading">
    <w:name w:val="Heading"/>
    <w:basedOn w:val="Normal"/>
    <w:next w:val="Textoindependiente"/>
    <w:rsid w:val="00DE6DA8"/>
    <w:pPr>
      <w:keepNext/>
      <w:spacing w:before="240" w:after="120"/>
    </w:pPr>
    <w:rPr>
      <w:sz w:val="28"/>
      <w:szCs w:val="28"/>
    </w:rPr>
  </w:style>
  <w:style w:type="paragraph" w:customStyle="1" w:styleId="Epgrafe1">
    <w:name w:val="Epígrafe1"/>
    <w:basedOn w:val="Normal"/>
    <w:rsid w:val="00DE6DA8"/>
    <w:pPr>
      <w:spacing w:before="120" w:after="120"/>
    </w:pPr>
    <w:rPr>
      <w:i/>
      <w:iCs/>
    </w:rPr>
  </w:style>
  <w:style w:type="paragraph" w:customStyle="1" w:styleId="Index">
    <w:name w:val="Index"/>
    <w:basedOn w:val="Normal"/>
    <w:rsid w:val="00DE6DA8"/>
  </w:style>
  <w:style w:type="paragraph" w:styleId="Encabezado">
    <w:name w:val="header"/>
    <w:basedOn w:val="Normal"/>
    <w:link w:val="EncabezadoCar"/>
    <w:uiPriority w:val="99"/>
    <w:rsid w:val="00DE6DA8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rsid w:val="00DE6DA8"/>
    <w:pPr>
      <w:tabs>
        <w:tab w:val="center" w:pos="4419"/>
        <w:tab w:val="right" w:pos="8838"/>
      </w:tabs>
    </w:pPr>
  </w:style>
  <w:style w:type="paragraph" w:customStyle="1" w:styleId="font5">
    <w:name w:val="font5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font6">
    <w:name w:val="font6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23">
    <w:name w:val="xl23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xl24">
    <w:name w:val="xl24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25">
    <w:name w:val="xl25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26">
    <w:name w:val="xl26"/>
    <w:basedOn w:val="Normal"/>
    <w:rsid w:val="00DE6DA8"/>
    <w:pPr>
      <w:widowControl/>
      <w:pBdr>
        <w:top w:val="single" w:sz="8" w:space="0" w:color="000000"/>
        <w:left w:val="single" w:sz="4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7">
    <w:name w:val="xl27"/>
    <w:basedOn w:val="Normal"/>
    <w:rsid w:val="00DE6DA8"/>
    <w:pPr>
      <w:widowControl/>
      <w:pBdr>
        <w:top w:val="single" w:sz="8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8">
    <w:name w:val="xl28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29">
    <w:name w:val="xl29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0">
    <w:name w:val="xl30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31">
    <w:name w:val="xl31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2">
    <w:name w:val="xl32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4">
    <w:name w:val="xl34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5">
    <w:name w:val="xl35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6">
    <w:name w:val="xl36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7">
    <w:name w:val="xl3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lang w:val="es-ES"/>
    </w:rPr>
  </w:style>
  <w:style w:type="paragraph" w:customStyle="1" w:styleId="xl38">
    <w:name w:val="xl38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39">
    <w:name w:val="xl3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40">
    <w:name w:val="xl40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1">
    <w:name w:val="xl41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2">
    <w:name w:val="xl4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3">
    <w:name w:val="xl43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4">
    <w:name w:val="xl44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lang w:val="es-ES"/>
    </w:rPr>
  </w:style>
  <w:style w:type="paragraph" w:customStyle="1" w:styleId="xl45">
    <w:name w:val="xl45"/>
    <w:basedOn w:val="Normal"/>
    <w:rsid w:val="00DE6DA8"/>
    <w:pPr>
      <w:widowControl/>
      <w:pBdr>
        <w:top w:val="single" w:sz="4" w:space="0" w:color="000000"/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46">
    <w:name w:val="xl46"/>
    <w:basedOn w:val="Normal"/>
    <w:rsid w:val="00DE6DA8"/>
    <w:pPr>
      <w:widowControl/>
      <w:pBdr>
        <w:top w:val="single" w:sz="4" w:space="0" w:color="000000"/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47">
    <w:name w:val="xl4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2"/>
      <w:szCs w:val="22"/>
      <w:u w:val="single"/>
      <w:lang w:val="es-ES"/>
    </w:rPr>
  </w:style>
  <w:style w:type="paragraph" w:customStyle="1" w:styleId="xl48">
    <w:name w:val="xl48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49">
    <w:name w:val="xl4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0">
    <w:name w:val="xl50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1">
    <w:name w:val="xl51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2">
    <w:name w:val="xl5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3">
    <w:name w:val="xl5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4">
    <w:name w:val="xl5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5">
    <w:name w:val="xl55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56">
    <w:name w:val="xl56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7">
    <w:name w:val="xl57"/>
    <w:basedOn w:val="Normal"/>
    <w:rsid w:val="00DE6DA8"/>
    <w:pPr>
      <w:widowControl/>
      <w:pBdr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8">
    <w:name w:val="xl58"/>
    <w:basedOn w:val="Normal"/>
    <w:rsid w:val="00DE6DA8"/>
    <w:pPr>
      <w:widowControl/>
      <w:pBdr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9">
    <w:name w:val="xl59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0">
    <w:name w:val="xl60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1">
    <w:name w:val="xl61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62">
    <w:name w:val="xl6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3">
    <w:name w:val="xl6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64">
    <w:name w:val="xl6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5">
    <w:name w:val="xl65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6">
    <w:name w:val="xl66"/>
    <w:basedOn w:val="Normal"/>
    <w:rsid w:val="00DE6DA8"/>
    <w:pPr>
      <w:widowControl/>
      <w:pBdr>
        <w:top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7">
    <w:name w:val="xl67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68">
    <w:name w:val="xl68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9">
    <w:name w:val="xl69"/>
    <w:basedOn w:val="Normal"/>
    <w:rsid w:val="00DE6DA8"/>
    <w:pPr>
      <w:widowControl/>
      <w:pBdr>
        <w:top w:val="single" w:sz="4" w:space="0" w:color="000000"/>
        <w:left w:val="single" w:sz="8" w:space="0" w:color="000000"/>
      </w:pBdr>
      <w:spacing w:before="100" w:after="100"/>
    </w:pPr>
    <w:rPr>
      <w:lang w:val="es-ES"/>
    </w:rPr>
  </w:style>
  <w:style w:type="paragraph" w:customStyle="1" w:styleId="xl70">
    <w:name w:val="xl70"/>
    <w:basedOn w:val="Normal"/>
    <w:rsid w:val="00DE6DA8"/>
    <w:pPr>
      <w:widowControl/>
      <w:pBdr>
        <w:top w:val="single" w:sz="4" w:space="0" w:color="000000"/>
      </w:pBdr>
      <w:spacing w:before="100" w:after="100"/>
    </w:pPr>
    <w:rPr>
      <w:lang w:val="es-ES"/>
    </w:rPr>
  </w:style>
  <w:style w:type="paragraph" w:customStyle="1" w:styleId="xl71">
    <w:name w:val="xl71"/>
    <w:basedOn w:val="Normal"/>
    <w:rsid w:val="00DE6DA8"/>
    <w:pPr>
      <w:widowControl/>
      <w:pBdr>
        <w:top w:val="single" w:sz="4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2">
    <w:name w:val="xl7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3">
    <w:name w:val="xl7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4">
    <w:name w:val="xl74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5">
    <w:name w:val="xl75"/>
    <w:basedOn w:val="Normal"/>
    <w:rsid w:val="00DE6DA8"/>
    <w:pPr>
      <w:widowControl/>
      <w:pBdr>
        <w:top w:val="single" w:sz="4" w:space="0" w:color="000000"/>
        <w:left w:val="single" w:sz="4" w:space="0" w:color="000000"/>
      </w:pBdr>
      <w:shd w:val="clear" w:color="auto" w:fill="FFFF00"/>
      <w:spacing w:before="100" w:after="100"/>
    </w:pPr>
    <w:rPr>
      <w:lang w:val="es-ES"/>
    </w:rPr>
  </w:style>
  <w:style w:type="paragraph" w:customStyle="1" w:styleId="Estilo1">
    <w:name w:val="Estilo1"/>
    <w:basedOn w:val="Ttulo2"/>
    <w:rsid w:val="00DE6DA8"/>
    <w:pPr>
      <w:keepNext/>
      <w:widowControl/>
      <w:numPr>
        <w:ilvl w:val="1"/>
        <w:numId w:val="1"/>
      </w:numPr>
      <w:tabs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pacing w:before="360"/>
      <w:ind w:left="0" w:firstLine="0"/>
      <w:jc w:val="both"/>
    </w:pPr>
    <w:rPr>
      <w:b/>
      <w:bCs/>
      <w:spacing w:val="-2"/>
      <w:lang w:val="es-MX"/>
    </w:rPr>
  </w:style>
  <w:style w:type="paragraph" w:customStyle="1" w:styleId="Listaconnmeros1">
    <w:name w:val="Lista con números1"/>
    <w:basedOn w:val="Normal"/>
    <w:rsid w:val="00DE6DA8"/>
    <w:pPr>
      <w:widowControl/>
      <w:spacing w:before="60"/>
      <w:jc w:val="both"/>
    </w:pPr>
    <w:rPr>
      <w:lang w:val="es-AR"/>
    </w:rPr>
  </w:style>
  <w:style w:type="paragraph" w:customStyle="1" w:styleId="EstiloListaconnmerosNegritaCar">
    <w:name w:val="Estilo Lista con números + Negrita Car"/>
    <w:basedOn w:val="Listaconnmeros1"/>
    <w:rsid w:val="00DE6DA8"/>
  </w:style>
  <w:style w:type="paragraph" w:customStyle="1" w:styleId="EstiloEstiloListaconnmerosNegritaNegrita">
    <w:name w:val="Estilo Estilo Lista con números + Negrita + Negrita"/>
    <w:basedOn w:val="EstiloListaconnmerosNegritaCar"/>
    <w:rsid w:val="00DE6DA8"/>
  </w:style>
  <w:style w:type="paragraph" w:customStyle="1" w:styleId="font7">
    <w:name w:val="font7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3">
    <w:name w:val="xl33"/>
    <w:basedOn w:val="Normal"/>
    <w:rsid w:val="00DE6DA8"/>
    <w:pPr>
      <w:widowControl/>
      <w:pBdr>
        <w:right w:val="single" w:sz="8" w:space="0" w:color="000000"/>
      </w:pBdr>
      <w:shd w:val="clear" w:color="auto" w:fill="FFFFFF"/>
      <w:spacing w:before="100" w:after="100"/>
    </w:pPr>
    <w:rPr>
      <w:lang w:val="es-ES"/>
    </w:rPr>
  </w:style>
  <w:style w:type="paragraph" w:customStyle="1" w:styleId="font8">
    <w:name w:val="font8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EstiloListaconnmerosNegrita">
    <w:name w:val="Estilo Lista con números + Negrita"/>
    <w:basedOn w:val="Listaconnmeros1"/>
    <w:rsid w:val="00DE6DA8"/>
  </w:style>
  <w:style w:type="paragraph" w:customStyle="1" w:styleId="Textoindependiente21">
    <w:name w:val="Texto independiente 21"/>
    <w:basedOn w:val="Normal"/>
    <w:rsid w:val="00DE6DA8"/>
    <w:pPr>
      <w:widowControl/>
      <w:jc w:val="both"/>
    </w:pPr>
    <w:rPr>
      <w:b/>
      <w:bCs/>
      <w:u w:val="single"/>
      <w:lang w:val="es-AR"/>
    </w:rPr>
  </w:style>
  <w:style w:type="paragraph" w:customStyle="1" w:styleId="Textoindependiente31">
    <w:name w:val="Texto independiente 31"/>
    <w:basedOn w:val="Normal"/>
    <w:rsid w:val="00DE6DA8"/>
    <w:pPr>
      <w:widowControl/>
    </w:pPr>
    <w:rPr>
      <w:b/>
      <w:bCs/>
      <w:sz w:val="18"/>
      <w:szCs w:val="18"/>
      <w:lang w:val="es-ES"/>
    </w:rPr>
  </w:style>
  <w:style w:type="paragraph" w:customStyle="1" w:styleId="Contenidodelatabla">
    <w:name w:val="Contenido de la tabla"/>
    <w:basedOn w:val="Normal"/>
    <w:rsid w:val="00DE6DA8"/>
    <w:pPr>
      <w:widowControl/>
      <w:suppressLineNumbers/>
    </w:pPr>
    <w:rPr>
      <w:lang w:val="es-ES"/>
    </w:rPr>
  </w:style>
  <w:style w:type="paragraph" w:customStyle="1" w:styleId="Encabezadodelatabla">
    <w:name w:val="Encabezado de la tabla"/>
    <w:basedOn w:val="Contenidodelatabla"/>
    <w:rsid w:val="00DE6DA8"/>
    <w:pPr>
      <w:jc w:val="center"/>
    </w:pPr>
    <w:rPr>
      <w:b/>
      <w:bCs/>
    </w:rPr>
  </w:style>
  <w:style w:type="paragraph" w:customStyle="1" w:styleId="Contenidodelmarco">
    <w:name w:val="Contenido del marco"/>
    <w:basedOn w:val="Textoindependiente"/>
    <w:rsid w:val="00DE6DA8"/>
    <w:pPr>
      <w:widowControl/>
      <w:spacing w:after="0"/>
      <w:jc w:val="both"/>
    </w:pPr>
    <w:rPr>
      <w:lang w:val="es-AR"/>
    </w:rPr>
  </w:style>
  <w:style w:type="paragraph" w:customStyle="1" w:styleId="Textosinformato2">
    <w:name w:val="Texto sin formato2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customStyle="1" w:styleId="Textosinformato1">
    <w:name w:val="Texto sin formato1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styleId="Textodeglobo">
    <w:name w:val="Balloon Text"/>
    <w:basedOn w:val="Normal"/>
    <w:rsid w:val="00DE6DA8"/>
    <w:rPr>
      <w:rFonts w:ascii="Tahoma" w:hAnsi="Tahoma" w:cs="Tahoma"/>
      <w:sz w:val="16"/>
      <w:szCs w:val="16"/>
    </w:rPr>
  </w:style>
  <w:style w:type="paragraph" w:styleId="Textosinformato">
    <w:name w:val="Plain Text"/>
    <w:basedOn w:val="Normal"/>
    <w:rsid w:val="006C12C1"/>
    <w:pPr>
      <w:widowControl/>
      <w:suppressAutoHyphens w:val="0"/>
      <w:autoSpaceDE/>
      <w:spacing w:before="100" w:beforeAutospacing="1" w:after="100" w:afterAutospacing="1"/>
    </w:pPr>
    <w:rPr>
      <w:rFonts w:ascii="Times New Roman" w:hAnsi="Times New Roman" w:cs="Times New Roman"/>
      <w:color w:val="000000"/>
      <w:lang w:val="es-ES" w:eastAsia="es-ES"/>
    </w:rPr>
  </w:style>
  <w:style w:type="paragraph" w:customStyle="1" w:styleId="Default">
    <w:name w:val="Default"/>
    <w:rsid w:val="0053121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NormalWeb">
    <w:name w:val="Normal (Web)"/>
    <w:basedOn w:val="Normal"/>
    <w:rsid w:val="00923AE7"/>
    <w:rPr>
      <w:rFonts w:ascii="Times New Roman" w:hAnsi="Times New Roman" w:cs="Times New Roman"/>
    </w:rPr>
  </w:style>
  <w:style w:type="paragraph" w:styleId="Revisin">
    <w:name w:val="Revision"/>
    <w:hidden/>
    <w:uiPriority w:val="99"/>
    <w:semiHidden/>
    <w:rsid w:val="00195912"/>
    <w:rPr>
      <w:rFonts w:ascii="Arial" w:hAnsi="Arial" w:cs="Arial"/>
      <w:sz w:val="24"/>
      <w:szCs w:val="24"/>
      <w:lang w:val="es-ES_tradnl" w:eastAsia="zh-CN"/>
    </w:rPr>
  </w:style>
  <w:style w:type="character" w:styleId="Nmerodelnea">
    <w:name w:val="line number"/>
    <w:basedOn w:val="Fuentedeprrafopredeter"/>
    <w:rsid w:val="00195912"/>
  </w:style>
  <w:style w:type="character" w:customStyle="1" w:styleId="EncabezadoCar">
    <w:name w:val="Encabezado Car"/>
    <w:basedOn w:val="Fuentedeprrafopredeter"/>
    <w:link w:val="Encabezado"/>
    <w:uiPriority w:val="99"/>
    <w:rsid w:val="00195912"/>
    <w:rPr>
      <w:rFonts w:ascii="Arial" w:hAnsi="Arial" w:cs="Arial"/>
      <w:sz w:val="24"/>
      <w:szCs w:val="24"/>
      <w:lang w:val="es-ES_tradnl" w:eastAsia="zh-CN"/>
    </w:rPr>
  </w:style>
  <w:style w:type="paragraph" w:styleId="Prrafodelista">
    <w:name w:val="List Paragraph"/>
    <w:basedOn w:val="Normal"/>
    <w:uiPriority w:val="34"/>
    <w:qFormat/>
    <w:rsid w:val="008709D9"/>
    <w:pPr>
      <w:ind w:left="720"/>
      <w:contextualSpacing/>
    </w:pPr>
  </w:style>
  <w:style w:type="table" w:styleId="Tablaconcuadrcula">
    <w:name w:val="Table Grid"/>
    <w:basedOn w:val="Tablanormal"/>
    <w:rsid w:val="00545D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7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3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59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09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16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4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661CC3-021A-4B1B-8D86-189373A72F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1468</TotalTime>
  <Pages>18</Pages>
  <Words>1660</Words>
  <Characters>9130</Characters>
  <Application>Microsoft Office Word</Application>
  <DocSecurity>0</DocSecurity>
  <Lines>76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10769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Procuración General</dc:creator>
  <cp:lastModifiedBy>Julia Alfano</cp:lastModifiedBy>
  <cp:revision>15</cp:revision>
  <cp:lastPrinted>2024-09-13T16:38:00Z</cp:lastPrinted>
  <dcterms:created xsi:type="dcterms:W3CDTF">2024-02-16T14:35:00Z</dcterms:created>
  <dcterms:modified xsi:type="dcterms:W3CDTF">2024-10-02T13:38:00Z</dcterms:modified>
</cp:coreProperties>
</file>