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FE4D00" w:rsidRDefault="001C2E38" w:rsidP="008962E7">
            <w:pPr>
              <w:snapToGrid w:val="0"/>
              <w:ind w:left="-3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 w:rsidP="008962E7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DE36C0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10D5CB9F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Nº </w:t>
            </w:r>
            <w:r w:rsidR="00E817F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Ejercicio: </w:t>
            </w:r>
            <w:r w:rsidR="006D28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983E33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Dec.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</w:t>
            </w:r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5518D431" w:rsidR="00C23023" w:rsidRPr="00E817F9" w:rsidRDefault="00E817F9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817F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PG.SA-352-25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6646683A" w:rsidR="00476AC6" w:rsidRPr="00FE4D00" w:rsidRDefault="00362139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inmueble</w:t>
            </w:r>
            <w:r w:rsidR="00E817F9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s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E817F9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San Isidro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E817F9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val="es-MX" w:eastAsia="zh-CN" w:bidi="hi-IN"/>
              </w:rPr>
              <w:t>dependencias del Ministerio Público</w:t>
            </w:r>
            <w:r w:rsidR="00E817F9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,</w:t>
            </w:r>
            <w:r w:rsidR="00E178D5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 w:rsidR="00E817F9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San Isidro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06E6A02C" w:rsidR="0057417D" w:rsidRPr="00476AC6" w:rsidRDefault="00524B6C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E81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San Isidro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. Calle </w:t>
            </w:r>
            <w:r w:rsidR="00E81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Ituzaingó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N° </w:t>
            </w:r>
            <w:r w:rsidR="00E81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256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de la ciudad de</w:t>
            </w:r>
            <w:r w:rsidR="00E81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San Isidro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>Pcia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48495B65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9114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23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E9114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mayo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9114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 hs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1C2E38" w14:paraId="54AE91DE" w14:textId="77777777" w:rsidTr="0039435D">
        <w:trPr>
          <w:trHeight w:val="40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5D42424C" w14:textId="77777777" w:rsidR="00E178D5" w:rsidRDefault="00E817F9" w:rsidP="00E817F9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elegación de Administración del Departamento Judicial San Isidro. Calle Ituzaingó N° 256 de la ciudad de San Isidro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Pcia de Buenos Aires.</w:t>
            </w:r>
          </w:p>
          <w:p w14:paraId="32958D98" w14:textId="6E416165" w:rsidR="00E817F9" w:rsidRPr="00476AC6" w:rsidRDefault="00E817F9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2DAEA97E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E9114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23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E9114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mayo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675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9114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E41A1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E9114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 h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Default="00FE4D00" w:rsidP="000A7E02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conforme procedimiento establecido en el ART. 17 Apartado 4) Decreto N° 59/19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545DA6" w:rsidRDefault="00690143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4477A4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4477A4" w:rsidRDefault="00690143" w:rsidP="00690143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4477A4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4477A4" w:rsidRDefault="00690143" w:rsidP="00690143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</w:t>
            </w:r>
            <w:r w:rsidR="00334D3C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Único inmueble locado:</w:t>
            </w:r>
          </w:p>
          <w:p w14:paraId="132EF559" w14:textId="75A56F9B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C772A" w:rsidRDefault="00732F51" w:rsidP="000A7E0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732F51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C772A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95B92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C772A" w:rsidRDefault="00950FF3" w:rsidP="006A2C15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35C3F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A6D2D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F2BEE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9233A7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D46D0E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686E5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5D67D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660026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205F4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10D7AF" w14:textId="77777777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locado: </w:t>
            </w:r>
          </w:p>
          <w:p w14:paraId="356237AA" w14:textId="15FFF713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C772A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B475F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14:paraId="0CA2A7E6" w14:textId="642B5965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Único inmueble locado:</w:t>
            </w:r>
          </w:p>
          <w:p w14:paraId="7D856AEA" w14:textId="77777777" w:rsidR="004664C7" w:rsidRPr="006C772A" w:rsidRDefault="004664C7" w:rsidP="006A2C1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90143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90143" w:rsidRDefault="00072472" w:rsidP="00A45570">
                                  <w:pPr>
                                    <w:jc w:val="center"/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90143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90143" w:rsidRDefault="00072472" w:rsidP="00A45570">
                            <w:pPr>
                              <w:jc w:val="center"/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C772A" w:rsidRDefault="001C2E38" w:rsidP="0068399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C772A" w:rsidRDefault="00F65F05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C772A" w:rsidRDefault="00F65F05" w:rsidP="00281220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C772A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90143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90143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65F05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A526D6" w:rsidRDefault="00F65F05" w:rsidP="00F65F0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90143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90143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C772A" w:rsidRDefault="00E07F5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C772A" w:rsidRDefault="00FE4D00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C772A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C772A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6C772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6C772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F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4477A4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4477A4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Default="00172849" w:rsidP="004344BA">
            <w:pPr>
              <w:snapToGrid w:val="0"/>
              <w:spacing w:line="360" w:lineRule="auto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6D003C2" w14:textId="64510758" w:rsidR="00C7233D" w:rsidRPr="00172849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Quienes</w:t>
            </w:r>
            <w:r w:rsidRPr="001728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incompatibilidad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(Art. 6° de este Pliego de Bases y Condiciones)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o de inhabilidad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detalladas en el Art. 7° de este Pliego de Bases y Condiciones y establecidas en los incisos del artículo 16 apartado III del Decreto N° 59/19 Reglamentario del Subsistema de Contrataciones del Estado, Ley N° 13.981.</w:t>
            </w:r>
          </w:p>
          <w:p w14:paraId="1393B987" w14:textId="25411B81" w:rsidR="00172849" w:rsidRPr="00172849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C7EBA4" w14:textId="2B5BF355" w:rsidR="00172849" w:rsidRPr="00172849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artículo</w:t>
            </w: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172849" w:rsidRDefault="00172849" w:rsidP="004344BA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172849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C512E3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172849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Javier Bernasconi - Secretario de Administración.</w:t>
            </w:r>
          </w:p>
          <w:p w14:paraId="168E58F0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Andrea B. Machado – Jefe del Departamento de Locaciones de Inmuebles y Gestión de Seguros.</w:t>
            </w:r>
          </w:p>
          <w:p w14:paraId="2C4F0876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Comisión de Preadjudicación</w:t>
            </w:r>
          </w:p>
          <w:p w14:paraId="63CA4F93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Dr. Gabriel Toigo</w:t>
            </w:r>
          </w:p>
          <w:p w14:paraId="4F7A7058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Lic. Bruno Paolucci</w:t>
            </w:r>
          </w:p>
          <w:p w14:paraId="2734C31A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172849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C512E3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C512E3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D4830" w:rsidRDefault="004344BA" w:rsidP="004344BA">
            <w:pPr>
              <w:snapToGrid w:val="0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D4830" w:rsidRDefault="00C512E3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1B18A7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326342FB" w:rsidR="007F0F20" w:rsidRPr="001D0E5C" w:rsidRDefault="00E817F9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37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1C4FE29D" w:rsidR="007F0F20" w:rsidRPr="001D0E5C" w:rsidRDefault="00E817F9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7674E2EC" w:rsidR="007F0F20" w:rsidRPr="001D0E5C" w:rsidRDefault="00E817F9" w:rsidP="001B18A7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PG.SA-352-25</w:t>
            </w:r>
          </w:p>
        </w:tc>
      </w:tr>
      <w:tr w:rsidR="001B18A7" w:rsidRPr="0062313A" w14:paraId="2FF0FC1B" w14:textId="77777777" w:rsidTr="001B18A7">
        <w:trPr>
          <w:trHeight w:val="134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1D0E5C" w:rsidRDefault="001B18A7" w:rsidP="001B18A7">
            <w:pPr>
              <w:snapToGrid w:val="0"/>
              <w:spacing w:line="360" w:lineRule="auto"/>
              <w:ind w:left="142"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1D0E5C" w:rsidRDefault="007F0F20" w:rsidP="001B18A7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1D0E5C" w:rsidRDefault="007F0F20" w:rsidP="001B18A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Calle 50 Nº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1D0E5C" w:rsidRDefault="001B18A7" w:rsidP="001B18A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Electrónico</w:t>
            </w:r>
            <w:r w:rsidR="001B18A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36ED48D" w14:textId="3EC24C9E" w:rsidR="007F0F20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2B27C7B3" w:rsidR="007F0F20" w:rsidRDefault="007F0F20" w:rsidP="002B20A9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2B20A9">
              <w:rPr>
                <w:rFonts w:ascii="Times New Roman" w:hAnsi="Times New Roman" w:cs="Times New Roman"/>
                <w:bCs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del inmueble cuyos datos se consignan en el ANEXO E, la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suma mensual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inicial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  <w:p w14:paraId="114CF242" w14:textId="244528FF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por treinta y seis meses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 PESOS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……………………………….</w:t>
            </w:r>
          </w:p>
          <w:p w14:paraId="230002F0" w14:textId="0F9C67F6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</w:p>
          <w:p w14:paraId="2C2D30CD" w14:textId="3024F82B" w:rsidR="007F0F20" w:rsidRPr="00CA5596" w:rsidRDefault="007F0F20" w:rsidP="002B20A9">
            <w:pPr>
              <w:spacing w:line="276" w:lineRule="auto"/>
              <w:ind w:left="142" w:right="130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4CE1" w14:textId="1CB6A3A5" w:rsidR="002B20A9" w:rsidRDefault="007F0F20" w:rsidP="002B20A9">
            <w:pPr>
              <w:snapToGrid w:val="0"/>
              <w:spacing w:before="240"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e constituy</w:t>
            </w:r>
            <w:r w:rsidR="001B18A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 w:rsidR="002B20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</w:t>
            </w:r>
            <w:r w:rsidR="001B18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20A9">
              <w:rPr>
                <w:rFonts w:ascii="Times New Roman" w:hAnsi="Times New Roman" w:cs="Times New Roman"/>
              </w:rPr>
              <w:t>…………………….</w:t>
            </w:r>
          </w:p>
          <w:p w14:paraId="4C66F58A" w14:textId="024E132D" w:rsidR="007F0F20" w:rsidRPr="00CA5596" w:rsidRDefault="007F0F20" w:rsidP="002B20A9">
            <w:pPr>
              <w:snapToGrid w:val="0"/>
              <w:spacing w:before="240" w:line="276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</w:t>
            </w:r>
            <w:r w:rsidR="002B20A9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 ($ …………………….…………………..………..)</w:t>
            </w:r>
            <w:r w:rsidR="002B20A9">
              <w:rPr>
                <w:rFonts w:ascii="Times New Roman" w:hAnsi="Times New Roman" w:cs="Times New Roman"/>
              </w:rPr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1B18A7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FC2D01" w:rsidRDefault="007F0F20" w:rsidP="001B18A7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1B18A7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1B1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1B18A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mirrorMargin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17F9"/>
    <w:rsid w:val="00E829E8"/>
    <w:rsid w:val="00E9114D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1215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Julia Alfano</cp:lastModifiedBy>
  <cp:revision>7</cp:revision>
  <cp:lastPrinted>2025-04-16T13:22:00Z</cp:lastPrinted>
  <dcterms:created xsi:type="dcterms:W3CDTF">2025-03-27T14:13:00Z</dcterms:created>
  <dcterms:modified xsi:type="dcterms:W3CDTF">2025-04-29T15:01:00Z</dcterms:modified>
</cp:coreProperties>
</file>