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0DF972CB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2C2B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2C2B2B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45C4E7" w14:textId="4D983E33" w:rsidR="00531214" w:rsidRPr="00FE4D00" w:rsidRDefault="00FE4D00" w:rsidP="002C2B2B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2C2B2B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881CF4" w14:textId="66E722B0" w:rsidR="001C2E38" w:rsidRPr="00181BF6" w:rsidRDefault="001C2E38" w:rsidP="002C2B2B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CBBD12" w14:textId="0BB602E6" w:rsidR="00C23023" w:rsidRPr="00FE4D00" w:rsidRDefault="002C2B2B" w:rsidP="002C2B2B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PG.SA-999-23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7AC98E2D" w:rsidR="00476AC6" w:rsidRPr="00FE4D00" w:rsidRDefault="002C2B2B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Trenque Lauquen</w:t>
            </w: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Fiscalía del Fuero de Responsabilidad Penal Juvenil </w:t>
            </w:r>
            <w:r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Trenque Lauquen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0A3FA27A" w:rsidR="0057417D" w:rsidRPr="00476AC6" w:rsidRDefault="002C2B2B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Trenque Lauquen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Uruguay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375 de la ciudad de </w:t>
            </w:r>
            <w:r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Trenque Lauquen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592E1EC7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65BA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proofErr w:type="gramStart"/>
            <w:r w:rsidR="00D65BA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proofErr w:type="gramEnd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65BA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D65BA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2C2B2B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037E4C" w14:textId="23C6BDE8" w:rsidR="002C2B2B" w:rsidRPr="002C2B2B" w:rsidRDefault="00FE4D00" w:rsidP="002C2B2B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Default="00290A44" w:rsidP="002C2B2B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40621E71" w14:textId="77777777" w:rsidR="00E178D5" w:rsidRDefault="002C2B2B" w:rsidP="002C2B2B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Trenque Lauquen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Uruguay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375 de la ciudad de </w:t>
            </w:r>
            <w:r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Trenque Lauquen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5698D64D" w:rsidR="002C2B2B" w:rsidRPr="00476AC6" w:rsidRDefault="002C2B2B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6004D5AE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D65BA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proofErr w:type="gramStart"/>
            <w:r w:rsidR="00D65BA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proofErr w:type="gramEnd"/>
            <w:r w:rsidR="00D65BA1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65BA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E41A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D65BA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Jefe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4089D398" w:rsidR="007F0F20" w:rsidRPr="001D0E5C" w:rsidRDefault="007E27E3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9D0AE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02874AE9" w:rsidR="007F0F20" w:rsidRPr="001D0E5C" w:rsidRDefault="007E27E3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9D0AE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1B517436" w:rsidR="007F0F20" w:rsidRPr="001D0E5C" w:rsidRDefault="007E27E3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="009D0AEC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PG.SA-999-23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2B2B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27E3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D0AEC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65BA1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1224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Maria Belen Cimalando</cp:lastModifiedBy>
  <cp:revision>9</cp:revision>
  <cp:lastPrinted>2025-05-08T16:39:00Z</cp:lastPrinted>
  <dcterms:created xsi:type="dcterms:W3CDTF">2025-03-27T14:13:00Z</dcterms:created>
  <dcterms:modified xsi:type="dcterms:W3CDTF">2025-05-08T16:39:00Z</dcterms:modified>
</cp:coreProperties>
</file>