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4DEECD20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5903E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F278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4BF42D22" w:rsidR="00C23023" w:rsidRPr="00FE4D00" w:rsidRDefault="005903E7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</w:t>
            </w:r>
            <w:r w:rsidR="00F27801">
              <w:rPr>
                <w:rFonts w:ascii="Times New Roman" w:hAnsi="Times New Roman" w:cs="Times New Roman"/>
                <w:sz w:val="22"/>
                <w:szCs w:val="22"/>
              </w:rPr>
              <w:t>46-18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580B93DC" w:rsidR="00476AC6" w:rsidRPr="00FE4D00" w:rsidRDefault="00362139" w:rsidP="00B018C2">
            <w:pPr>
              <w:pStyle w:val="Default"/>
              <w:ind w:right="1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F27801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Isidro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B018C2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dependencias de</w:t>
            </w:r>
            <w:r w:rsidR="00F27801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</w:t>
            </w:r>
            <w:r w:rsidR="00B018C2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l</w:t>
            </w:r>
            <w:r w:rsidR="00F27801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a Curaduría Oficial </w:t>
            </w:r>
            <w:r w:rsidR="00B018C2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del Departamento Judicial San Isidro.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7AF83089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Calle 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Ituzaingó N° </w:t>
            </w:r>
            <w:r w:rsidR="00B018C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256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 la ciudad de 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1036AA56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C45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C45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C45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C45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903E7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6091AE" w14:textId="77777777" w:rsidR="005903E7" w:rsidRDefault="005903E7" w:rsidP="005903E7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7D008E72" w14:textId="075EECBA" w:rsidR="005903E7" w:rsidRDefault="005903E7" w:rsidP="005903E7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 San Isidro. Calle Ituzaingó N° 2</w:t>
            </w:r>
            <w:r w:rsidR="00B018C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6 de la ciudad de 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Pcia de Buenos Aires.</w:t>
            </w:r>
          </w:p>
          <w:p w14:paraId="32958D98" w14:textId="20FF4B82" w:rsidR="005903E7" w:rsidRPr="00476AC6" w:rsidRDefault="005903E7" w:rsidP="005903E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4E16A4DD" w:rsidR="005903E7" w:rsidRPr="00181BF6" w:rsidRDefault="005903E7" w:rsidP="005903E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4C45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4C45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mayo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4C45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C45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4C457C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C45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4C457C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5903E7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903E7" w:rsidRPr="00181BF6" w:rsidRDefault="005903E7" w:rsidP="005903E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903E7" w:rsidRPr="00181BF6" w:rsidRDefault="005903E7" w:rsidP="005903E7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03E7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5903E7" w:rsidRDefault="005903E7" w:rsidP="005903E7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5903E7" w:rsidRDefault="005903E7" w:rsidP="005903E7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N° 59/19 Reglamentario del Subsistema de Contrataciones del Estado Ley 13.981.</w:t>
            </w:r>
          </w:p>
          <w:p w14:paraId="0AC9BC88" w14:textId="77777777" w:rsidR="005903E7" w:rsidRDefault="005903E7" w:rsidP="005903E7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5903E7" w:rsidRDefault="005903E7" w:rsidP="005903E7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EF6191C" w:rsidR="007F0F20" w:rsidRPr="001D0E5C" w:rsidRDefault="005903E7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</w:t>
            </w:r>
            <w:r w:rsidR="00F27801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06E45A32" w:rsidR="007F0F20" w:rsidRPr="001D0E5C" w:rsidRDefault="005903E7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729C8310" w:rsidR="007F0F20" w:rsidRPr="001D0E5C" w:rsidRDefault="005903E7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</w:t>
            </w:r>
            <w:r w:rsidR="00F278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46-18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57C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03E7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18C2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27801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1216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9</cp:revision>
  <cp:lastPrinted>2025-03-20T16:07:00Z</cp:lastPrinted>
  <dcterms:created xsi:type="dcterms:W3CDTF">2025-03-27T14:13:00Z</dcterms:created>
  <dcterms:modified xsi:type="dcterms:W3CDTF">2025-04-11T12:36:00Z</dcterms:modified>
</cp:coreProperties>
</file>