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3115BD6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5903E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B018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709F365" w:rsidR="00C23023" w:rsidRPr="00FE4D00" w:rsidRDefault="005903E7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</w:t>
            </w:r>
            <w:r w:rsidR="00B018C2">
              <w:rPr>
                <w:rFonts w:ascii="Times New Roman" w:hAnsi="Times New Roman" w:cs="Times New Roman"/>
                <w:sz w:val="22"/>
                <w:szCs w:val="22"/>
              </w:rPr>
              <w:t>888-19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77B089D3" w:rsidR="00476AC6" w:rsidRPr="00FE4D00" w:rsidRDefault="00362139" w:rsidP="00B018C2">
            <w:pPr>
              <w:pStyle w:val="Default"/>
              <w:ind w:right="1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F42AF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cuatro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(</w:t>
            </w:r>
            <w:r w:rsidR="00B018C2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4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) inmueble</w:t>
            </w:r>
            <w:r w:rsidR="00B018C2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B018C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Pilar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B018C2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dependencias del Ministerio Publico de la Defensa, del Departamento Judicial San Isidro.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7AF83089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Ituzaingó N° </w:t>
            </w:r>
            <w:r w:rsidR="00B018C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 la ciudad de </w:t>
            </w:r>
            <w:r w:rsidR="005903E7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8251A9B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19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903E7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6091AE" w14:textId="77777777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7D008E72" w14:textId="075EECBA" w:rsidR="005903E7" w:rsidRDefault="005903E7" w:rsidP="005903E7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San Isidro. Calle Ituzaingó N° 2</w:t>
            </w:r>
            <w:r w:rsidR="00B018C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5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6 de la ciudad de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20FF4B82" w:rsidR="005903E7" w:rsidRPr="00476AC6" w:rsidRDefault="005903E7" w:rsidP="005903E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D371266" w:rsidR="005903E7" w:rsidRPr="00181BF6" w:rsidRDefault="005903E7" w:rsidP="005903E7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266F5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903E7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903E7" w:rsidRPr="00181BF6" w:rsidRDefault="005903E7" w:rsidP="005903E7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903E7" w:rsidRPr="00181BF6" w:rsidRDefault="005903E7" w:rsidP="005903E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03E7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903E7" w:rsidRDefault="005903E7" w:rsidP="005903E7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903E7" w:rsidRDefault="005903E7" w:rsidP="005903E7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03E7" w:rsidRDefault="005903E7" w:rsidP="005903E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903E7" w:rsidRDefault="005903E7" w:rsidP="005903E7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0BA6D05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</w:t>
            </w:r>
            <w:r w:rsidR="00B018C2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06E45A32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A48E8CC" w:rsidR="007F0F20" w:rsidRPr="001D0E5C" w:rsidRDefault="005903E7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</w:t>
            </w:r>
            <w:r w:rsidR="00B018C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1888</w:t>
            </w: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-</w:t>
            </w:r>
            <w:r w:rsidR="00B018C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19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66F50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03E7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18C2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42AF4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1219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María Victoria Hernández</cp:lastModifiedBy>
  <cp:revision>9</cp:revision>
  <cp:lastPrinted>2025-03-20T16:07:00Z</cp:lastPrinted>
  <dcterms:created xsi:type="dcterms:W3CDTF">2025-03-27T14:13:00Z</dcterms:created>
  <dcterms:modified xsi:type="dcterms:W3CDTF">2025-04-15T14:49:00Z</dcterms:modified>
</cp:coreProperties>
</file>