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9850A4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903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C8249F9" w:rsidR="00C23023" w:rsidRPr="00FE4D00" w:rsidRDefault="005903E7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PG.SA-1611-24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05A209E9" w:rsidR="00476AC6" w:rsidRPr="00FE4D00" w:rsidRDefault="00362139" w:rsidP="005903E7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Locación de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inmueble</w:t>
            </w:r>
            <w:r w:rsidR="005C0463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903E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Isidro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5903E7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Oficina de Flagrancia, Fiscalía de Menores, Centro de Atención a la Víctima, Oficina de Resolución de Conflictos, del Departamento Judicial San Isidro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557AAD10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Ituzaingó </w:t>
            </w:r>
            <w:proofErr w:type="spellStart"/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</w:t>
            </w:r>
            <w:r w:rsidR="00C847C3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6 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 la ciudad de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12ED7C5F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19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903E7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6091AE" w14:textId="77777777" w:rsidR="005903E7" w:rsidRDefault="005903E7" w:rsidP="005903E7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7D008E72" w14:textId="78420BBD" w:rsidR="005903E7" w:rsidRDefault="005903E7" w:rsidP="005903E7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Isidro. Calle Ituzaingó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</w:t>
            </w:r>
            <w:r w:rsidR="00C847C3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6 de la ciudad de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20FF4B82" w:rsidR="005903E7" w:rsidRPr="00476AC6" w:rsidRDefault="005903E7" w:rsidP="005903E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38DBE0E" w:rsidR="005903E7" w:rsidRPr="00181BF6" w:rsidRDefault="005903E7" w:rsidP="005903E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19</w:t>
            </w:r>
            <w:r w:rsidR="002C30E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="002C30E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2C30E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</w:t>
            </w:r>
            <w:r w:rsidR="002C30E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C30E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2C30E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5903E7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903E7" w:rsidRPr="00181BF6" w:rsidRDefault="005903E7" w:rsidP="005903E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903E7" w:rsidRPr="00181BF6" w:rsidRDefault="005903E7" w:rsidP="005903E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03E7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5903E7" w:rsidRDefault="005903E7" w:rsidP="005903E7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5903E7" w:rsidRDefault="005903E7" w:rsidP="005903E7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03E7" w:rsidRDefault="005903E7" w:rsidP="005903E7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5903E7" w:rsidRDefault="005903E7" w:rsidP="005903E7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09D8636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25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06E45A32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0D6F6DF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PG.SA-1611-24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30EE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03E7"/>
    <w:rsid w:val="005928B9"/>
    <w:rsid w:val="005952A8"/>
    <w:rsid w:val="005B2BB8"/>
    <w:rsid w:val="005B5FAC"/>
    <w:rsid w:val="005C0463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47C3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1228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9</cp:revision>
  <cp:lastPrinted>2025-03-20T16:07:00Z</cp:lastPrinted>
  <dcterms:created xsi:type="dcterms:W3CDTF">2025-03-27T14:13:00Z</dcterms:created>
  <dcterms:modified xsi:type="dcterms:W3CDTF">2025-04-15T14:18:00Z</dcterms:modified>
</cp:coreProperties>
</file>