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52310EFF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CD38A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Dec.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9DDA519" w:rsidR="00C23023" w:rsidRPr="00FE4D00" w:rsidRDefault="00CD38AC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PG.SA-1438-24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5A53D0DF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CD38AC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Morón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CD38AC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las Fiscalías de Juicio N° 5 y 6, y las Unidades Funcionales de Instrucción N° 10, 11 y 12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F4517F" w14:textId="77777777" w:rsidR="00CD38AC" w:rsidRDefault="00524B6C" w:rsidP="00C437F9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CD38A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Morón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</w:t>
            </w:r>
          </w:p>
          <w:p w14:paraId="35AD0C8E" w14:textId="1F31E393" w:rsidR="0057417D" w:rsidRPr="00476AC6" w:rsidRDefault="00CD38A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Avenida Rivadavia N° 17.628 de la ciudad de Morón</w:t>
            </w:r>
            <w:r w:rsidR="00524B6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42C306CF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7191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7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D7191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7191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D7191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8FA8E5" w14:textId="0FFA2B4E" w:rsidR="00CD38AC" w:rsidRDefault="00CD38AC" w:rsidP="00CD38AC">
            <w:pPr>
              <w:snapToGrid w:val="0"/>
              <w:ind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elegación de Administración del Departamento Judicial Morón.</w:t>
            </w:r>
          </w:p>
          <w:p w14:paraId="32958D98" w14:textId="454F5845" w:rsidR="00E178D5" w:rsidRPr="00476AC6" w:rsidRDefault="00CD38AC" w:rsidP="00CD38AC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Avenida Rivadavia N° 17.628 de la ciudad de Morón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78FC795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D7191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7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D7191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7191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E41A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D7191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N°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locado: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Dr. Gabriel Toigo</w:t>
            </w:r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Lic. Bruno Paolucci</w:t>
            </w:r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16C74E9F" w:rsidR="007F0F20" w:rsidRPr="001D0E5C" w:rsidRDefault="00CD38AC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23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1D9DFD52" w:rsidR="007F0F20" w:rsidRPr="001D0E5C" w:rsidRDefault="00CD38AC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55039B19" w:rsidR="007F0F20" w:rsidRPr="001D0E5C" w:rsidRDefault="00CD38AC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PG.SA-1438-24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Calle 50 Nº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38AC"/>
    <w:rsid w:val="00CD47D2"/>
    <w:rsid w:val="00D072BE"/>
    <w:rsid w:val="00D2112A"/>
    <w:rsid w:val="00D52AD2"/>
    <w:rsid w:val="00D54FCD"/>
    <w:rsid w:val="00D61C1B"/>
    <w:rsid w:val="00D719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1217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7</cp:revision>
  <cp:lastPrinted>2025-03-20T16:07:00Z</cp:lastPrinted>
  <dcterms:created xsi:type="dcterms:W3CDTF">2025-03-27T14:13:00Z</dcterms:created>
  <dcterms:modified xsi:type="dcterms:W3CDTF">2025-04-08T16:23:00Z</dcterms:modified>
</cp:coreProperties>
</file>