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2E38" w:rsidRDefault="001C2E38"/>
    <w:tbl>
      <w:tblPr>
        <w:tblW w:w="9780" w:type="dxa"/>
        <w:tblInd w:w="-5" w:type="dxa"/>
        <w:tblLayout w:type="fixed"/>
        <w:tblCellMar>
          <w:left w:w="0" w:type="dxa"/>
          <w:right w:w="0" w:type="dxa"/>
        </w:tblCellMar>
        <w:tblLook w:val="0000" w:firstRow="0" w:lastRow="0" w:firstColumn="0" w:lastColumn="0" w:noHBand="0" w:noVBand="0"/>
      </w:tblPr>
      <w:tblGrid>
        <w:gridCol w:w="939"/>
        <w:gridCol w:w="870"/>
        <w:gridCol w:w="61"/>
        <w:gridCol w:w="191"/>
        <w:gridCol w:w="2046"/>
        <w:gridCol w:w="553"/>
        <w:gridCol w:w="907"/>
        <w:gridCol w:w="552"/>
        <w:gridCol w:w="566"/>
        <w:gridCol w:w="720"/>
        <w:gridCol w:w="516"/>
        <w:gridCol w:w="1213"/>
        <w:gridCol w:w="19"/>
        <w:gridCol w:w="627"/>
      </w:tblGrid>
      <w:tr w:rsidR="00B678C8" w:rsidTr="00AA02A0">
        <w:trPr>
          <w:trHeight w:hRule="exact" w:val="195"/>
        </w:trPr>
        <w:tc>
          <w:tcPr>
            <w:tcW w:w="939" w:type="dxa"/>
            <w:tcBorders>
              <w:top w:val="single" w:sz="4" w:space="0" w:color="000000"/>
              <w:left w:val="single" w:sz="4" w:space="0" w:color="000000"/>
            </w:tcBorders>
            <w:shd w:val="clear" w:color="auto" w:fill="auto"/>
            <w:vAlign w:val="bottom"/>
          </w:tcPr>
          <w:p w:rsidR="001C2E38" w:rsidRDefault="00E2733C">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666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pPr>
                                    <w:jc w:val="center"/>
                                    <w:rPr>
                                      <w:b/>
                                      <w:bCs/>
                                      <w:sz w:val="20"/>
                                      <w:szCs w:val="20"/>
                                    </w:rPr>
                                  </w:pPr>
                                </w:p>
                                <w:p w:rsidR="006C373A" w:rsidRDefault="006C373A">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6C373A" w:rsidRDefault="006C373A">
                            <w:pPr>
                              <w:jc w:val="center"/>
                              <w:rPr>
                                <w:b/>
                                <w:bCs/>
                                <w:sz w:val="20"/>
                                <w:szCs w:val="20"/>
                              </w:rPr>
                            </w:pPr>
                          </w:p>
                          <w:p w:rsidR="006C373A" w:rsidRDefault="006C373A">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516" w:type="dxa"/>
            <w:tcBorders>
              <w:top w:val="single" w:sz="4" w:space="0" w:color="000000"/>
            </w:tcBorders>
            <w:shd w:val="clear" w:color="auto" w:fill="auto"/>
            <w:vAlign w:val="bottom"/>
          </w:tcPr>
          <w:p w:rsidR="001C2E38" w:rsidRDefault="001C2E38">
            <w:pPr>
              <w:snapToGrid w:val="0"/>
              <w:rPr>
                <w:sz w:val="16"/>
                <w:szCs w:val="16"/>
              </w:rPr>
            </w:pPr>
          </w:p>
        </w:tc>
        <w:tc>
          <w:tcPr>
            <w:tcW w:w="1232"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AA02A0">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AA02A0">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AA02A0">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673"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AA02A0">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945693" w:rsidP="006C373A">
            <w:pPr>
              <w:snapToGrid w:val="0"/>
              <w:rPr>
                <w:rFonts w:ascii="Times New Roman" w:hAnsi="Times New Roman" w:cs="Times New Roman"/>
                <w:b/>
                <w:bCs/>
                <w:sz w:val="20"/>
                <w:szCs w:val="20"/>
              </w:rPr>
            </w:pPr>
            <w:r w:rsidRPr="00181BF6">
              <w:rPr>
                <w:rFonts w:ascii="Times New Roman" w:eastAsia="Arial" w:hAnsi="Times New Roman" w:cs="Times New Roman"/>
              </w:rPr>
              <w:t xml:space="preserve">CONTRATACION DIRECTA </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516" w:type="dxa"/>
            <w:tcBorders>
              <w:bottom w:val="single" w:sz="4" w:space="0" w:color="000000"/>
            </w:tcBorders>
            <w:shd w:val="clear" w:color="auto" w:fill="auto"/>
            <w:vAlign w:val="bottom"/>
          </w:tcPr>
          <w:p w:rsidR="001C2E38" w:rsidRPr="008709D9" w:rsidRDefault="00C97754">
            <w:pPr>
              <w:snapToGrid w:val="0"/>
              <w:rPr>
                <w:b/>
                <w:bCs/>
                <w:sz w:val="20"/>
                <w:szCs w:val="20"/>
              </w:rPr>
            </w:pPr>
            <w:r>
              <w:rPr>
                <w:b/>
                <w:bCs/>
                <w:sz w:val="20"/>
                <w:szCs w:val="20"/>
              </w:rPr>
              <w:t>54</w:t>
            </w:r>
            <w:r w:rsidR="00BD02F6">
              <w:rPr>
                <w:b/>
                <w:bCs/>
                <w:sz w:val="20"/>
                <w:szCs w:val="20"/>
              </w:rPr>
              <w:t xml:space="preserve"> </w:t>
            </w:r>
          </w:p>
        </w:tc>
        <w:tc>
          <w:tcPr>
            <w:tcW w:w="1232" w:type="dxa"/>
            <w:gridSpan w:val="2"/>
            <w:tcBorders>
              <w:left w:val="single" w:sz="4" w:space="0" w:color="000000"/>
              <w:bottom w:val="single" w:sz="4" w:space="0" w:color="000000"/>
            </w:tcBorders>
            <w:shd w:val="clear" w:color="auto" w:fill="auto"/>
            <w:vAlign w:val="bottom"/>
          </w:tcPr>
          <w:p w:rsidR="001C2E38" w:rsidRDefault="001C2E38" w:rsidP="00B678C8">
            <w:pPr>
              <w:snapToGrid w:val="0"/>
              <w:rPr>
                <w:sz w:val="20"/>
                <w:szCs w:val="20"/>
              </w:rPr>
            </w:pPr>
            <w:r>
              <w:rPr>
                <w:b/>
                <w:bCs/>
                <w:sz w:val="20"/>
                <w:szCs w:val="20"/>
              </w:rPr>
              <w:t>Ejercicio:</w:t>
            </w:r>
            <w:r w:rsidR="008709D9">
              <w:rPr>
                <w:b/>
                <w:bCs/>
                <w:sz w:val="20"/>
                <w:szCs w:val="20"/>
              </w:rPr>
              <w:t xml:space="preserve"> 20</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AA02A0">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xml:space="preserve">.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AA02A0">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C97754">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C12192">
              <w:rPr>
                <w:rFonts w:ascii="Times New Roman" w:eastAsia="Arial" w:hAnsi="Times New Roman" w:cs="Times New Roman"/>
              </w:rPr>
              <w:t>PG.SA</w:t>
            </w:r>
            <w:r w:rsidR="008709D9">
              <w:rPr>
                <w:rFonts w:ascii="Times New Roman" w:eastAsia="Arial" w:hAnsi="Times New Roman" w:cs="Times New Roman"/>
              </w:rPr>
              <w:t>-</w:t>
            </w:r>
            <w:r w:rsidR="00C97754">
              <w:rPr>
                <w:rFonts w:ascii="Times New Roman" w:eastAsia="Arial" w:hAnsi="Times New Roman" w:cs="Times New Roman"/>
              </w:rPr>
              <w:t>1719</w:t>
            </w:r>
            <w:r w:rsidR="000670E7">
              <w:rPr>
                <w:rFonts w:ascii="Times New Roman" w:eastAsia="Arial" w:hAnsi="Times New Roman" w:cs="Times New Roman"/>
              </w:rPr>
              <w:t>-20</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AA02A0">
        <w:trPr>
          <w:cantSplit/>
          <w:trHeight w:val="315"/>
        </w:trPr>
        <w:tc>
          <w:tcPr>
            <w:tcW w:w="9780"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BD02F6" w:rsidRDefault="00C51A49">
            <w:pPr>
              <w:snapToGrid w:val="0"/>
              <w:jc w:val="both"/>
              <w:rPr>
                <w:rFonts w:ascii="Times New Roman" w:hAnsi="Times New Roman" w:cs="Times New Roman"/>
                <w:b/>
              </w:rPr>
            </w:pPr>
            <w:r w:rsidRPr="00181BF6">
              <w:rPr>
                <w:rFonts w:ascii="Times New Roman" w:eastAsia="Arial" w:hAnsi="Times New Roman" w:cs="Times New Roman"/>
                <w:sz w:val="16"/>
                <w:szCs w:val="16"/>
              </w:rPr>
              <w:t xml:space="preserve"> </w:t>
            </w:r>
          </w:p>
          <w:p w:rsidR="00653815" w:rsidRPr="00C97754" w:rsidRDefault="008945EC" w:rsidP="00653815">
            <w:pPr>
              <w:pStyle w:val="Default"/>
              <w:jc w:val="both"/>
              <w:rPr>
                <w:rFonts w:ascii="Times New Roman" w:hAnsi="Times New Roman" w:cs="Times New Roman"/>
                <w:b/>
              </w:rPr>
            </w:pPr>
            <w:r>
              <w:rPr>
                <w:rFonts w:ascii="Times New Roman" w:hAnsi="Times New Roman" w:cs="Times New Roman"/>
                <w:b/>
                <w:color w:val="auto"/>
              </w:rPr>
              <w:t>Locación de  inmueble</w:t>
            </w:r>
            <w:r w:rsidR="000670E7" w:rsidRPr="00C97754">
              <w:rPr>
                <w:rFonts w:ascii="Times New Roman" w:hAnsi="Times New Roman" w:cs="Times New Roman"/>
                <w:b/>
                <w:color w:val="auto"/>
              </w:rPr>
              <w:t xml:space="preserve"> en la localidad de </w:t>
            </w:r>
            <w:r>
              <w:rPr>
                <w:rFonts w:ascii="Times New Roman" w:hAnsi="Times New Roman" w:cs="Times New Roman"/>
                <w:b/>
                <w:color w:val="auto"/>
              </w:rPr>
              <w:t>Santa Clara</w:t>
            </w:r>
            <w:r w:rsidR="00BD02F6" w:rsidRPr="00C97754">
              <w:rPr>
                <w:rFonts w:ascii="Times New Roman" w:hAnsi="Times New Roman" w:cs="Times New Roman"/>
                <w:b/>
                <w:color w:val="auto"/>
              </w:rPr>
              <w:t xml:space="preserve"> </w:t>
            </w:r>
            <w:r w:rsidR="00B8381A">
              <w:rPr>
                <w:rFonts w:ascii="Times New Roman" w:hAnsi="Times New Roman" w:cs="Times New Roman"/>
                <w:b/>
                <w:color w:val="auto"/>
              </w:rPr>
              <w:t xml:space="preserve">del Mar </w:t>
            </w:r>
            <w:r w:rsidR="00BD02F6" w:rsidRPr="00C97754">
              <w:rPr>
                <w:rFonts w:ascii="Times New Roman" w:hAnsi="Times New Roman" w:cs="Times New Roman"/>
                <w:b/>
                <w:color w:val="auto"/>
              </w:rPr>
              <w:t xml:space="preserve">con destino a </w:t>
            </w:r>
            <w:r w:rsidR="000670E7" w:rsidRPr="00C97754">
              <w:rPr>
                <w:rFonts w:ascii="Times New Roman" w:hAnsi="Times New Roman" w:cs="Times New Roman"/>
                <w:b/>
                <w:color w:val="auto"/>
              </w:rPr>
              <w:t>la Ayudantía Fiscal de Mar Chiquita</w:t>
            </w:r>
            <w:r w:rsidR="008709D9" w:rsidRPr="00C97754">
              <w:rPr>
                <w:rFonts w:ascii="Times New Roman" w:hAnsi="Times New Roman" w:cs="Times New Roman"/>
                <w:b/>
              </w:rPr>
              <w:t>.</w:t>
            </w:r>
            <w:r w:rsidR="00653815" w:rsidRPr="00C97754">
              <w:rPr>
                <w:rFonts w:ascii="Times New Roman" w:hAnsi="Times New Roman" w:cs="Times New Roman"/>
                <w:b/>
              </w:rPr>
              <w:t xml:space="preserve"> La locación ser</w:t>
            </w:r>
            <w:r w:rsidR="00C12192" w:rsidRPr="00C97754">
              <w:rPr>
                <w:rFonts w:ascii="Times New Roman" w:hAnsi="Times New Roman" w:cs="Times New Roman"/>
                <w:b/>
              </w:rPr>
              <w:t>á por el término de treinta y seis (36</w:t>
            </w:r>
            <w:r w:rsidR="00653815" w:rsidRPr="00C97754">
              <w:rPr>
                <w:rFonts w:ascii="Times New Roman" w:hAnsi="Times New Roman" w:cs="Times New Roman"/>
                <w:b/>
              </w:rPr>
              <w:t>) meses</w:t>
            </w:r>
            <w:r w:rsidR="00C97754">
              <w:rPr>
                <w:rFonts w:ascii="Times New Roman" w:hAnsi="Times New Roman" w:cs="Times New Roman"/>
                <w:b/>
              </w:rPr>
              <w:t>, con opción a prorrogarlo por doce (12) meses más.</w:t>
            </w:r>
          </w:p>
          <w:p w:rsidR="00C51A49" w:rsidRPr="00C97754" w:rsidRDefault="00531214" w:rsidP="00C97754">
            <w:pPr>
              <w:snapToGrid w:val="0"/>
              <w:jc w:val="both"/>
              <w:rPr>
                <w:rFonts w:ascii="Times New Roman" w:hAnsi="Times New Roman" w:cs="Times New Roman"/>
                <w:b/>
              </w:rPr>
            </w:pPr>
            <w:r w:rsidRPr="00181BF6">
              <w:rPr>
                <w:rFonts w:ascii="Times New Roman" w:hAnsi="Times New Roman" w:cs="Times New Roman"/>
                <w:b/>
              </w:rPr>
              <w:t> </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AA02A0">
        <w:trPr>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582749" w:rsidRPr="00181BF6" w:rsidRDefault="000670E7" w:rsidP="00653815">
            <w:pPr>
              <w:snapToGrid w:val="0"/>
              <w:ind w:left="57" w:right="57"/>
              <w:rPr>
                <w:rFonts w:ascii="Times New Roman" w:eastAsia="Arial" w:hAnsi="Times New Roman" w:cs="Times New Roman"/>
                <w:bCs/>
                <w:sz w:val="20"/>
                <w:szCs w:val="20"/>
              </w:rPr>
            </w:pPr>
            <w:r w:rsidRPr="00BD3E45">
              <w:rPr>
                <w:rFonts w:ascii="Times New Roman" w:hAnsi="Times New Roman" w:cs="Times New Roman"/>
                <w:b/>
                <w:bCs/>
                <w:sz w:val="22"/>
                <w:szCs w:val="19"/>
              </w:rPr>
              <w:t xml:space="preserve">DELEGACIÓN DE ADMINISTRACIÓN DEL DEPARTAMENTO JUDICIAL </w:t>
            </w:r>
            <w:r>
              <w:rPr>
                <w:rFonts w:ascii="Times New Roman" w:hAnsi="Times New Roman" w:cs="Times New Roman"/>
                <w:b/>
                <w:bCs/>
                <w:sz w:val="22"/>
                <w:szCs w:val="19"/>
              </w:rPr>
              <w:t xml:space="preserve">MAR DEL PLATA, </w:t>
            </w:r>
            <w:r w:rsidRPr="00BD3E45">
              <w:rPr>
                <w:rFonts w:ascii="Times New Roman" w:hAnsi="Times New Roman" w:cs="Times New Roman"/>
                <w:b/>
                <w:bCs/>
                <w:sz w:val="22"/>
                <w:szCs w:val="19"/>
              </w:rPr>
              <w:t xml:space="preserve">CALLE </w:t>
            </w:r>
            <w:r>
              <w:rPr>
                <w:rFonts w:ascii="Times New Roman" w:hAnsi="Times New Roman" w:cs="Times New Roman"/>
                <w:b/>
                <w:bCs/>
                <w:sz w:val="22"/>
                <w:szCs w:val="19"/>
              </w:rPr>
              <w:t>GARAY</w:t>
            </w:r>
            <w:r w:rsidRPr="00BD3E45">
              <w:rPr>
                <w:rFonts w:ascii="Times New Roman" w:hAnsi="Times New Roman" w:cs="Times New Roman"/>
                <w:b/>
                <w:bCs/>
                <w:sz w:val="22"/>
                <w:szCs w:val="19"/>
              </w:rPr>
              <w:t xml:space="preserve"> N° 19</w:t>
            </w:r>
            <w:r>
              <w:rPr>
                <w:rFonts w:ascii="Times New Roman" w:hAnsi="Times New Roman" w:cs="Times New Roman"/>
                <w:b/>
                <w:bCs/>
                <w:sz w:val="22"/>
                <w:szCs w:val="19"/>
              </w:rPr>
              <w:t>45.</w:t>
            </w: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4843C4" w:rsidRPr="00466381" w:rsidRDefault="00466381" w:rsidP="00466381">
            <w:pPr>
              <w:snapToGrid w:val="0"/>
              <w:jc w:val="center"/>
              <w:rPr>
                <w:rFonts w:ascii="Times New Roman" w:eastAsia="Arial" w:hAnsi="Times New Roman" w:cs="Times New Roman"/>
                <w:b/>
                <w:bCs/>
                <w:sz w:val="20"/>
                <w:szCs w:val="20"/>
              </w:rPr>
            </w:pPr>
            <w:r w:rsidRPr="00466381">
              <w:rPr>
                <w:rFonts w:ascii="Times New Roman" w:eastAsia="Arial" w:hAnsi="Times New Roman" w:cs="Times New Roman"/>
                <w:b/>
                <w:bCs/>
                <w:sz w:val="20"/>
                <w:szCs w:val="20"/>
              </w:rPr>
              <w:t>22</w:t>
            </w:r>
            <w:r w:rsidR="00653815" w:rsidRPr="00466381">
              <w:rPr>
                <w:rFonts w:ascii="Times New Roman" w:eastAsia="Arial" w:hAnsi="Times New Roman" w:cs="Times New Roman"/>
                <w:b/>
                <w:bCs/>
                <w:sz w:val="20"/>
                <w:szCs w:val="20"/>
              </w:rPr>
              <w:t xml:space="preserve"> de</w:t>
            </w:r>
            <w:r w:rsidR="008709D9" w:rsidRPr="00466381">
              <w:rPr>
                <w:rFonts w:ascii="Times New Roman" w:eastAsia="Arial" w:hAnsi="Times New Roman" w:cs="Times New Roman"/>
                <w:b/>
                <w:bCs/>
                <w:sz w:val="20"/>
                <w:szCs w:val="20"/>
              </w:rPr>
              <w:t xml:space="preserve"> </w:t>
            </w:r>
            <w:r w:rsidRPr="00466381">
              <w:rPr>
                <w:rFonts w:ascii="Times New Roman" w:eastAsia="Arial" w:hAnsi="Times New Roman" w:cs="Times New Roman"/>
                <w:b/>
                <w:bCs/>
                <w:sz w:val="20"/>
                <w:szCs w:val="20"/>
              </w:rPr>
              <w:t>DICIEMBRE</w:t>
            </w:r>
            <w:r w:rsidR="00653815" w:rsidRPr="00466381">
              <w:rPr>
                <w:rFonts w:ascii="Times New Roman" w:eastAsia="Arial" w:hAnsi="Times New Roman" w:cs="Times New Roman"/>
                <w:b/>
                <w:bCs/>
                <w:sz w:val="20"/>
                <w:szCs w:val="20"/>
              </w:rPr>
              <w:t xml:space="preserve"> de</w:t>
            </w:r>
            <w:r w:rsidR="00F67169" w:rsidRPr="00466381">
              <w:rPr>
                <w:rFonts w:ascii="Times New Roman" w:eastAsia="Arial" w:hAnsi="Times New Roman" w:cs="Times New Roman"/>
                <w:b/>
                <w:bCs/>
                <w:sz w:val="20"/>
                <w:szCs w:val="20"/>
              </w:rPr>
              <w:t xml:space="preserve"> 2020</w:t>
            </w:r>
            <w:r w:rsidR="00653815" w:rsidRPr="00466381">
              <w:rPr>
                <w:rFonts w:ascii="Times New Roman" w:eastAsia="Arial" w:hAnsi="Times New Roman" w:cs="Times New Roman"/>
                <w:b/>
                <w:bCs/>
                <w:sz w:val="20"/>
                <w:szCs w:val="20"/>
              </w:rPr>
              <w:t xml:space="preserve"> a las</w:t>
            </w:r>
            <w:r w:rsidR="008709D9" w:rsidRPr="00466381">
              <w:rPr>
                <w:rFonts w:ascii="Times New Roman" w:eastAsia="Arial" w:hAnsi="Times New Roman" w:cs="Times New Roman"/>
                <w:b/>
                <w:bCs/>
                <w:sz w:val="20"/>
                <w:szCs w:val="20"/>
              </w:rPr>
              <w:t xml:space="preserve"> </w:t>
            </w:r>
            <w:r w:rsidRPr="00466381">
              <w:rPr>
                <w:rFonts w:ascii="Times New Roman" w:eastAsia="Arial" w:hAnsi="Times New Roman" w:cs="Times New Roman"/>
                <w:b/>
                <w:bCs/>
                <w:sz w:val="20"/>
                <w:szCs w:val="20"/>
              </w:rPr>
              <w:t>9:00</w:t>
            </w:r>
            <w:r w:rsidR="00653815" w:rsidRPr="00466381">
              <w:rPr>
                <w:rFonts w:ascii="Times New Roman" w:eastAsia="Arial" w:hAnsi="Times New Roman" w:cs="Times New Roman"/>
                <w:b/>
                <w:bCs/>
                <w:sz w:val="20"/>
                <w:szCs w:val="20"/>
              </w:rPr>
              <w:t xml:space="preserve"> Hs.</w:t>
            </w:r>
          </w:p>
        </w:tc>
      </w:tr>
      <w:tr w:rsidR="001C2E38" w:rsidTr="00AA02A0">
        <w:trPr>
          <w:trHeight w:val="621"/>
        </w:trPr>
        <w:tc>
          <w:tcPr>
            <w:tcW w:w="9780"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AA02A0">
        <w:trPr>
          <w:cantSplit/>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582749" w:rsidRPr="00181BF6" w:rsidRDefault="000670E7" w:rsidP="00653815">
            <w:pPr>
              <w:snapToGrid w:val="0"/>
              <w:ind w:left="57" w:right="57"/>
              <w:rPr>
                <w:rFonts w:ascii="Times New Roman" w:eastAsia="Arial" w:hAnsi="Times New Roman" w:cs="Times New Roman"/>
                <w:bCs/>
                <w:sz w:val="20"/>
                <w:szCs w:val="20"/>
              </w:rPr>
            </w:pPr>
            <w:r w:rsidRPr="00BD3E45">
              <w:rPr>
                <w:rFonts w:ascii="Times New Roman" w:hAnsi="Times New Roman" w:cs="Times New Roman"/>
                <w:b/>
                <w:bCs/>
                <w:sz w:val="22"/>
                <w:szCs w:val="19"/>
              </w:rPr>
              <w:t xml:space="preserve">DELEGACIÓN DE ADMINISTRACIÓN DEL DEPARTAMENTO JUDICIAL </w:t>
            </w:r>
            <w:r>
              <w:rPr>
                <w:rFonts w:ascii="Times New Roman" w:hAnsi="Times New Roman" w:cs="Times New Roman"/>
                <w:b/>
                <w:bCs/>
                <w:sz w:val="22"/>
                <w:szCs w:val="19"/>
              </w:rPr>
              <w:t xml:space="preserve">MAR DEL PLATA, </w:t>
            </w:r>
            <w:r w:rsidRPr="00BD3E45">
              <w:rPr>
                <w:rFonts w:ascii="Times New Roman" w:hAnsi="Times New Roman" w:cs="Times New Roman"/>
                <w:b/>
                <w:bCs/>
                <w:sz w:val="22"/>
                <w:szCs w:val="19"/>
              </w:rPr>
              <w:t xml:space="preserve">CALLE </w:t>
            </w:r>
            <w:r>
              <w:rPr>
                <w:rFonts w:ascii="Times New Roman" w:hAnsi="Times New Roman" w:cs="Times New Roman"/>
                <w:b/>
                <w:bCs/>
                <w:sz w:val="22"/>
                <w:szCs w:val="19"/>
              </w:rPr>
              <w:t>GARAY</w:t>
            </w:r>
            <w:r w:rsidRPr="00BD3E45">
              <w:rPr>
                <w:rFonts w:ascii="Times New Roman" w:hAnsi="Times New Roman" w:cs="Times New Roman"/>
                <w:b/>
                <w:bCs/>
                <w:sz w:val="22"/>
                <w:szCs w:val="19"/>
              </w:rPr>
              <w:t xml:space="preserve"> N° 19</w:t>
            </w:r>
            <w:r>
              <w:rPr>
                <w:rFonts w:ascii="Times New Roman" w:hAnsi="Times New Roman" w:cs="Times New Roman"/>
                <w:b/>
                <w:bCs/>
                <w:sz w:val="22"/>
                <w:szCs w:val="19"/>
              </w:rPr>
              <w:t>45.</w:t>
            </w: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4C5F7E" w:rsidP="00F67169">
            <w:pPr>
              <w:snapToGrid w:val="0"/>
              <w:rPr>
                <w:rFonts w:ascii="Times New Roman" w:eastAsia="Arial" w:hAnsi="Times New Roman" w:cs="Times New Roman"/>
                <w:bCs/>
                <w:sz w:val="20"/>
                <w:szCs w:val="20"/>
              </w:rPr>
            </w:pPr>
            <w:r>
              <w:rPr>
                <w:rFonts w:ascii="Times New Roman" w:eastAsia="Arial" w:hAnsi="Times New Roman" w:cs="Times New Roman"/>
                <w:bCs/>
                <w:sz w:val="20"/>
                <w:szCs w:val="20"/>
              </w:rPr>
              <w:t xml:space="preserve"> </w:t>
            </w:r>
            <w:r w:rsidR="00466381">
              <w:rPr>
                <w:rFonts w:ascii="Times New Roman" w:eastAsia="Arial" w:hAnsi="Times New Roman" w:cs="Times New Roman"/>
                <w:bCs/>
                <w:sz w:val="20"/>
                <w:szCs w:val="20"/>
              </w:rPr>
              <w:t xml:space="preserve">     </w:t>
            </w:r>
            <w:bookmarkStart w:id="0" w:name="_GoBack"/>
            <w:bookmarkEnd w:id="0"/>
            <w:r w:rsidR="00466381" w:rsidRPr="00466381">
              <w:rPr>
                <w:rFonts w:ascii="Times New Roman" w:eastAsia="Arial" w:hAnsi="Times New Roman" w:cs="Times New Roman"/>
                <w:b/>
                <w:bCs/>
                <w:sz w:val="20"/>
                <w:szCs w:val="20"/>
              </w:rPr>
              <w:t>22 de DICIEMBRE de 2020 a las 9:00 Hs.</w:t>
            </w:r>
          </w:p>
        </w:tc>
      </w:tr>
      <w:tr w:rsidR="00B678C8" w:rsidTr="00AA02A0">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7910"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AA02A0">
        <w:trPr>
          <w:cantSplit/>
          <w:trHeight w:val="221"/>
        </w:trPr>
        <w:tc>
          <w:tcPr>
            <w:tcW w:w="9780"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AA02A0">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51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213"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AA02A0" w:rsidP="00AA02A0">
            <w:pPr>
              <w:rPr>
                <w:sz w:val="20"/>
                <w:szCs w:val="20"/>
              </w:rPr>
            </w:pPr>
            <w:r w:rsidRPr="00195912">
              <w:rPr>
                <w:noProof/>
                <w:u w:val="single"/>
                <w:lang w:val="es-AR" w:eastAsia="es-AR"/>
              </w:rPr>
              <mc:AlternateContent>
                <mc:Choice Requires="wps">
                  <w:drawing>
                    <wp:anchor distT="0" distB="0" distL="114935" distR="114935" simplePos="0" relativeHeight="251731456" behindDoc="0" locked="0" layoutInCell="1" allowOverlap="1" wp14:anchorId="5DF757FF" wp14:editId="74F7B7E9">
                      <wp:simplePos x="0" y="0"/>
                      <wp:positionH relativeFrom="column">
                        <wp:posOffset>3810</wp:posOffset>
                      </wp:positionH>
                      <wp:positionV relativeFrom="paragraph">
                        <wp:posOffset>40640</wp:posOffset>
                      </wp:positionV>
                      <wp:extent cx="6858000" cy="109474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94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Pr="00926E29" w:rsidRDefault="006C373A"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6C373A" w:rsidRPr="00926E29" w:rsidRDefault="006C373A" w:rsidP="00AA02A0">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757FF" id="Text Box 16" o:spid="_x0000_s1027" type="#_x0000_t202" style="position:absolute;margin-left:.3pt;margin-top:3.2pt;width:540pt;height:86.2pt;z-index:251731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6C373A" w:rsidRPr="00926E29" w:rsidRDefault="006C373A"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6C373A" w:rsidRPr="00926E29" w:rsidRDefault="006C373A" w:rsidP="00AA02A0">
                            <w:pPr>
                              <w:jc w:val="center"/>
                            </w:pPr>
                            <w:r w:rsidRPr="00926E29">
                              <w:rPr>
                                <w:b/>
                                <w:bCs/>
                                <w:u w:val="single"/>
                              </w:rPr>
                              <w:t>DECLARACION JURADA</w:t>
                            </w:r>
                          </w:p>
                        </w:txbxContent>
                      </v:textbox>
                    </v:shape>
                  </w:pict>
                </mc:Fallback>
              </mc:AlternateConten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AA02A0" w:rsidP="00AA02A0">
            <w:pPr>
              <w:snapToGrid w:val="0"/>
              <w:rPr>
                <w:sz w:val="20"/>
                <w:szCs w:val="20"/>
                <w:u w:val="single"/>
              </w:rPr>
            </w:pPr>
            <w:r w:rsidRPr="00195912">
              <w:rPr>
                <w:noProof/>
                <w:u w:val="single"/>
                <w:lang w:val="es-AR" w:eastAsia="es-AR"/>
              </w:rPr>
              <mc:AlternateContent>
                <mc:Choice Requires="wps">
                  <w:drawing>
                    <wp:anchor distT="0" distB="0" distL="114300" distR="114300" simplePos="0" relativeHeight="251744768" behindDoc="0" locked="0" layoutInCell="1" allowOverlap="1" wp14:anchorId="3727D008" wp14:editId="0D649901">
                      <wp:simplePos x="0" y="0"/>
                      <wp:positionH relativeFrom="column">
                        <wp:posOffset>10795</wp:posOffset>
                      </wp:positionH>
                      <wp:positionV relativeFrom="paragraph">
                        <wp:posOffset>-567055</wp:posOffset>
                      </wp:positionV>
                      <wp:extent cx="17145" cy="8849360"/>
                      <wp:effectExtent l="0" t="0" r="0" b="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973D58" id="Line 84" o:spid="_x0000_s1026" style="position:absolute;flip:x;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mc:Fallback>
              </mc:AlternateConten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9408" behindDoc="0" locked="0" layoutInCell="1" allowOverlap="1" wp14:anchorId="674E6386" wp14:editId="454CF34E">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E6386" id="Text Box 14" o:spid="_x0000_s1028" type="#_x0000_t202" style="position:absolute;margin-left:39.75pt;margin-top:.75pt;width:6.9pt;height:14.4pt;z-index:251729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5312" behindDoc="0" locked="0" layoutInCell="1" allowOverlap="1" wp14:anchorId="341ED931" wp14:editId="1E7F0F2F">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ED931" id="Text Box 10" o:spid="_x0000_s1029"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0432" behindDoc="0" locked="0" layoutInCell="1" allowOverlap="1" wp14:anchorId="0B764483" wp14:editId="532EFF2D">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64483" id="Text Box 15" o:spid="_x0000_s1030" type="#_x0000_t202" style="position:absolute;margin-left:39.75pt;margin-top:.75pt;width:6.9pt;height:14.4pt;z-index:251730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8384" behindDoc="0" locked="0" layoutInCell="1" allowOverlap="1" wp14:anchorId="4D0033EB" wp14:editId="1BD49EA8">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033EB" id="Text Box 13" o:spid="_x0000_s1031" type="#_x0000_t202" style="position:absolute;margin-left:39.75pt;margin-top:.75pt;width:6.9pt;height:14.4pt;z-index:251728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6C373A" w:rsidRDefault="006C373A"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6336" behindDoc="0" locked="0" layoutInCell="1" allowOverlap="1" wp14:anchorId="46D7562B" wp14:editId="4E117FDE">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7562B" id="Text Box 11" o:spid="_x0000_s1032" type="#_x0000_t202" style="position:absolute;margin-left:39.75pt;margin-top:.75pt;width:6.9pt;height:14.4pt;z-index:251726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7360" behindDoc="0" locked="0" layoutInCell="1" allowOverlap="1" wp14:anchorId="10635619" wp14:editId="4DEAA684">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35619" id="Text Box 12" o:spid="_x0000_s1033" type="#_x0000_t202" style="position:absolute;margin-left:39.75pt;margin-top:.75pt;width:6.9pt;height:14.4pt;z-index:251727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2480" behindDoc="0" locked="0" layoutInCell="1" allowOverlap="1" wp14:anchorId="3E0300F3" wp14:editId="144852CE">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300F3" id="Text Box 18" o:spid="_x0000_s1034" type="#_x0000_t202" style="position:absolute;margin-left:39.75pt;margin-top:.75pt;width:6.9pt;height:14.4pt;z-index:251732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proofErr w:type="spellStart"/>
            <w:r w:rsidRPr="00195912">
              <w:rPr>
                <w:bCs/>
                <w:sz w:val="20"/>
                <w:szCs w:val="20"/>
                <w:u w:val="single"/>
              </w:rPr>
              <w:t>Ùnico</w:t>
            </w:r>
            <w:proofErr w:type="spellEnd"/>
            <w:r w:rsidRPr="00195912">
              <w:rPr>
                <w:bCs/>
                <w:sz w:val="20"/>
                <w:szCs w:val="20"/>
                <w:u w:val="single"/>
              </w:rPr>
              <w:t xml:space="preserve">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3504" behindDoc="0" locked="0" layoutInCell="1" allowOverlap="1" wp14:anchorId="359D6B39" wp14:editId="732740FF">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D6B39" id="Text Box 19" o:spid="_x0000_s1035" type="#_x0000_t202" style="position:absolute;margin-left:39.75pt;margin-top:.75pt;width:6.9pt;height:14.4pt;z-index:251733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4528" behindDoc="0" locked="0" layoutInCell="1" allowOverlap="1" wp14:anchorId="43F567EE" wp14:editId="38A0E184">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567EE" id="Text Box 20" o:spid="_x0000_s1036" type="#_x0000_t202" style="position:absolute;margin-left:39.75pt;margin-top:.75pt;width:6.9pt;height:14.4pt;z-index:251734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5552" behindDoc="0" locked="0" layoutInCell="1" allowOverlap="1" wp14:anchorId="0EF84672" wp14:editId="65B32D72">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84672" id="Text Box 21" o:spid="_x0000_s1037" type="#_x0000_t202" style="position:absolute;margin-left:39.75pt;margin-top:.75pt;width:6.9pt;height:14.4pt;z-index:251735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6816" behindDoc="0" locked="0" layoutInCell="1" allowOverlap="1" wp14:anchorId="25E36ACC" wp14:editId="2084DBAB">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p w:rsidR="006C373A" w:rsidRDefault="006C373A" w:rsidP="00AA02A0">
                                  <w:pPr>
                                    <w:rPr>
                                      <w:sz w:val="20"/>
                                      <w:szCs w:val="20"/>
                                    </w:rPr>
                                  </w:pPr>
                                </w:p>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36ACC" id="Text Box 85" o:spid="_x0000_s1038" type="#_x0000_t202" style="position:absolute;margin-left:39.75pt;margin-top:.75pt;width:6.9pt;height:14.4pt;z-index:251746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p w:rsidR="006C373A" w:rsidRDefault="006C373A" w:rsidP="00AA02A0">
                            <w:pPr>
                              <w:rPr>
                                <w:sz w:val="20"/>
                                <w:szCs w:val="20"/>
                              </w:rPr>
                            </w:pPr>
                          </w:p>
                          <w:p w:rsidR="006C373A" w:rsidRDefault="006C373A"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5792" behindDoc="0" locked="0" layoutInCell="1" allowOverlap="1" wp14:anchorId="23EBF482" wp14:editId="2E0FDA59">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BF482" id="Text Box 68" o:spid="_x0000_s1039" type="#_x0000_t202" style="position:absolute;margin-left:39.75pt;margin-top:.75pt;width:6.9pt;height:14.4pt;z-index:251745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6576" behindDoc="0" locked="0" layoutInCell="1" allowOverlap="1" wp14:anchorId="313847DF" wp14:editId="572A110C">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847DF" id="Text Box 69" o:spid="_x0000_s1040" type="#_x0000_t202" style="position:absolute;margin-left:39.75pt;margin-top:.75pt;width:6.9pt;height:14.4pt;z-index:251736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C12192" w:rsidP="00AA02A0">
            <w:pPr>
              <w:snapToGrid w:val="0"/>
              <w:ind w:left="57"/>
              <w:rPr>
                <w:sz w:val="16"/>
                <w:szCs w:val="16"/>
                <w:u w:val="single"/>
              </w:rPr>
            </w:pPr>
            <w:r w:rsidRPr="00195912">
              <w:rPr>
                <w:bCs/>
                <w:sz w:val="20"/>
                <w:szCs w:val="20"/>
                <w:u w:val="single"/>
              </w:rPr>
              <w:t>Único</w:t>
            </w:r>
            <w:r w:rsidR="00AA02A0"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37600" behindDoc="0" locked="0" layoutInCell="1" allowOverlap="1" wp14:anchorId="03DCEDCD" wp14:editId="4D9B8F4A">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CEDCD" id="Text Box 70" o:spid="_x0000_s1041" type="#_x0000_t202" style="position:absolute;margin-left:39.75pt;margin-top:.75pt;width:6.9pt;height:14.4pt;z-index:251737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8624" behindDoc="0" locked="0" layoutInCell="1" allowOverlap="1" wp14:anchorId="63D4DE1A" wp14:editId="78596B93">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4DE1A" id="Text Box 72" o:spid="_x0000_s1042" type="#_x0000_t202" style="position:absolute;margin-left:39.75pt;margin-top:.75pt;width:6.9pt;height:14.4pt;z-index:251738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9648" behindDoc="0" locked="0" layoutInCell="1" allowOverlap="1" wp14:anchorId="1980E855" wp14:editId="015DB729">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0E855" id="Text Box 73" o:spid="_x0000_s1043" type="#_x0000_t202" style="position:absolute;margin-left:39.75pt;margin-top:.75pt;width:6.9pt;height:14.4pt;z-index:251739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0672" behindDoc="0" locked="0" layoutInCell="1" allowOverlap="1" wp14:anchorId="3077FFC2" wp14:editId="069B873A">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7FFC2" id="Text Box 75" o:spid="_x0000_s1044" type="#_x0000_t202" style="position:absolute;margin-left:39.75pt;margin-top:.75pt;width:6.9pt;height:14.4pt;z-index:251740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1696" behindDoc="0" locked="0" layoutInCell="1" allowOverlap="1" wp14:anchorId="3BB68C70" wp14:editId="653688DD">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68C70" id="Text Box 76" o:spid="_x0000_s1045" type="#_x0000_t202" style="position:absolute;margin-left:39.75pt;margin-top:.75pt;width:6.9pt;height:14.4pt;z-index:251741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2720" behindDoc="0" locked="0" layoutInCell="1" allowOverlap="1" wp14:anchorId="38A2D9C8" wp14:editId="5A89A2D9">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2D9C8" id="Text Box 77" o:spid="_x0000_s1046" type="#_x0000_t202" style="position:absolute;margin-left:39.75pt;margin-top:.75pt;width:6.9pt;height:14.4pt;z-index:251742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43744" behindDoc="0" locked="0" layoutInCell="1" allowOverlap="1" wp14:anchorId="1C9AEF67" wp14:editId="7EDF1150">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AEF67" id="Text Box 78" o:spid="_x0000_s1047" type="#_x0000_t202" style="position:absolute;margin-left:39.75pt;margin-top:.75pt;width:6.9pt;height:14.4pt;z-index:251743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466381">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E2733C">
            <w:pPr>
              <w:rPr>
                <w:sz w:val="20"/>
                <w:szCs w:val="20"/>
              </w:rPr>
            </w:pPr>
            <w:r>
              <w:rPr>
                <w:noProof/>
                <w:lang w:val="es-AR" w:eastAsia="es-AR"/>
              </w:rPr>
              <mc:AlternateContent>
                <mc:Choice Requires="wps">
                  <w:drawing>
                    <wp:anchor distT="0" distB="0" distL="114935" distR="114935" simplePos="0" relativeHeight="251641344" behindDoc="0" locked="0" layoutInCell="1" allowOverlap="1" wp14:anchorId="3C467FC3" wp14:editId="77A02F9B">
                      <wp:simplePos x="0" y="0"/>
                      <wp:positionH relativeFrom="column">
                        <wp:posOffset>72390</wp:posOffset>
                      </wp:positionH>
                      <wp:positionV relativeFrom="paragraph">
                        <wp:posOffset>82550</wp:posOffset>
                      </wp:positionV>
                      <wp:extent cx="6162675"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Pr="00926E29" w:rsidRDefault="006C373A">
                                  <w:pPr>
                                    <w:jc w:val="center"/>
                                    <w:rPr>
                                      <w:b/>
                                      <w:bCs/>
                                      <w:sz w:val="28"/>
                                      <w:szCs w:val="28"/>
                                    </w:rPr>
                                  </w:pPr>
                                  <w:r w:rsidRPr="00926E29">
                                    <w:rPr>
                                      <w:b/>
                                      <w:bCs/>
                                      <w:sz w:val="28"/>
                                      <w:szCs w:val="28"/>
                                    </w:rPr>
                                    <w:t>ANEXO B</w:t>
                                  </w:r>
                                </w:p>
                                <w:p w:rsidR="006C373A" w:rsidRDefault="006C373A">
                                  <w:pPr>
                                    <w:jc w:val="center"/>
                                    <w:rPr>
                                      <w:b/>
                                      <w:bCs/>
                                      <w:sz w:val="20"/>
                                      <w:szCs w:val="20"/>
                                    </w:rPr>
                                  </w:pPr>
                                </w:p>
                                <w:p w:rsidR="006C373A" w:rsidRPr="00926E29" w:rsidRDefault="006C373A">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67FC3" id="Text Box 2" o:spid="_x0000_s1048" type="#_x0000_t202" style="position:absolute;margin-left:5.7pt;margin-top:6.5pt;width:485.25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6C373A" w:rsidRPr="00926E29" w:rsidRDefault="006C373A">
                            <w:pPr>
                              <w:jc w:val="center"/>
                              <w:rPr>
                                <w:b/>
                                <w:bCs/>
                                <w:sz w:val="28"/>
                                <w:szCs w:val="28"/>
                              </w:rPr>
                            </w:pPr>
                            <w:r w:rsidRPr="00926E29">
                              <w:rPr>
                                <w:b/>
                                <w:bCs/>
                                <w:sz w:val="28"/>
                                <w:szCs w:val="28"/>
                              </w:rPr>
                              <w:t>ANEXO B</w:t>
                            </w:r>
                          </w:p>
                          <w:p w:rsidR="006C373A" w:rsidRDefault="006C373A">
                            <w:pPr>
                              <w:jc w:val="center"/>
                              <w:rPr>
                                <w:b/>
                                <w:bCs/>
                                <w:sz w:val="20"/>
                                <w:szCs w:val="20"/>
                              </w:rPr>
                            </w:pPr>
                          </w:p>
                          <w:p w:rsidR="006C373A" w:rsidRPr="00926E29" w:rsidRDefault="006C373A">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proofErr w:type="spellStart"/>
            <w:r>
              <w:rPr>
                <w:b/>
                <w:bCs/>
                <w:sz w:val="16"/>
                <w:szCs w:val="16"/>
              </w:rPr>
              <w:t>Nomina</w:t>
            </w:r>
            <w:proofErr w:type="spellEnd"/>
            <w:r>
              <w:rPr>
                <w:b/>
                <w:bCs/>
                <w:sz w:val="16"/>
                <w:szCs w:val="16"/>
              </w:rPr>
              <w:t xml:space="preserve">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E2733C" w:rsidP="00AA02A0">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Pr="00926E29" w:rsidRDefault="006C373A">
                                  <w:pPr>
                                    <w:jc w:val="center"/>
                                    <w:rPr>
                                      <w:b/>
                                      <w:bCs/>
                                      <w:sz w:val="28"/>
                                      <w:szCs w:val="28"/>
                                      <w:u w:val="single"/>
                                    </w:rPr>
                                  </w:pPr>
                                  <w:r w:rsidRPr="00926E29">
                                    <w:rPr>
                                      <w:b/>
                                      <w:bCs/>
                                      <w:sz w:val="28"/>
                                      <w:szCs w:val="28"/>
                                    </w:rPr>
                                    <w:t>ANEXO C</w:t>
                                  </w:r>
                                </w:p>
                                <w:p w:rsidR="006C373A" w:rsidRPr="00926E29" w:rsidRDefault="006C373A">
                                  <w:pPr>
                                    <w:jc w:val="center"/>
                                    <w:rPr>
                                      <w:b/>
                                      <w:bCs/>
                                      <w:sz w:val="28"/>
                                      <w:szCs w:val="28"/>
                                      <w:u w:val="single"/>
                                    </w:rPr>
                                  </w:pPr>
                                </w:p>
                                <w:p w:rsidR="006C373A" w:rsidRPr="00926E29" w:rsidRDefault="006C373A">
                                  <w:pPr>
                                    <w:jc w:val="center"/>
                                    <w:rPr>
                                      <w:b/>
                                      <w:bCs/>
                                      <w:u w:val="single"/>
                                    </w:rPr>
                                  </w:pPr>
                                  <w:r w:rsidRPr="00926E29">
                                    <w:rPr>
                                      <w:b/>
                                      <w:bCs/>
                                      <w:u w:val="single"/>
                                    </w:rPr>
                                    <w:t>APODERADOS - DECLARACION JURADA</w:t>
                                  </w:r>
                                </w:p>
                                <w:p w:rsidR="006C373A" w:rsidRPr="00926E29" w:rsidRDefault="006C373A">
                                  <w:pPr>
                                    <w:jc w:val="center"/>
                                    <w:rPr>
                                      <w:b/>
                                      <w:bCs/>
                                      <w:sz w:val="28"/>
                                      <w:szCs w:val="28"/>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9" type="#_x0000_t202" style="position:absolute;left:0;text-align:left;margin-left:5.8pt;margin-top:24.4pt;width:473.25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6C373A" w:rsidRPr="00926E29" w:rsidRDefault="006C373A">
                            <w:pPr>
                              <w:jc w:val="center"/>
                              <w:rPr>
                                <w:b/>
                                <w:bCs/>
                                <w:sz w:val="28"/>
                                <w:szCs w:val="28"/>
                                <w:u w:val="single"/>
                              </w:rPr>
                            </w:pPr>
                            <w:r w:rsidRPr="00926E29">
                              <w:rPr>
                                <w:b/>
                                <w:bCs/>
                                <w:sz w:val="28"/>
                                <w:szCs w:val="28"/>
                              </w:rPr>
                              <w:t>ANEXO C</w:t>
                            </w:r>
                          </w:p>
                          <w:p w:rsidR="006C373A" w:rsidRPr="00926E29" w:rsidRDefault="006C373A">
                            <w:pPr>
                              <w:jc w:val="center"/>
                              <w:rPr>
                                <w:b/>
                                <w:bCs/>
                                <w:sz w:val="28"/>
                                <w:szCs w:val="28"/>
                                <w:u w:val="single"/>
                              </w:rPr>
                            </w:pPr>
                          </w:p>
                          <w:p w:rsidR="006C373A" w:rsidRPr="00926E29" w:rsidRDefault="006C373A">
                            <w:pPr>
                              <w:jc w:val="center"/>
                              <w:rPr>
                                <w:b/>
                                <w:bCs/>
                                <w:u w:val="single"/>
                              </w:rPr>
                            </w:pPr>
                            <w:r w:rsidRPr="00926E29">
                              <w:rPr>
                                <w:b/>
                                <w:bCs/>
                                <w:u w:val="single"/>
                              </w:rPr>
                              <w:t>APODERADOS - DECLARACION JURADA</w:t>
                            </w:r>
                          </w:p>
                          <w:p w:rsidR="006C373A" w:rsidRPr="00926E29" w:rsidRDefault="006C373A">
                            <w:pPr>
                              <w:jc w:val="center"/>
                              <w:rPr>
                                <w:b/>
                                <w:bCs/>
                                <w:sz w:val="28"/>
                                <w:szCs w:val="28"/>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pPr>
                          </w:p>
                        </w:txbxContent>
                      </v:textbox>
                    </v:shape>
                  </w:pict>
                </mc:Fallback>
              </mc:AlternateConten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 xml:space="preserve">Nombre y Apellido,   Poderdante </w:t>
            </w:r>
            <w:proofErr w:type="spellStart"/>
            <w:r>
              <w:rPr>
                <w:b/>
                <w:bCs/>
                <w:sz w:val="20"/>
                <w:szCs w:val="20"/>
              </w:rPr>
              <w:t>ó</w:t>
            </w:r>
            <w:proofErr w:type="spellEnd"/>
            <w:r>
              <w:rPr>
                <w:b/>
                <w:bCs/>
                <w:sz w:val="20"/>
                <w:szCs w:val="20"/>
              </w:rPr>
              <w:t xml:space="preserve">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E07F58" w:rsidP="00E07F58">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717120" behindDoc="0" locked="0" layoutInCell="1" allowOverlap="1" wp14:anchorId="4A9C6BB9" wp14:editId="6DDD7EC8">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Pr="00926E29" w:rsidRDefault="006C373A" w:rsidP="00E07F58">
                                  <w:pPr>
                                    <w:jc w:val="center"/>
                                    <w:rPr>
                                      <w:b/>
                                      <w:bCs/>
                                      <w:sz w:val="28"/>
                                      <w:szCs w:val="28"/>
                                      <w:u w:val="single"/>
                                    </w:rPr>
                                  </w:pPr>
                                  <w:r w:rsidRPr="00926E29">
                                    <w:rPr>
                                      <w:b/>
                                      <w:bCs/>
                                      <w:sz w:val="28"/>
                                      <w:szCs w:val="28"/>
                                      <w:u w:val="single"/>
                                    </w:rPr>
                                    <w:t>ANEXO D</w:t>
                                  </w:r>
                                </w:p>
                                <w:p w:rsidR="006C373A" w:rsidRPr="00926E29" w:rsidRDefault="006C373A" w:rsidP="00E07F58">
                                  <w:pPr>
                                    <w:jc w:val="center"/>
                                    <w:rPr>
                                      <w:b/>
                                      <w:bCs/>
                                      <w:sz w:val="28"/>
                                      <w:szCs w:val="28"/>
                                      <w:u w:val="single"/>
                                    </w:rPr>
                                  </w:pPr>
                                </w:p>
                                <w:p w:rsidR="006C373A" w:rsidRPr="00926E29" w:rsidRDefault="006C373A"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50"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6C373A" w:rsidRPr="00926E29" w:rsidRDefault="006C373A" w:rsidP="00E07F58">
                            <w:pPr>
                              <w:jc w:val="center"/>
                              <w:rPr>
                                <w:b/>
                                <w:bCs/>
                                <w:sz w:val="28"/>
                                <w:szCs w:val="28"/>
                                <w:u w:val="single"/>
                              </w:rPr>
                            </w:pPr>
                            <w:r w:rsidRPr="00926E29">
                              <w:rPr>
                                <w:b/>
                                <w:bCs/>
                                <w:sz w:val="28"/>
                                <w:szCs w:val="28"/>
                                <w:u w:val="single"/>
                              </w:rPr>
                              <w:t>ANEXO D</w:t>
                            </w:r>
                          </w:p>
                          <w:p w:rsidR="006C373A" w:rsidRPr="00926E29" w:rsidRDefault="006C373A" w:rsidP="00E07F58">
                            <w:pPr>
                              <w:jc w:val="center"/>
                              <w:rPr>
                                <w:b/>
                                <w:bCs/>
                                <w:sz w:val="28"/>
                                <w:szCs w:val="28"/>
                                <w:u w:val="single"/>
                              </w:rPr>
                            </w:pPr>
                          </w:p>
                          <w:p w:rsidR="006C373A" w:rsidRPr="00926E29" w:rsidRDefault="006C373A" w:rsidP="00E07F58">
                            <w:pPr>
                              <w:jc w:val="center"/>
                              <w:rPr>
                                <w:b/>
                              </w:rPr>
                            </w:pPr>
                            <w:r w:rsidRPr="00926E29">
                              <w:rPr>
                                <w:b/>
                                <w:bCs/>
                                <w:u w:val="single"/>
                              </w:rPr>
                              <w:t>REPRESENTANTES JUDICIALES- DECLARACION JURADA</w:t>
                            </w:r>
                          </w:p>
                        </w:txbxContent>
                      </v:textbox>
                    </v:shape>
                  </w:pict>
                </mc:Fallback>
              </mc:AlternateContent>
            </w:r>
            <w:r>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8144" behindDoc="0" locked="0" layoutInCell="1" allowOverlap="1" wp14:anchorId="6555B20B" wp14:editId="239C45B6">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51"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6C373A" w:rsidRDefault="006C373A"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14:anchorId="3D2B184E" wp14:editId="3950433A">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52"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6C373A" w:rsidRDefault="006C373A"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E07F58" w:rsidP="00E07F58">
            <w:pPr>
              <w:snapToGrid w:val="0"/>
              <w:jc w:val="center"/>
              <w:rPr>
                <w:sz w:val="20"/>
                <w:szCs w:val="20"/>
              </w:rPr>
            </w:pPr>
            <w:r>
              <w:rPr>
                <w:noProof/>
                <w:lang w:val="es-AR" w:eastAsia="es-AR"/>
              </w:rPr>
              <mc:AlternateContent>
                <mc:Choice Requires="wps">
                  <w:drawing>
                    <wp:anchor distT="0" distB="0" distL="114935" distR="114935" simplePos="0" relativeHeight="251721216" behindDoc="0" locked="0" layoutInCell="1" allowOverlap="1" wp14:anchorId="0BB9F1DE" wp14:editId="778078D5">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Pr="00776075" w:rsidRDefault="006C373A"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5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6C373A" w:rsidRPr="00776075" w:rsidRDefault="006C373A"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2240" behindDoc="0" locked="0" layoutInCell="1" allowOverlap="1" wp14:anchorId="16A88382" wp14:editId="59C9DD14">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5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6C373A" w:rsidRDefault="006C373A"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14:anchorId="303333B7" wp14:editId="3753B917">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5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6C373A" w:rsidRDefault="006C373A"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8709D9" w:rsidRPr="001652FF" w:rsidRDefault="008709D9" w:rsidP="008709D9">
      <w:pPr>
        <w:widowControl/>
        <w:suppressAutoHyphens w:val="0"/>
        <w:autoSpaceDE/>
        <w:jc w:val="center"/>
        <w:rPr>
          <w:rFonts w:ascii="Times New Roman" w:hAnsi="Times New Roman" w:cs="Times New Roman"/>
          <w:b/>
          <w:u w:val="single"/>
          <w:lang w:val="es-ES" w:eastAsia="es-ES"/>
        </w:rPr>
      </w:pPr>
      <w:r w:rsidRPr="001652FF">
        <w:rPr>
          <w:rFonts w:ascii="Times New Roman" w:hAnsi="Times New Roman" w:cs="Times New Roman"/>
          <w:b/>
          <w:u w:val="single"/>
          <w:lang w:val="es-ES" w:eastAsia="es-ES"/>
        </w:rPr>
        <w:t>ANEXO G</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8709D9"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w:t>
      </w:r>
      <w:proofErr w:type="spellStart"/>
      <w:r w:rsidRPr="0098506F">
        <w:rPr>
          <w:rFonts w:ascii="Times New Roman" w:hAnsi="Times New Roman" w:cs="Times New Roman"/>
          <w:lang w:val="es-ES" w:eastAsia="es-ES"/>
        </w:rPr>
        <w:t>Conte</w:t>
      </w:r>
      <w:proofErr w:type="spellEnd"/>
      <w:r w:rsidRPr="0098506F">
        <w:rPr>
          <w:rFonts w:ascii="Times New Roman" w:hAnsi="Times New Roman" w:cs="Times New Roman"/>
          <w:lang w:val="es-ES" w:eastAsia="es-ES"/>
        </w:rPr>
        <w:t xml:space="preserve"> Grand - Procurador General de </w:t>
      </w:r>
      <w:r>
        <w:rPr>
          <w:rFonts w:ascii="Times New Roman" w:hAnsi="Times New Roman" w:cs="Times New Roman"/>
          <w:lang w:val="es-ES" w:eastAsia="es-ES"/>
        </w:rPr>
        <w:t>la Suprema Corte de Justicia. (</w:t>
      </w:r>
      <w:r w:rsidRPr="0098506F">
        <w:rPr>
          <w:rFonts w:ascii="Times New Roman" w:hAnsi="Times New Roman" w:cs="Times New Roman"/>
          <w:lang w:val="es-ES" w:eastAsia="es-ES"/>
        </w:rPr>
        <w:t xml:space="preserve">iii) </w:t>
      </w:r>
      <w:proofErr w:type="gramStart"/>
      <w:r w:rsidRPr="0098506F">
        <w:rPr>
          <w:rFonts w:ascii="Times New Roman" w:hAnsi="Times New Roman" w:cs="Times New Roman"/>
          <w:lang w:val="es-ES" w:eastAsia="es-ES"/>
        </w:rPr>
        <w:t>aprobación</w:t>
      </w:r>
      <w:proofErr w:type="gramEnd"/>
      <w:r w:rsidRPr="0098506F">
        <w:rPr>
          <w:rFonts w:ascii="Times New Roman" w:hAnsi="Times New Roman" w:cs="Times New Roman"/>
          <w:lang w:val="es-ES" w:eastAsia="es-ES"/>
        </w:rPr>
        <w:t xml:space="preserve"> de Pliego de Bases y Condiciones Particulares y Especificaciones Técnicas; iv) autorización del llamado de contratación, vi) adjudicación de la contratación a la oferta más conveniente)</w:t>
      </w:r>
      <w:r>
        <w:rPr>
          <w:rFonts w:ascii="Times New Roman" w:hAnsi="Times New Roman" w:cs="Times New Roman"/>
          <w:lang w:val="es-ES" w:eastAsia="es-ES"/>
        </w:rPr>
        <w:t>.</w:t>
      </w:r>
    </w:p>
    <w:p w:rsidR="008709D9" w:rsidRPr="0098506F"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p>
    <w:p w:rsidR="008709D9" w:rsidRDefault="008709D9" w:rsidP="008709D9">
      <w:pPr>
        <w:widowControl/>
        <w:numPr>
          <w:ilvl w:val="0"/>
          <w:numId w:val="15"/>
        </w:numPr>
        <w:suppressAutoHyphens w:val="0"/>
        <w:autoSpaceDE/>
        <w:autoSpaceDN w:val="0"/>
        <w:spacing w:line="360" w:lineRule="auto"/>
        <w:ind w:left="851"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Autoridades Administrativas: </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 Javier Bernasconi - Secretario de Administración</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Lic. Joaquín Dardo Arias – Subsecretario de Presupuesto y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Cr. Luis María Benítez – 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proofErr w:type="spellStart"/>
      <w:r>
        <w:rPr>
          <w:rFonts w:ascii="Times New Roman" w:hAnsi="Times New Roman" w:cs="Times New Roman"/>
          <w:lang w:val="es-ES" w:eastAsia="es-ES"/>
        </w:rPr>
        <w:t>Cra</w:t>
      </w:r>
      <w:proofErr w:type="spellEnd"/>
      <w:r>
        <w:rPr>
          <w:rFonts w:ascii="Times New Roman" w:hAnsi="Times New Roman" w:cs="Times New Roman"/>
          <w:lang w:val="es-ES" w:eastAsia="es-ES"/>
        </w:rPr>
        <w:t xml:space="preserve">. Laura Andrea </w:t>
      </w:r>
      <w:proofErr w:type="spellStart"/>
      <w:r>
        <w:rPr>
          <w:rFonts w:ascii="Times New Roman" w:hAnsi="Times New Roman" w:cs="Times New Roman"/>
          <w:lang w:val="es-ES" w:eastAsia="es-ES"/>
        </w:rPr>
        <w:t>Pizzuto</w:t>
      </w:r>
      <w:proofErr w:type="spellEnd"/>
      <w:r>
        <w:rPr>
          <w:rFonts w:ascii="Times New Roman" w:hAnsi="Times New Roman" w:cs="Times New Roman"/>
          <w:lang w:val="es-ES" w:eastAsia="es-ES"/>
        </w:rPr>
        <w:t xml:space="preserve"> –Subjefe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(ii) elaboración del Pliego de Bases y Condiciones Particulares y Especificaciones Técnicas; v) respuesta a consultas aclaratorias o modificatorias del Pliego de Bases y Condiciones Particulares)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0" w:firstLine="426"/>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Comisión de Preadjudicación:</w:t>
      </w:r>
      <w:r>
        <w:rPr>
          <w:rFonts w:ascii="Times New Roman" w:hAnsi="Times New Roman" w:cs="Times New Roman"/>
          <w:lang w:val="es-ES" w:eastAsia="es-ES"/>
        </w:rPr>
        <w:t xml:space="preserve"> </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Teófilo </w:t>
      </w:r>
      <w:proofErr w:type="spellStart"/>
      <w:r>
        <w:rPr>
          <w:rFonts w:ascii="Times New Roman" w:hAnsi="Times New Roman" w:cs="Times New Roman"/>
          <w:lang w:val="es-ES" w:eastAsia="es-ES" w:bidi="es-ES"/>
        </w:rPr>
        <w:t>Rouillet</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w:t>
      </w:r>
      <w:proofErr w:type="spellStart"/>
      <w:r>
        <w:rPr>
          <w:rFonts w:ascii="Times New Roman" w:hAnsi="Times New Roman" w:cs="Times New Roman"/>
          <w:lang w:val="es-ES" w:eastAsia="es-ES" w:bidi="es-ES"/>
        </w:rPr>
        <w:t>Toigo</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Lic. Bruno </w:t>
      </w:r>
      <w:proofErr w:type="spellStart"/>
      <w:r>
        <w:rPr>
          <w:rFonts w:ascii="Times New Roman" w:hAnsi="Times New Roman" w:cs="Times New Roman"/>
          <w:lang w:val="es-ES" w:eastAsia="es-ES" w:bidi="es-ES"/>
        </w:rPr>
        <w:t>Paolucci</w:t>
      </w:r>
      <w:proofErr w:type="spellEnd"/>
    </w:p>
    <w:p w:rsidR="008709D9" w:rsidRDefault="008709D9" w:rsidP="008709D9">
      <w:pPr>
        <w:widowControl/>
        <w:suppressAutoHyphens w:val="0"/>
        <w:autoSpaceDE/>
        <w:autoSpaceDN w:val="0"/>
        <w:spacing w:line="360" w:lineRule="auto"/>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567" w:hanging="141"/>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Asesoría Técnica de Ofertas: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i) elevación de requerimiento de contratación)</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ii) elaboración de especificaciones técnicas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Proveedores </w:t>
      </w:r>
      <w:r>
        <w:rPr>
          <w:rFonts w:ascii="Times New Roman" w:hAnsi="Times New Roman" w:cs="Times New Roman"/>
          <w:lang w:val="es-ES" w:eastAsia="es-ES"/>
        </w:rPr>
        <w:lastRenderedPageBreak/>
        <w:t xml:space="preserve">y Licitadores por el plazo máximo previsto en la reglamentación de la Ley N° 13.981.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Firma………………………………………………………………………………</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Aclaración…………………………………………………………………………</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Carácter……………………………………………………………………………</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La Plata,………….. de ……………………………de……………………………</w:t>
      </w:r>
    </w:p>
    <w:p w:rsidR="008709D9" w:rsidRPr="00294EA4" w:rsidRDefault="008709D9" w:rsidP="008709D9">
      <w:pPr>
        <w:widowControl/>
        <w:suppressAutoHyphens w:val="0"/>
        <w:autoSpaceDE/>
        <w:jc w:val="both"/>
        <w:rPr>
          <w:lang w:val="es-ES" w:eastAsia="es-ES"/>
        </w:rPr>
      </w:pPr>
    </w:p>
    <w:p w:rsidR="00DE32A6" w:rsidRDefault="00DE32A6" w:rsidP="00DE32A6">
      <w:pPr>
        <w:widowControl/>
        <w:suppressAutoHyphens w:val="0"/>
        <w:autoSpaceDE/>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678C8" w:rsidRDefault="00B678C8" w:rsidP="00BD02F6">
      <w:pPr>
        <w:widowControl/>
        <w:suppressAutoHyphens w:val="0"/>
        <w:autoSpaceDE/>
      </w:pPr>
    </w:p>
    <w:tbl>
      <w:tblPr>
        <w:tblpPr w:leftFromText="141" w:rightFromText="141" w:vertAnchor="text" w:horzAnchor="page" w:tblpXSpec="center" w:tblpY="46"/>
        <w:tblW w:w="10048" w:type="dxa"/>
        <w:jc w:val="center"/>
        <w:tblLayout w:type="fixed"/>
        <w:tblCellMar>
          <w:left w:w="0" w:type="dxa"/>
          <w:right w:w="0" w:type="dxa"/>
        </w:tblCellMar>
        <w:tblLook w:val="0000" w:firstRow="0" w:lastRow="0" w:firstColumn="0" w:lastColumn="0" w:noHBand="0" w:noVBand="0"/>
      </w:tblPr>
      <w:tblGrid>
        <w:gridCol w:w="1302"/>
        <w:gridCol w:w="358"/>
        <w:gridCol w:w="175"/>
        <w:gridCol w:w="254"/>
        <w:gridCol w:w="3829"/>
        <w:gridCol w:w="2985"/>
        <w:gridCol w:w="1107"/>
        <w:gridCol w:w="38"/>
      </w:tblGrid>
      <w:tr w:rsidR="00BD02F6" w:rsidRPr="0062313A" w:rsidTr="00A522E5">
        <w:trPr>
          <w:trHeight w:val="1485"/>
          <w:jc w:val="center"/>
        </w:trPr>
        <w:tc>
          <w:tcPr>
            <w:tcW w:w="10048" w:type="dxa"/>
            <w:gridSpan w:val="8"/>
            <w:tcBorders>
              <w:top w:val="single" w:sz="4" w:space="0" w:color="auto"/>
              <w:left w:val="single" w:sz="4" w:space="0" w:color="auto"/>
              <w:right w:val="single" w:sz="4" w:space="0" w:color="auto"/>
            </w:tcBorders>
            <w:shd w:val="clear" w:color="auto" w:fill="auto"/>
            <w:vAlign w:val="bottom"/>
          </w:tcPr>
          <w:p w:rsidR="00BD02F6" w:rsidRPr="0062313A" w:rsidRDefault="00BD02F6" w:rsidP="006C373A">
            <w:pPr>
              <w:snapToGrid w:val="0"/>
              <w:ind w:left="-152" w:firstLine="152"/>
              <w:jc w:val="center"/>
              <w:rPr>
                <w:b/>
                <w:bCs/>
                <w:sz w:val="28"/>
              </w:rPr>
            </w:pPr>
            <w:r w:rsidRPr="0062313A">
              <w:rPr>
                <w:b/>
                <w:bCs/>
                <w:sz w:val="28"/>
              </w:rPr>
              <w:lastRenderedPageBreak/>
              <w:t>PLIEGO DE BASES Y CONDICIONES</w:t>
            </w:r>
          </w:p>
          <w:p w:rsidR="00BD02F6" w:rsidRDefault="00BD02F6" w:rsidP="006C373A">
            <w:pPr>
              <w:snapToGrid w:val="0"/>
              <w:jc w:val="center"/>
              <w:rPr>
                <w:b/>
                <w:bCs/>
                <w:sz w:val="32"/>
                <w:szCs w:val="28"/>
              </w:rPr>
            </w:pPr>
            <w:r w:rsidRPr="0062313A">
              <w:rPr>
                <w:b/>
                <w:bCs/>
                <w:sz w:val="32"/>
                <w:szCs w:val="28"/>
              </w:rPr>
              <w:t>PLANILLA DE COTIZACION</w:t>
            </w:r>
            <w:r w:rsidR="000670E7">
              <w:rPr>
                <w:b/>
                <w:bCs/>
                <w:sz w:val="32"/>
                <w:szCs w:val="28"/>
              </w:rPr>
              <w:t xml:space="preserve"> </w:t>
            </w:r>
          </w:p>
          <w:p w:rsidR="00BD02F6" w:rsidRPr="0062313A" w:rsidRDefault="00BD02F6" w:rsidP="000670E7">
            <w:pPr>
              <w:snapToGrid w:val="0"/>
              <w:jc w:val="center"/>
              <w:rPr>
                <w:b/>
                <w:bCs/>
              </w:rPr>
            </w:pPr>
          </w:p>
        </w:tc>
      </w:tr>
      <w:tr w:rsidR="00BD02F6" w:rsidRPr="0062313A" w:rsidTr="00A522E5">
        <w:trPr>
          <w:trHeight w:val="273"/>
          <w:jc w:val="center"/>
        </w:trPr>
        <w:tc>
          <w:tcPr>
            <w:tcW w:w="8903" w:type="dxa"/>
            <w:gridSpan w:val="6"/>
            <w:tcBorders>
              <w:top w:val="single" w:sz="4" w:space="0" w:color="000000"/>
              <w:left w:val="single" w:sz="4" w:space="0" w:color="auto"/>
              <w:bottom w:val="single" w:sz="4" w:space="0" w:color="000000"/>
            </w:tcBorders>
            <w:shd w:val="clear" w:color="auto" w:fill="auto"/>
            <w:vAlign w:val="bottom"/>
          </w:tcPr>
          <w:p w:rsidR="00BD02F6" w:rsidRPr="0062313A" w:rsidRDefault="00BD02F6" w:rsidP="005144DB">
            <w:pPr>
              <w:snapToGrid w:val="0"/>
              <w:ind w:right="151"/>
              <w:rPr>
                <w:sz w:val="22"/>
                <w:szCs w:val="22"/>
              </w:rPr>
            </w:pPr>
            <w:r w:rsidRPr="0062313A">
              <w:rPr>
                <w:rFonts w:eastAsia="Arial"/>
                <w:sz w:val="22"/>
                <w:szCs w:val="22"/>
              </w:rPr>
              <w:t xml:space="preserve"> </w:t>
            </w:r>
            <w:r w:rsidRPr="0062313A">
              <w:rPr>
                <w:b/>
                <w:bCs/>
                <w:sz w:val="22"/>
                <w:szCs w:val="22"/>
              </w:rPr>
              <w:t xml:space="preserve">Datos de la Contratación Directa: </w:t>
            </w:r>
          </w:p>
        </w:tc>
        <w:tc>
          <w:tcPr>
            <w:tcW w:w="1107" w:type="dxa"/>
            <w:tcBorders>
              <w:top w:val="single" w:sz="4" w:space="0" w:color="000000"/>
              <w:bottom w:val="single" w:sz="4" w:space="0" w:color="000000"/>
            </w:tcBorders>
            <w:shd w:val="clear" w:color="auto" w:fill="auto"/>
            <w:vAlign w:val="bottom"/>
          </w:tcPr>
          <w:p w:rsidR="00BD02F6" w:rsidRPr="0062313A" w:rsidRDefault="00BD02F6" w:rsidP="006C373A">
            <w:pPr>
              <w:snapToGrid w:val="0"/>
              <w:rPr>
                <w:sz w:val="20"/>
                <w:szCs w:val="20"/>
              </w:rPr>
            </w:pPr>
            <w:r w:rsidRPr="0062313A">
              <w:rPr>
                <w:sz w:val="20"/>
                <w:szCs w:val="20"/>
              </w:rPr>
              <w:t> </w:t>
            </w:r>
          </w:p>
        </w:tc>
        <w:tc>
          <w:tcPr>
            <w:tcW w:w="38"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6C373A">
            <w:pPr>
              <w:snapToGrid w:val="0"/>
              <w:rPr>
                <w:rFonts w:eastAsia="Arial"/>
                <w:sz w:val="20"/>
                <w:szCs w:val="20"/>
              </w:rPr>
            </w:pPr>
            <w:r w:rsidRPr="0062313A">
              <w:rPr>
                <w:sz w:val="20"/>
                <w:szCs w:val="20"/>
              </w:rPr>
              <w:t> </w:t>
            </w:r>
          </w:p>
        </w:tc>
      </w:tr>
      <w:tr w:rsidR="00BD02F6" w:rsidRPr="0062313A" w:rsidTr="00A522E5">
        <w:trPr>
          <w:trHeight w:val="176"/>
          <w:jc w:val="center"/>
        </w:trPr>
        <w:tc>
          <w:tcPr>
            <w:tcW w:w="1660" w:type="dxa"/>
            <w:gridSpan w:val="2"/>
            <w:tcBorders>
              <w:left w:val="single" w:sz="4" w:space="0" w:color="auto"/>
              <w:bottom w:val="single" w:sz="4" w:space="0" w:color="000000"/>
            </w:tcBorders>
            <w:shd w:val="clear" w:color="auto" w:fill="auto"/>
            <w:vAlign w:val="bottom"/>
          </w:tcPr>
          <w:p w:rsidR="00BD02F6" w:rsidRPr="0062313A" w:rsidRDefault="00BD02F6" w:rsidP="006C373A">
            <w:pPr>
              <w:snapToGrid w:val="0"/>
              <w:ind w:right="151"/>
              <w:rPr>
                <w:rFonts w:eastAsia="Arial"/>
                <w:sz w:val="22"/>
                <w:szCs w:val="22"/>
              </w:rPr>
            </w:pPr>
            <w:r w:rsidRPr="0062313A">
              <w:rPr>
                <w:rFonts w:eastAsia="Arial"/>
                <w:sz w:val="22"/>
                <w:szCs w:val="22"/>
              </w:rPr>
              <w:t xml:space="preserve"> </w:t>
            </w:r>
            <w:r w:rsidRPr="0062313A">
              <w:rPr>
                <w:sz w:val="22"/>
                <w:szCs w:val="22"/>
              </w:rPr>
              <w:t>Número:</w:t>
            </w:r>
          </w:p>
        </w:tc>
        <w:tc>
          <w:tcPr>
            <w:tcW w:w="428" w:type="dxa"/>
            <w:gridSpan w:val="2"/>
            <w:tcBorders>
              <w:bottom w:val="single" w:sz="4" w:space="0" w:color="000000"/>
            </w:tcBorders>
            <w:shd w:val="clear" w:color="auto" w:fill="auto"/>
            <w:vAlign w:val="bottom"/>
          </w:tcPr>
          <w:p w:rsidR="00BD02F6" w:rsidRPr="0062313A" w:rsidRDefault="00BD02F6" w:rsidP="006C373A">
            <w:pPr>
              <w:snapToGrid w:val="0"/>
              <w:ind w:right="151"/>
              <w:rPr>
                <w:sz w:val="22"/>
                <w:szCs w:val="22"/>
              </w:rPr>
            </w:pPr>
          </w:p>
        </w:tc>
        <w:tc>
          <w:tcPr>
            <w:tcW w:w="3828" w:type="dxa"/>
            <w:tcBorders>
              <w:left w:val="single" w:sz="4" w:space="0" w:color="000000"/>
              <w:bottom w:val="single" w:sz="4" w:space="0" w:color="000000"/>
            </w:tcBorders>
            <w:shd w:val="clear" w:color="auto" w:fill="auto"/>
            <w:vAlign w:val="bottom"/>
          </w:tcPr>
          <w:p w:rsidR="00BD02F6" w:rsidRPr="0062313A" w:rsidRDefault="00C97754" w:rsidP="006C373A">
            <w:pPr>
              <w:snapToGrid w:val="0"/>
              <w:spacing w:line="360" w:lineRule="auto"/>
              <w:ind w:right="151"/>
              <w:jc w:val="center"/>
              <w:rPr>
                <w:b/>
                <w:sz w:val="23"/>
                <w:szCs w:val="23"/>
              </w:rPr>
            </w:pPr>
            <w:r>
              <w:rPr>
                <w:b/>
                <w:sz w:val="23"/>
                <w:szCs w:val="23"/>
              </w:rPr>
              <w:t>54</w:t>
            </w:r>
          </w:p>
        </w:tc>
        <w:tc>
          <w:tcPr>
            <w:tcW w:w="2984" w:type="dxa"/>
            <w:tcBorders>
              <w:bottom w:val="single" w:sz="4" w:space="0" w:color="000000"/>
            </w:tcBorders>
            <w:shd w:val="clear" w:color="auto" w:fill="auto"/>
            <w:vAlign w:val="bottom"/>
          </w:tcPr>
          <w:p w:rsidR="00BD02F6" w:rsidRPr="0062313A" w:rsidRDefault="00BD02F6" w:rsidP="006C373A">
            <w:pPr>
              <w:snapToGrid w:val="0"/>
              <w:ind w:right="151"/>
              <w:rPr>
                <w:sz w:val="22"/>
                <w:szCs w:val="22"/>
              </w:rPr>
            </w:pPr>
            <w:r w:rsidRPr="0062313A">
              <w:rPr>
                <w:sz w:val="22"/>
                <w:szCs w:val="22"/>
              </w:rPr>
              <w:t> </w:t>
            </w:r>
          </w:p>
        </w:tc>
        <w:tc>
          <w:tcPr>
            <w:tcW w:w="1107" w:type="dxa"/>
            <w:tcBorders>
              <w:bottom w:val="single" w:sz="4" w:space="0" w:color="000000"/>
            </w:tcBorders>
            <w:shd w:val="clear" w:color="auto" w:fill="auto"/>
            <w:vAlign w:val="bottom"/>
          </w:tcPr>
          <w:p w:rsidR="00BD02F6" w:rsidRPr="0062313A" w:rsidRDefault="00BD02F6" w:rsidP="006C373A">
            <w:pPr>
              <w:snapToGrid w:val="0"/>
              <w:rPr>
                <w:sz w:val="20"/>
                <w:szCs w:val="20"/>
              </w:rPr>
            </w:pPr>
            <w:r w:rsidRPr="0062313A">
              <w:rPr>
                <w:sz w:val="20"/>
                <w:szCs w:val="20"/>
              </w:rPr>
              <w:t> </w:t>
            </w:r>
          </w:p>
        </w:tc>
        <w:tc>
          <w:tcPr>
            <w:tcW w:w="38" w:type="dxa"/>
            <w:tcBorders>
              <w:bottom w:val="single" w:sz="4" w:space="0" w:color="000000"/>
              <w:right w:val="single" w:sz="4" w:space="0" w:color="auto"/>
            </w:tcBorders>
            <w:shd w:val="clear" w:color="auto" w:fill="auto"/>
            <w:vAlign w:val="bottom"/>
          </w:tcPr>
          <w:p w:rsidR="00BD02F6" w:rsidRPr="0062313A" w:rsidRDefault="00BD02F6" w:rsidP="006C373A">
            <w:pPr>
              <w:snapToGrid w:val="0"/>
              <w:rPr>
                <w:rFonts w:eastAsia="Arial"/>
                <w:sz w:val="20"/>
                <w:szCs w:val="20"/>
              </w:rPr>
            </w:pPr>
            <w:r w:rsidRPr="0062313A">
              <w:rPr>
                <w:sz w:val="20"/>
                <w:szCs w:val="20"/>
              </w:rPr>
              <w:t> </w:t>
            </w:r>
          </w:p>
        </w:tc>
      </w:tr>
      <w:tr w:rsidR="00BD02F6" w:rsidRPr="0062313A" w:rsidTr="00A522E5">
        <w:trPr>
          <w:trHeight w:val="289"/>
          <w:jc w:val="center"/>
        </w:trPr>
        <w:tc>
          <w:tcPr>
            <w:tcW w:w="1660" w:type="dxa"/>
            <w:gridSpan w:val="2"/>
            <w:tcBorders>
              <w:left w:val="single" w:sz="4" w:space="0" w:color="auto"/>
              <w:bottom w:val="single" w:sz="4" w:space="0" w:color="000000"/>
            </w:tcBorders>
            <w:shd w:val="clear" w:color="auto" w:fill="auto"/>
            <w:vAlign w:val="bottom"/>
          </w:tcPr>
          <w:p w:rsidR="00BD02F6" w:rsidRPr="0062313A" w:rsidRDefault="00BD02F6" w:rsidP="006C373A">
            <w:pPr>
              <w:snapToGrid w:val="0"/>
              <w:ind w:right="151"/>
              <w:rPr>
                <w:sz w:val="22"/>
                <w:szCs w:val="22"/>
              </w:rPr>
            </w:pPr>
            <w:r w:rsidRPr="0062313A">
              <w:rPr>
                <w:rFonts w:eastAsia="Arial"/>
                <w:sz w:val="22"/>
                <w:szCs w:val="22"/>
              </w:rPr>
              <w:t xml:space="preserve"> </w:t>
            </w:r>
            <w:r w:rsidRPr="0062313A">
              <w:rPr>
                <w:sz w:val="22"/>
                <w:szCs w:val="22"/>
              </w:rPr>
              <w:t>Ejercicio:</w:t>
            </w:r>
          </w:p>
        </w:tc>
        <w:tc>
          <w:tcPr>
            <w:tcW w:w="428" w:type="dxa"/>
            <w:gridSpan w:val="2"/>
            <w:tcBorders>
              <w:bottom w:val="single" w:sz="4" w:space="0" w:color="000000"/>
            </w:tcBorders>
            <w:shd w:val="clear" w:color="auto" w:fill="auto"/>
            <w:vAlign w:val="bottom"/>
          </w:tcPr>
          <w:p w:rsidR="00BD02F6" w:rsidRPr="0062313A" w:rsidRDefault="00BD02F6" w:rsidP="006C373A">
            <w:pPr>
              <w:snapToGrid w:val="0"/>
              <w:ind w:right="151"/>
              <w:jc w:val="center"/>
              <w:rPr>
                <w:sz w:val="22"/>
                <w:szCs w:val="22"/>
              </w:rPr>
            </w:pPr>
          </w:p>
        </w:tc>
        <w:tc>
          <w:tcPr>
            <w:tcW w:w="3828" w:type="dxa"/>
            <w:tcBorders>
              <w:left w:val="single" w:sz="4" w:space="0" w:color="000000"/>
              <w:bottom w:val="single" w:sz="4" w:space="0" w:color="000000"/>
            </w:tcBorders>
            <w:shd w:val="clear" w:color="auto" w:fill="auto"/>
            <w:vAlign w:val="bottom"/>
          </w:tcPr>
          <w:p w:rsidR="00BD02F6" w:rsidRPr="0062313A" w:rsidRDefault="00BD02F6" w:rsidP="006C373A">
            <w:pPr>
              <w:snapToGrid w:val="0"/>
              <w:spacing w:line="360" w:lineRule="auto"/>
              <w:ind w:right="151"/>
              <w:jc w:val="center"/>
              <w:rPr>
                <w:b/>
                <w:sz w:val="23"/>
                <w:szCs w:val="23"/>
              </w:rPr>
            </w:pPr>
            <w:r w:rsidRPr="0062313A">
              <w:rPr>
                <w:b/>
                <w:sz w:val="23"/>
                <w:szCs w:val="23"/>
              </w:rPr>
              <w:t>20</w:t>
            </w:r>
            <w:r>
              <w:rPr>
                <w:b/>
                <w:sz w:val="23"/>
                <w:szCs w:val="23"/>
              </w:rPr>
              <w:t>20</w:t>
            </w:r>
          </w:p>
        </w:tc>
        <w:tc>
          <w:tcPr>
            <w:tcW w:w="2984" w:type="dxa"/>
            <w:tcBorders>
              <w:bottom w:val="single" w:sz="4" w:space="0" w:color="000000"/>
            </w:tcBorders>
            <w:shd w:val="clear" w:color="auto" w:fill="auto"/>
            <w:vAlign w:val="bottom"/>
          </w:tcPr>
          <w:p w:rsidR="00BD02F6" w:rsidRPr="0062313A" w:rsidRDefault="00BD02F6" w:rsidP="006C373A">
            <w:pPr>
              <w:pStyle w:val="xl28"/>
              <w:snapToGrid w:val="0"/>
              <w:spacing w:before="0" w:after="0"/>
              <w:ind w:right="151"/>
              <w:rPr>
                <w:sz w:val="22"/>
                <w:szCs w:val="22"/>
              </w:rPr>
            </w:pPr>
            <w:r w:rsidRPr="0062313A">
              <w:rPr>
                <w:sz w:val="22"/>
                <w:szCs w:val="22"/>
              </w:rPr>
              <w:t> </w:t>
            </w:r>
          </w:p>
        </w:tc>
        <w:tc>
          <w:tcPr>
            <w:tcW w:w="1107" w:type="dxa"/>
            <w:tcBorders>
              <w:bottom w:val="single" w:sz="4" w:space="0" w:color="000000"/>
            </w:tcBorders>
            <w:shd w:val="clear" w:color="auto" w:fill="auto"/>
            <w:vAlign w:val="bottom"/>
          </w:tcPr>
          <w:p w:rsidR="00BD02F6" w:rsidRPr="0062313A" w:rsidRDefault="00BD02F6" w:rsidP="006C373A">
            <w:pPr>
              <w:snapToGrid w:val="0"/>
              <w:rPr>
                <w:sz w:val="20"/>
                <w:szCs w:val="20"/>
              </w:rPr>
            </w:pPr>
            <w:r w:rsidRPr="0062313A">
              <w:rPr>
                <w:sz w:val="20"/>
                <w:szCs w:val="20"/>
              </w:rPr>
              <w:t> </w:t>
            </w:r>
          </w:p>
        </w:tc>
        <w:tc>
          <w:tcPr>
            <w:tcW w:w="38" w:type="dxa"/>
            <w:tcBorders>
              <w:bottom w:val="single" w:sz="4" w:space="0" w:color="000000"/>
              <w:right w:val="single" w:sz="4" w:space="0" w:color="auto"/>
            </w:tcBorders>
            <w:shd w:val="clear" w:color="auto" w:fill="auto"/>
            <w:vAlign w:val="bottom"/>
          </w:tcPr>
          <w:p w:rsidR="00BD02F6" w:rsidRPr="0062313A" w:rsidRDefault="00BD02F6" w:rsidP="006C373A">
            <w:pPr>
              <w:snapToGrid w:val="0"/>
              <w:rPr>
                <w:rFonts w:eastAsia="Arial"/>
                <w:sz w:val="20"/>
                <w:szCs w:val="20"/>
              </w:rPr>
            </w:pPr>
            <w:r w:rsidRPr="0062313A">
              <w:rPr>
                <w:sz w:val="20"/>
                <w:szCs w:val="20"/>
              </w:rPr>
              <w:t> </w:t>
            </w:r>
          </w:p>
        </w:tc>
      </w:tr>
      <w:tr w:rsidR="00BD02F6" w:rsidRPr="0062313A" w:rsidTr="00A522E5">
        <w:trPr>
          <w:trHeight w:val="388"/>
          <w:jc w:val="center"/>
        </w:trPr>
        <w:tc>
          <w:tcPr>
            <w:tcW w:w="1660" w:type="dxa"/>
            <w:gridSpan w:val="2"/>
            <w:tcBorders>
              <w:left w:val="single" w:sz="4" w:space="0" w:color="auto"/>
              <w:bottom w:val="single" w:sz="4" w:space="0" w:color="000000"/>
            </w:tcBorders>
            <w:shd w:val="clear" w:color="auto" w:fill="auto"/>
            <w:vAlign w:val="bottom"/>
          </w:tcPr>
          <w:p w:rsidR="00BD02F6" w:rsidRPr="0062313A" w:rsidRDefault="00BD02F6" w:rsidP="006C373A">
            <w:pPr>
              <w:snapToGrid w:val="0"/>
              <w:ind w:right="-3"/>
              <w:rPr>
                <w:rFonts w:eastAsia="Arial"/>
                <w:sz w:val="22"/>
                <w:szCs w:val="22"/>
              </w:rPr>
            </w:pPr>
            <w:r w:rsidRPr="0062313A">
              <w:rPr>
                <w:rFonts w:eastAsia="Arial"/>
                <w:sz w:val="22"/>
                <w:szCs w:val="22"/>
              </w:rPr>
              <w:t xml:space="preserve"> </w:t>
            </w:r>
            <w:r w:rsidRPr="0062313A">
              <w:rPr>
                <w:sz w:val="22"/>
                <w:szCs w:val="22"/>
              </w:rPr>
              <w:t>Expediente:</w:t>
            </w:r>
          </w:p>
        </w:tc>
        <w:tc>
          <w:tcPr>
            <w:tcW w:w="428" w:type="dxa"/>
            <w:gridSpan w:val="2"/>
            <w:tcBorders>
              <w:bottom w:val="single" w:sz="4" w:space="0" w:color="000000"/>
            </w:tcBorders>
            <w:shd w:val="clear" w:color="auto" w:fill="auto"/>
            <w:vAlign w:val="bottom"/>
          </w:tcPr>
          <w:p w:rsidR="00BD02F6" w:rsidRPr="0062313A" w:rsidRDefault="00BD02F6" w:rsidP="006C373A">
            <w:pPr>
              <w:snapToGrid w:val="0"/>
              <w:ind w:right="151"/>
              <w:rPr>
                <w:sz w:val="22"/>
                <w:szCs w:val="22"/>
              </w:rPr>
            </w:pPr>
            <w:r w:rsidRPr="0062313A">
              <w:rPr>
                <w:rFonts w:eastAsia="Arial"/>
                <w:sz w:val="22"/>
                <w:szCs w:val="22"/>
              </w:rPr>
              <w:t xml:space="preserve"> </w:t>
            </w:r>
          </w:p>
        </w:tc>
        <w:tc>
          <w:tcPr>
            <w:tcW w:w="3828" w:type="dxa"/>
            <w:tcBorders>
              <w:left w:val="single" w:sz="4" w:space="0" w:color="000000"/>
              <w:bottom w:val="single" w:sz="4" w:space="0" w:color="000000"/>
            </w:tcBorders>
            <w:shd w:val="clear" w:color="auto" w:fill="auto"/>
            <w:vAlign w:val="bottom"/>
          </w:tcPr>
          <w:p w:rsidR="00BD02F6" w:rsidRPr="0062313A" w:rsidRDefault="00BD02F6" w:rsidP="00C97754">
            <w:pPr>
              <w:snapToGrid w:val="0"/>
              <w:spacing w:line="360" w:lineRule="auto"/>
              <w:ind w:right="151"/>
              <w:jc w:val="center"/>
              <w:rPr>
                <w:rFonts w:eastAsia="Arial"/>
                <w:b/>
                <w:sz w:val="23"/>
                <w:szCs w:val="23"/>
              </w:rPr>
            </w:pPr>
            <w:r w:rsidRPr="0062313A">
              <w:rPr>
                <w:rFonts w:eastAsia="Arial"/>
                <w:b/>
                <w:sz w:val="23"/>
                <w:szCs w:val="23"/>
              </w:rPr>
              <w:t>PG.SA-</w:t>
            </w:r>
            <w:r w:rsidR="00C97754">
              <w:rPr>
                <w:rFonts w:eastAsia="Arial"/>
                <w:b/>
                <w:sz w:val="23"/>
                <w:szCs w:val="23"/>
              </w:rPr>
              <w:t>1719</w:t>
            </w:r>
            <w:r w:rsidR="000670E7">
              <w:rPr>
                <w:rFonts w:eastAsia="Arial"/>
                <w:b/>
                <w:sz w:val="23"/>
                <w:szCs w:val="23"/>
              </w:rPr>
              <w:t>-20</w:t>
            </w:r>
          </w:p>
        </w:tc>
        <w:tc>
          <w:tcPr>
            <w:tcW w:w="2984" w:type="dxa"/>
            <w:tcBorders>
              <w:bottom w:val="single" w:sz="4" w:space="0" w:color="000000"/>
            </w:tcBorders>
            <w:shd w:val="clear" w:color="auto" w:fill="auto"/>
            <w:vAlign w:val="bottom"/>
          </w:tcPr>
          <w:p w:rsidR="00BD02F6" w:rsidRPr="0062313A" w:rsidRDefault="00BD02F6" w:rsidP="006C373A">
            <w:pPr>
              <w:snapToGrid w:val="0"/>
              <w:ind w:right="151"/>
              <w:rPr>
                <w:sz w:val="22"/>
                <w:szCs w:val="22"/>
              </w:rPr>
            </w:pPr>
          </w:p>
        </w:tc>
        <w:tc>
          <w:tcPr>
            <w:tcW w:w="1107" w:type="dxa"/>
            <w:tcBorders>
              <w:bottom w:val="single" w:sz="4" w:space="0" w:color="000000"/>
            </w:tcBorders>
            <w:shd w:val="clear" w:color="auto" w:fill="auto"/>
            <w:vAlign w:val="bottom"/>
          </w:tcPr>
          <w:p w:rsidR="00BD02F6" w:rsidRPr="0062313A" w:rsidRDefault="00BD02F6" w:rsidP="006C373A">
            <w:pPr>
              <w:snapToGrid w:val="0"/>
              <w:rPr>
                <w:sz w:val="20"/>
                <w:szCs w:val="20"/>
              </w:rPr>
            </w:pPr>
            <w:r w:rsidRPr="0062313A">
              <w:rPr>
                <w:sz w:val="20"/>
                <w:szCs w:val="20"/>
              </w:rPr>
              <w:t> </w:t>
            </w:r>
          </w:p>
        </w:tc>
        <w:tc>
          <w:tcPr>
            <w:tcW w:w="38" w:type="dxa"/>
            <w:tcBorders>
              <w:bottom w:val="single" w:sz="4" w:space="0" w:color="000000"/>
              <w:right w:val="single" w:sz="4" w:space="0" w:color="auto"/>
            </w:tcBorders>
            <w:shd w:val="clear" w:color="auto" w:fill="auto"/>
            <w:vAlign w:val="bottom"/>
          </w:tcPr>
          <w:p w:rsidR="00BD02F6" w:rsidRPr="0062313A" w:rsidRDefault="00BD02F6" w:rsidP="006C373A">
            <w:pPr>
              <w:snapToGrid w:val="0"/>
              <w:rPr>
                <w:sz w:val="20"/>
                <w:szCs w:val="20"/>
              </w:rPr>
            </w:pPr>
            <w:r w:rsidRPr="0062313A">
              <w:rPr>
                <w:sz w:val="20"/>
                <w:szCs w:val="20"/>
              </w:rPr>
              <w:t> </w:t>
            </w:r>
          </w:p>
        </w:tc>
      </w:tr>
      <w:tr w:rsidR="00BD02F6" w:rsidRPr="0062313A" w:rsidTr="00A522E5">
        <w:trPr>
          <w:trHeight w:val="70"/>
          <w:jc w:val="center"/>
        </w:trPr>
        <w:tc>
          <w:tcPr>
            <w:tcW w:w="10010" w:type="dxa"/>
            <w:gridSpan w:val="7"/>
            <w:tcBorders>
              <w:left w:val="single" w:sz="4" w:space="0" w:color="auto"/>
            </w:tcBorders>
            <w:shd w:val="clear" w:color="auto" w:fill="auto"/>
            <w:vAlign w:val="bottom"/>
          </w:tcPr>
          <w:p w:rsidR="00BD02F6" w:rsidRPr="0062313A" w:rsidRDefault="00BD02F6" w:rsidP="006C373A">
            <w:pPr>
              <w:snapToGrid w:val="0"/>
              <w:rPr>
                <w:sz w:val="20"/>
                <w:szCs w:val="20"/>
              </w:rPr>
            </w:pPr>
            <w:r w:rsidRPr="0062313A">
              <w:rPr>
                <w:sz w:val="22"/>
                <w:szCs w:val="22"/>
              </w:rPr>
              <w:t> </w:t>
            </w:r>
          </w:p>
        </w:tc>
        <w:tc>
          <w:tcPr>
            <w:tcW w:w="38" w:type="dxa"/>
            <w:tcBorders>
              <w:right w:val="single" w:sz="4" w:space="0" w:color="auto"/>
            </w:tcBorders>
            <w:shd w:val="clear" w:color="auto" w:fill="auto"/>
            <w:vAlign w:val="bottom"/>
          </w:tcPr>
          <w:p w:rsidR="00BD02F6" w:rsidRPr="0062313A" w:rsidRDefault="00BD02F6" w:rsidP="006C373A">
            <w:pPr>
              <w:snapToGrid w:val="0"/>
              <w:rPr>
                <w:rFonts w:eastAsia="Arial"/>
              </w:rPr>
            </w:pPr>
            <w:r w:rsidRPr="0062313A">
              <w:rPr>
                <w:sz w:val="20"/>
                <w:szCs w:val="20"/>
              </w:rPr>
              <w:t> </w:t>
            </w:r>
          </w:p>
        </w:tc>
      </w:tr>
      <w:tr w:rsidR="00BD02F6" w:rsidRPr="0062313A" w:rsidTr="00A522E5">
        <w:trPr>
          <w:trHeight w:val="273"/>
          <w:jc w:val="center"/>
        </w:trPr>
        <w:tc>
          <w:tcPr>
            <w:tcW w:w="8903" w:type="dxa"/>
            <w:gridSpan w:val="6"/>
            <w:tcBorders>
              <w:top w:val="single" w:sz="4" w:space="0" w:color="000000"/>
              <w:left w:val="single" w:sz="4" w:space="0" w:color="auto"/>
              <w:bottom w:val="single" w:sz="4" w:space="0" w:color="000000"/>
            </w:tcBorders>
            <w:shd w:val="clear" w:color="auto" w:fill="auto"/>
            <w:vAlign w:val="bottom"/>
          </w:tcPr>
          <w:p w:rsidR="00BD02F6" w:rsidRPr="0062313A" w:rsidRDefault="00BD02F6" w:rsidP="006C373A">
            <w:pPr>
              <w:pStyle w:val="Ttulo7"/>
              <w:snapToGrid w:val="0"/>
              <w:ind w:right="151"/>
              <w:rPr>
                <w:sz w:val="22"/>
                <w:szCs w:val="22"/>
              </w:rPr>
            </w:pPr>
            <w:r w:rsidRPr="0062313A">
              <w:rPr>
                <w:rFonts w:eastAsia="Arial"/>
                <w:sz w:val="22"/>
                <w:szCs w:val="22"/>
              </w:rPr>
              <w:t xml:space="preserve"> </w:t>
            </w:r>
            <w:r w:rsidRPr="0062313A">
              <w:rPr>
                <w:sz w:val="22"/>
                <w:szCs w:val="22"/>
              </w:rPr>
              <w:t>Datos del Organismo Contratante</w:t>
            </w:r>
          </w:p>
        </w:tc>
        <w:tc>
          <w:tcPr>
            <w:tcW w:w="1107" w:type="dxa"/>
            <w:tcBorders>
              <w:top w:val="single" w:sz="4" w:space="0" w:color="000000"/>
              <w:bottom w:val="single" w:sz="4" w:space="0" w:color="000000"/>
            </w:tcBorders>
            <w:shd w:val="clear" w:color="auto" w:fill="auto"/>
            <w:vAlign w:val="bottom"/>
          </w:tcPr>
          <w:p w:rsidR="00BD02F6" w:rsidRPr="0062313A" w:rsidRDefault="00BD02F6" w:rsidP="006C373A">
            <w:pPr>
              <w:snapToGrid w:val="0"/>
              <w:rPr>
                <w:sz w:val="20"/>
                <w:szCs w:val="20"/>
              </w:rPr>
            </w:pPr>
            <w:r w:rsidRPr="0062313A">
              <w:rPr>
                <w:sz w:val="20"/>
                <w:szCs w:val="20"/>
              </w:rPr>
              <w:t> </w:t>
            </w:r>
          </w:p>
        </w:tc>
        <w:tc>
          <w:tcPr>
            <w:tcW w:w="38"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6C373A">
            <w:pPr>
              <w:snapToGrid w:val="0"/>
              <w:rPr>
                <w:rFonts w:eastAsia="Arial"/>
                <w:sz w:val="20"/>
                <w:szCs w:val="20"/>
              </w:rPr>
            </w:pPr>
            <w:r w:rsidRPr="0062313A">
              <w:rPr>
                <w:sz w:val="20"/>
                <w:szCs w:val="20"/>
              </w:rPr>
              <w:t> </w:t>
            </w:r>
          </w:p>
        </w:tc>
      </w:tr>
      <w:tr w:rsidR="00BD02F6" w:rsidRPr="0062313A" w:rsidTr="00A522E5">
        <w:trPr>
          <w:trHeight w:val="273"/>
          <w:jc w:val="center"/>
        </w:trPr>
        <w:tc>
          <w:tcPr>
            <w:tcW w:w="2089" w:type="dxa"/>
            <w:gridSpan w:val="4"/>
            <w:tcBorders>
              <w:left w:val="single" w:sz="4" w:space="0" w:color="auto"/>
              <w:bottom w:val="single" w:sz="4" w:space="0" w:color="000000"/>
            </w:tcBorders>
            <w:shd w:val="clear" w:color="auto" w:fill="auto"/>
            <w:vAlign w:val="bottom"/>
          </w:tcPr>
          <w:p w:rsidR="00BD02F6" w:rsidRPr="0062313A" w:rsidRDefault="00BD02F6" w:rsidP="006C373A">
            <w:pPr>
              <w:snapToGrid w:val="0"/>
              <w:ind w:right="151"/>
              <w:rPr>
                <w:rFonts w:eastAsia="Arial"/>
                <w:sz w:val="22"/>
                <w:szCs w:val="22"/>
              </w:rPr>
            </w:pPr>
            <w:r w:rsidRPr="0062313A">
              <w:rPr>
                <w:rFonts w:eastAsia="Arial"/>
                <w:sz w:val="22"/>
                <w:szCs w:val="22"/>
              </w:rPr>
              <w:t xml:space="preserve"> </w:t>
            </w:r>
            <w:r w:rsidRPr="0062313A">
              <w:rPr>
                <w:sz w:val="22"/>
                <w:szCs w:val="22"/>
              </w:rPr>
              <w:t>Denominación:</w:t>
            </w:r>
          </w:p>
        </w:tc>
        <w:tc>
          <w:tcPr>
            <w:tcW w:w="6813" w:type="dxa"/>
            <w:gridSpan w:val="2"/>
            <w:tcBorders>
              <w:left w:val="single" w:sz="4" w:space="0" w:color="000000"/>
              <w:bottom w:val="single" w:sz="4" w:space="0" w:color="000000"/>
            </w:tcBorders>
            <w:shd w:val="clear" w:color="auto" w:fill="auto"/>
            <w:vAlign w:val="bottom"/>
          </w:tcPr>
          <w:p w:rsidR="00BD02F6" w:rsidRPr="0062313A" w:rsidRDefault="00BD02F6" w:rsidP="006C373A">
            <w:pPr>
              <w:snapToGrid w:val="0"/>
              <w:ind w:right="151"/>
              <w:rPr>
                <w:sz w:val="22"/>
                <w:szCs w:val="22"/>
              </w:rPr>
            </w:pPr>
            <w:r w:rsidRPr="0062313A">
              <w:rPr>
                <w:rFonts w:eastAsia="Arial"/>
                <w:sz w:val="22"/>
                <w:szCs w:val="22"/>
              </w:rPr>
              <w:t xml:space="preserve"> </w:t>
            </w:r>
            <w:r w:rsidRPr="0062313A">
              <w:rPr>
                <w:sz w:val="22"/>
                <w:szCs w:val="22"/>
              </w:rPr>
              <w:t>Poder Judicial de la Provincia de Bs. As. -Ministerio Público</w:t>
            </w:r>
          </w:p>
        </w:tc>
        <w:tc>
          <w:tcPr>
            <w:tcW w:w="1107" w:type="dxa"/>
            <w:tcBorders>
              <w:bottom w:val="single" w:sz="4" w:space="0" w:color="000000"/>
            </w:tcBorders>
            <w:shd w:val="clear" w:color="auto" w:fill="auto"/>
            <w:vAlign w:val="bottom"/>
          </w:tcPr>
          <w:p w:rsidR="00BD02F6" w:rsidRPr="0062313A" w:rsidRDefault="00BD02F6" w:rsidP="006C373A">
            <w:pPr>
              <w:snapToGrid w:val="0"/>
              <w:rPr>
                <w:sz w:val="20"/>
                <w:szCs w:val="20"/>
              </w:rPr>
            </w:pPr>
          </w:p>
        </w:tc>
        <w:tc>
          <w:tcPr>
            <w:tcW w:w="38" w:type="dxa"/>
            <w:tcBorders>
              <w:bottom w:val="single" w:sz="4" w:space="0" w:color="000000"/>
              <w:right w:val="single" w:sz="4" w:space="0" w:color="auto"/>
            </w:tcBorders>
            <w:shd w:val="clear" w:color="auto" w:fill="auto"/>
            <w:vAlign w:val="bottom"/>
          </w:tcPr>
          <w:p w:rsidR="00BD02F6" w:rsidRPr="0062313A" w:rsidRDefault="00BD02F6" w:rsidP="006C373A">
            <w:pPr>
              <w:snapToGrid w:val="0"/>
              <w:rPr>
                <w:rFonts w:eastAsia="Arial"/>
                <w:sz w:val="20"/>
                <w:szCs w:val="20"/>
              </w:rPr>
            </w:pPr>
            <w:r w:rsidRPr="0062313A">
              <w:rPr>
                <w:sz w:val="20"/>
                <w:szCs w:val="20"/>
              </w:rPr>
              <w:t> </w:t>
            </w:r>
          </w:p>
        </w:tc>
      </w:tr>
      <w:tr w:rsidR="00BD02F6" w:rsidRPr="0062313A" w:rsidTr="00A522E5">
        <w:trPr>
          <w:trHeight w:val="273"/>
          <w:jc w:val="center"/>
        </w:trPr>
        <w:tc>
          <w:tcPr>
            <w:tcW w:w="1302" w:type="dxa"/>
            <w:tcBorders>
              <w:left w:val="single" w:sz="4" w:space="0" w:color="auto"/>
              <w:bottom w:val="single" w:sz="4" w:space="0" w:color="000000"/>
            </w:tcBorders>
            <w:shd w:val="clear" w:color="auto" w:fill="auto"/>
            <w:vAlign w:val="bottom"/>
          </w:tcPr>
          <w:p w:rsidR="00BD02F6" w:rsidRPr="0062313A" w:rsidRDefault="00BD02F6" w:rsidP="006C373A">
            <w:pPr>
              <w:snapToGrid w:val="0"/>
              <w:ind w:right="151"/>
              <w:rPr>
                <w:sz w:val="22"/>
                <w:szCs w:val="22"/>
              </w:rPr>
            </w:pPr>
            <w:r w:rsidRPr="0062313A">
              <w:rPr>
                <w:rFonts w:eastAsia="Arial"/>
                <w:sz w:val="22"/>
                <w:szCs w:val="22"/>
              </w:rPr>
              <w:t xml:space="preserve"> </w:t>
            </w:r>
            <w:r w:rsidRPr="0062313A">
              <w:rPr>
                <w:sz w:val="22"/>
                <w:szCs w:val="22"/>
              </w:rPr>
              <w:t>Domicilio:</w:t>
            </w:r>
          </w:p>
        </w:tc>
        <w:tc>
          <w:tcPr>
            <w:tcW w:w="787" w:type="dxa"/>
            <w:gridSpan w:val="3"/>
            <w:tcBorders>
              <w:bottom w:val="single" w:sz="4" w:space="0" w:color="000000"/>
            </w:tcBorders>
            <w:shd w:val="clear" w:color="auto" w:fill="auto"/>
            <w:vAlign w:val="bottom"/>
          </w:tcPr>
          <w:p w:rsidR="00BD02F6" w:rsidRPr="0062313A" w:rsidRDefault="00BD02F6" w:rsidP="006C373A">
            <w:pPr>
              <w:snapToGrid w:val="0"/>
              <w:ind w:right="151"/>
              <w:rPr>
                <w:rFonts w:eastAsia="Arial"/>
                <w:sz w:val="22"/>
                <w:szCs w:val="22"/>
              </w:rPr>
            </w:pPr>
            <w:r w:rsidRPr="0062313A">
              <w:rPr>
                <w:sz w:val="22"/>
                <w:szCs w:val="22"/>
              </w:rPr>
              <w:t> </w:t>
            </w:r>
          </w:p>
        </w:tc>
        <w:tc>
          <w:tcPr>
            <w:tcW w:w="6813" w:type="dxa"/>
            <w:gridSpan w:val="2"/>
            <w:tcBorders>
              <w:left w:val="single" w:sz="4" w:space="0" w:color="000000"/>
              <w:bottom w:val="single" w:sz="4" w:space="0" w:color="000000"/>
            </w:tcBorders>
            <w:shd w:val="clear" w:color="auto" w:fill="auto"/>
            <w:vAlign w:val="bottom"/>
          </w:tcPr>
          <w:p w:rsidR="00BD02F6" w:rsidRPr="0062313A" w:rsidRDefault="00BD02F6" w:rsidP="006C373A">
            <w:pPr>
              <w:snapToGrid w:val="0"/>
              <w:ind w:right="151"/>
              <w:rPr>
                <w:sz w:val="22"/>
                <w:szCs w:val="22"/>
              </w:rPr>
            </w:pPr>
            <w:r w:rsidRPr="0062313A">
              <w:rPr>
                <w:rFonts w:eastAsia="Arial"/>
                <w:sz w:val="22"/>
                <w:szCs w:val="22"/>
              </w:rPr>
              <w:t xml:space="preserve"> </w:t>
            </w:r>
            <w:r w:rsidRPr="0062313A">
              <w:rPr>
                <w:sz w:val="22"/>
                <w:szCs w:val="22"/>
              </w:rPr>
              <w:t xml:space="preserve">Calle 50 Nº 889/91 piso 1º La Plata  </w:t>
            </w:r>
          </w:p>
        </w:tc>
        <w:tc>
          <w:tcPr>
            <w:tcW w:w="1107" w:type="dxa"/>
            <w:tcBorders>
              <w:bottom w:val="single" w:sz="4" w:space="0" w:color="000000"/>
            </w:tcBorders>
            <w:shd w:val="clear" w:color="auto" w:fill="auto"/>
            <w:vAlign w:val="bottom"/>
          </w:tcPr>
          <w:p w:rsidR="00BD02F6" w:rsidRPr="0062313A" w:rsidRDefault="00BD02F6" w:rsidP="006C373A">
            <w:pPr>
              <w:snapToGrid w:val="0"/>
              <w:rPr>
                <w:sz w:val="20"/>
                <w:szCs w:val="20"/>
              </w:rPr>
            </w:pPr>
            <w:r w:rsidRPr="0062313A">
              <w:rPr>
                <w:sz w:val="20"/>
                <w:szCs w:val="20"/>
              </w:rPr>
              <w:t> </w:t>
            </w:r>
          </w:p>
        </w:tc>
        <w:tc>
          <w:tcPr>
            <w:tcW w:w="38" w:type="dxa"/>
            <w:tcBorders>
              <w:bottom w:val="single" w:sz="4" w:space="0" w:color="000000"/>
              <w:right w:val="single" w:sz="4" w:space="0" w:color="auto"/>
            </w:tcBorders>
            <w:shd w:val="clear" w:color="auto" w:fill="auto"/>
            <w:vAlign w:val="bottom"/>
          </w:tcPr>
          <w:p w:rsidR="00BD02F6" w:rsidRPr="0062313A" w:rsidRDefault="00BD02F6" w:rsidP="006C373A">
            <w:pPr>
              <w:snapToGrid w:val="0"/>
              <w:rPr>
                <w:sz w:val="20"/>
                <w:szCs w:val="20"/>
              </w:rPr>
            </w:pPr>
            <w:r w:rsidRPr="0062313A">
              <w:rPr>
                <w:sz w:val="20"/>
                <w:szCs w:val="20"/>
              </w:rPr>
              <w:t> </w:t>
            </w:r>
          </w:p>
        </w:tc>
      </w:tr>
      <w:tr w:rsidR="00BD02F6" w:rsidRPr="0062313A" w:rsidTr="00A522E5">
        <w:trPr>
          <w:trHeight w:val="273"/>
          <w:jc w:val="center"/>
        </w:trPr>
        <w:tc>
          <w:tcPr>
            <w:tcW w:w="10010" w:type="dxa"/>
            <w:gridSpan w:val="7"/>
            <w:tcBorders>
              <w:left w:val="single" w:sz="4" w:space="0" w:color="auto"/>
            </w:tcBorders>
            <w:shd w:val="clear" w:color="auto" w:fill="auto"/>
            <w:vAlign w:val="bottom"/>
          </w:tcPr>
          <w:p w:rsidR="00BD02F6" w:rsidRPr="0062313A" w:rsidRDefault="00BD02F6" w:rsidP="006C373A">
            <w:pPr>
              <w:snapToGrid w:val="0"/>
              <w:ind w:right="213"/>
              <w:rPr>
                <w:sz w:val="20"/>
                <w:szCs w:val="20"/>
              </w:rPr>
            </w:pPr>
            <w:r w:rsidRPr="0062313A">
              <w:rPr>
                <w:sz w:val="22"/>
                <w:szCs w:val="22"/>
              </w:rPr>
              <w:t> </w:t>
            </w:r>
          </w:p>
        </w:tc>
        <w:tc>
          <w:tcPr>
            <w:tcW w:w="38" w:type="dxa"/>
            <w:tcBorders>
              <w:right w:val="single" w:sz="4" w:space="0" w:color="auto"/>
            </w:tcBorders>
            <w:shd w:val="clear" w:color="auto" w:fill="auto"/>
            <w:vAlign w:val="bottom"/>
          </w:tcPr>
          <w:p w:rsidR="00BD02F6" w:rsidRPr="0062313A" w:rsidRDefault="00BD02F6" w:rsidP="006C373A">
            <w:pPr>
              <w:snapToGrid w:val="0"/>
              <w:rPr>
                <w:rFonts w:eastAsia="Arial"/>
              </w:rPr>
            </w:pPr>
            <w:r w:rsidRPr="0062313A">
              <w:rPr>
                <w:sz w:val="20"/>
                <w:szCs w:val="20"/>
              </w:rPr>
              <w:t> </w:t>
            </w:r>
          </w:p>
        </w:tc>
      </w:tr>
      <w:tr w:rsidR="00BD02F6" w:rsidRPr="0062313A" w:rsidTr="00A522E5">
        <w:trPr>
          <w:trHeight w:val="273"/>
          <w:jc w:val="center"/>
        </w:trPr>
        <w:tc>
          <w:tcPr>
            <w:tcW w:w="10010" w:type="dxa"/>
            <w:gridSpan w:val="7"/>
            <w:tcBorders>
              <w:top w:val="single" w:sz="4" w:space="0" w:color="000000"/>
              <w:left w:val="single" w:sz="4" w:space="0" w:color="auto"/>
              <w:bottom w:val="single" w:sz="4" w:space="0" w:color="000000"/>
            </w:tcBorders>
            <w:shd w:val="clear" w:color="auto" w:fill="auto"/>
            <w:vAlign w:val="bottom"/>
          </w:tcPr>
          <w:p w:rsidR="00BD02F6" w:rsidRPr="0062313A" w:rsidRDefault="00BD02F6" w:rsidP="006C373A">
            <w:pPr>
              <w:snapToGrid w:val="0"/>
              <w:rPr>
                <w:b/>
                <w:sz w:val="20"/>
                <w:szCs w:val="20"/>
              </w:rPr>
            </w:pPr>
            <w:r w:rsidRPr="0062313A">
              <w:rPr>
                <w:rFonts w:eastAsia="Arial"/>
                <w:b/>
                <w:sz w:val="22"/>
                <w:szCs w:val="22"/>
              </w:rPr>
              <w:t xml:space="preserve"> </w:t>
            </w:r>
            <w:r w:rsidRPr="0062313A">
              <w:rPr>
                <w:b/>
                <w:sz w:val="22"/>
                <w:szCs w:val="22"/>
              </w:rPr>
              <w:t>Datos de los Oferentes. Nombres, Apellido o Razón Social</w:t>
            </w:r>
          </w:p>
        </w:tc>
        <w:tc>
          <w:tcPr>
            <w:tcW w:w="38"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6C373A">
            <w:pPr>
              <w:snapToGrid w:val="0"/>
              <w:rPr>
                <w:rFonts w:eastAsia="Arial"/>
                <w:sz w:val="20"/>
                <w:szCs w:val="20"/>
              </w:rPr>
            </w:pPr>
            <w:r w:rsidRPr="0062313A">
              <w:rPr>
                <w:sz w:val="20"/>
                <w:szCs w:val="20"/>
              </w:rPr>
              <w:t> </w:t>
            </w:r>
          </w:p>
        </w:tc>
      </w:tr>
      <w:tr w:rsidR="00BD02F6" w:rsidRPr="0062313A" w:rsidTr="00A522E5">
        <w:trPr>
          <w:trHeight w:val="285"/>
          <w:jc w:val="center"/>
        </w:trPr>
        <w:tc>
          <w:tcPr>
            <w:tcW w:w="5918" w:type="dxa"/>
            <w:gridSpan w:val="5"/>
            <w:tcBorders>
              <w:left w:val="single" w:sz="4" w:space="0" w:color="auto"/>
              <w:bottom w:val="single" w:sz="4" w:space="0" w:color="000000"/>
            </w:tcBorders>
            <w:shd w:val="clear" w:color="auto" w:fill="auto"/>
            <w:vAlign w:val="bottom"/>
          </w:tcPr>
          <w:p w:rsidR="00BD02F6" w:rsidRPr="0062313A" w:rsidRDefault="00BD02F6" w:rsidP="006C373A">
            <w:pPr>
              <w:snapToGrid w:val="0"/>
              <w:ind w:right="151"/>
              <w:rPr>
                <w:sz w:val="22"/>
                <w:szCs w:val="22"/>
              </w:rPr>
            </w:pPr>
            <w:r w:rsidRPr="0062313A">
              <w:rPr>
                <w:sz w:val="22"/>
                <w:szCs w:val="22"/>
              </w:rPr>
              <w:t xml:space="preserve"> 1)</w:t>
            </w:r>
          </w:p>
        </w:tc>
        <w:tc>
          <w:tcPr>
            <w:tcW w:w="4130" w:type="dxa"/>
            <w:gridSpan w:val="3"/>
            <w:tcBorders>
              <w:left w:val="single" w:sz="4" w:space="0" w:color="000000"/>
              <w:bottom w:val="single" w:sz="4" w:space="0" w:color="000000"/>
              <w:right w:val="single" w:sz="4" w:space="0" w:color="auto"/>
            </w:tcBorders>
            <w:shd w:val="clear" w:color="auto" w:fill="auto"/>
            <w:vAlign w:val="bottom"/>
          </w:tcPr>
          <w:p w:rsidR="00BD02F6" w:rsidRPr="0062313A" w:rsidRDefault="00BD02F6" w:rsidP="006C373A">
            <w:pPr>
              <w:snapToGrid w:val="0"/>
              <w:ind w:right="151"/>
              <w:rPr>
                <w:sz w:val="22"/>
                <w:szCs w:val="22"/>
              </w:rPr>
            </w:pPr>
            <w:r w:rsidRPr="0062313A">
              <w:rPr>
                <w:sz w:val="22"/>
                <w:szCs w:val="22"/>
              </w:rPr>
              <w:t xml:space="preserve"> CUIT/CUIL:</w:t>
            </w:r>
          </w:p>
        </w:tc>
      </w:tr>
      <w:tr w:rsidR="00BD02F6" w:rsidRPr="0062313A" w:rsidTr="00A522E5">
        <w:trPr>
          <w:trHeight w:val="285"/>
          <w:jc w:val="center"/>
        </w:trPr>
        <w:tc>
          <w:tcPr>
            <w:tcW w:w="5918" w:type="dxa"/>
            <w:gridSpan w:val="5"/>
            <w:tcBorders>
              <w:left w:val="single" w:sz="4" w:space="0" w:color="auto"/>
              <w:bottom w:val="single" w:sz="4" w:space="0" w:color="000000"/>
              <w:right w:val="single" w:sz="4" w:space="0" w:color="auto"/>
            </w:tcBorders>
            <w:shd w:val="clear" w:color="auto" w:fill="auto"/>
            <w:vAlign w:val="bottom"/>
          </w:tcPr>
          <w:p w:rsidR="00BD02F6" w:rsidRPr="0062313A" w:rsidRDefault="00BD02F6" w:rsidP="006C373A">
            <w:pPr>
              <w:snapToGrid w:val="0"/>
              <w:ind w:right="151"/>
              <w:rPr>
                <w:rFonts w:eastAsia="Arial"/>
                <w:sz w:val="22"/>
                <w:szCs w:val="22"/>
              </w:rPr>
            </w:pPr>
            <w:r w:rsidRPr="0062313A">
              <w:rPr>
                <w:rFonts w:eastAsia="Arial"/>
                <w:sz w:val="22"/>
                <w:szCs w:val="22"/>
              </w:rPr>
              <w:t xml:space="preserve"> 2)</w:t>
            </w:r>
          </w:p>
        </w:tc>
        <w:tc>
          <w:tcPr>
            <w:tcW w:w="4092" w:type="dxa"/>
            <w:gridSpan w:val="2"/>
            <w:tcBorders>
              <w:top w:val="single" w:sz="4" w:space="0" w:color="auto"/>
              <w:left w:val="single" w:sz="4" w:space="0" w:color="auto"/>
              <w:bottom w:val="single" w:sz="4" w:space="0" w:color="auto"/>
            </w:tcBorders>
            <w:shd w:val="clear" w:color="auto" w:fill="auto"/>
            <w:vAlign w:val="bottom"/>
          </w:tcPr>
          <w:p w:rsidR="00BD02F6" w:rsidRPr="0062313A" w:rsidRDefault="00BD02F6" w:rsidP="006C373A">
            <w:pPr>
              <w:snapToGrid w:val="0"/>
              <w:ind w:right="151"/>
              <w:rPr>
                <w:sz w:val="22"/>
                <w:szCs w:val="22"/>
              </w:rPr>
            </w:pPr>
            <w:r w:rsidRPr="0062313A">
              <w:rPr>
                <w:sz w:val="22"/>
                <w:szCs w:val="22"/>
              </w:rPr>
              <w:t xml:space="preserve"> CUIT/CUIL:</w:t>
            </w:r>
          </w:p>
        </w:tc>
        <w:tc>
          <w:tcPr>
            <w:tcW w:w="38" w:type="dxa"/>
            <w:tcBorders>
              <w:bottom w:val="single" w:sz="4" w:space="0" w:color="000000"/>
              <w:right w:val="single" w:sz="4" w:space="0" w:color="auto"/>
            </w:tcBorders>
            <w:shd w:val="clear" w:color="auto" w:fill="auto"/>
            <w:vAlign w:val="bottom"/>
          </w:tcPr>
          <w:p w:rsidR="00BD02F6" w:rsidRPr="0062313A" w:rsidRDefault="00BD02F6" w:rsidP="006C373A">
            <w:pPr>
              <w:snapToGrid w:val="0"/>
              <w:rPr>
                <w:sz w:val="20"/>
                <w:szCs w:val="20"/>
              </w:rPr>
            </w:pPr>
          </w:p>
        </w:tc>
      </w:tr>
      <w:tr w:rsidR="00BD02F6" w:rsidRPr="0062313A" w:rsidTr="00A522E5">
        <w:trPr>
          <w:trHeight w:val="285"/>
          <w:jc w:val="center"/>
        </w:trPr>
        <w:tc>
          <w:tcPr>
            <w:tcW w:w="5918" w:type="dxa"/>
            <w:gridSpan w:val="5"/>
            <w:tcBorders>
              <w:left w:val="single" w:sz="4" w:space="0" w:color="auto"/>
              <w:bottom w:val="single" w:sz="4" w:space="0" w:color="000000"/>
              <w:right w:val="single" w:sz="4" w:space="0" w:color="auto"/>
            </w:tcBorders>
            <w:shd w:val="clear" w:color="auto" w:fill="auto"/>
            <w:vAlign w:val="bottom"/>
          </w:tcPr>
          <w:p w:rsidR="00BD02F6" w:rsidRPr="0062313A" w:rsidRDefault="00BD02F6" w:rsidP="006C373A">
            <w:pPr>
              <w:snapToGrid w:val="0"/>
              <w:ind w:right="151"/>
              <w:rPr>
                <w:rFonts w:eastAsia="Arial"/>
                <w:sz w:val="22"/>
                <w:szCs w:val="22"/>
              </w:rPr>
            </w:pPr>
            <w:r w:rsidRPr="0062313A">
              <w:rPr>
                <w:rFonts w:eastAsia="Arial"/>
                <w:sz w:val="22"/>
                <w:szCs w:val="22"/>
              </w:rPr>
              <w:t xml:space="preserve"> 3)</w:t>
            </w:r>
          </w:p>
        </w:tc>
        <w:tc>
          <w:tcPr>
            <w:tcW w:w="4092" w:type="dxa"/>
            <w:gridSpan w:val="2"/>
            <w:tcBorders>
              <w:top w:val="single" w:sz="4" w:space="0" w:color="auto"/>
              <w:left w:val="single" w:sz="4" w:space="0" w:color="auto"/>
              <w:bottom w:val="single" w:sz="4" w:space="0" w:color="auto"/>
            </w:tcBorders>
            <w:shd w:val="clear" w:color="auto" w:fill="auto"/>
            <w:vAlign w:val="bottom"/>
          </w:tcPr>
          <w:p w:rsidR="00BD02F6" w:rsidRPr="0062313A" w:rsidRDefault="00BD02F6" w:rsidP="006C373A">
            <w:pPr>
              <w:snapToGrid w:val="0"/>
              <w:ind w:right="151"/>
              <w:rPr>
                <w:sz w:val="22"/>
                <w:szCs w:val="22"/>
              </w:rPr>
            </w:pPr>
            <w:r w:rsidRPr="0062313A">
              <w:rPr>
                <w:sz w:val="22"/>
                <w:szCs w:val="22"/>
              </w:rPr>
              <w:t xml:space="preserve"> CUIT/CUIL:</w:t>
            </w:r>
          </w:p>
        </w:tc>
        <w:tc>
          <w:tcPr>
            <w:tcW w:w="38" w:type="dxa"/>
            <w:tcBorders>
              <w:bottom w:val="single" w:sz="4" w:space="0" w:color="000000"/>
              <w:right w:val="single" w:sz="4" w:space="0" w:color="auto"/>
            </w:tcBorders>
            <w:shd w:val="clear" w:color="auto" w:fill="auto"/>
            <w:vAlign w:val="bottom"/>
          </w:tcPr>
          <w:p w:rsidR="00BD02F6" w:rsidRPr="0062313A" w:rsidRDefault="00BD02F6" w:rsidP="006C373A">
            <w:pPr>
              <w:snapToGrid w:val="0"/>
              <w:rPr>
                <w:sz w:val="20"/>
                <w:szCs w:val="20"/>
              </w:rPr>
            </w:pPr>
          </w:p>
        </w:tc>
      </w:tr>
      <w:tr w:rsidR="00BD02F6" w:rsidRPr="0062313A" w:rsidTr="00A522E5">
        <w:trPr>
          <w:trHeight w:val="285"/>
          <w:jc w:val="center"/>
        </w:trPr>
        <w:tc>
          <w:tcPr>
            <w:tcW w:w="5918" w:type="dxa"/>
            <w:gridSpan w:val="5"/>
            <w:tcBorders>
              <w:left w:val="single" w:sz="4" w:space="0" w:color="auto"/>
              <w:bottom w:val="single" w:sz="4" w:space="0" w:color="000000"/>
            </w:tcBorders>
            <w:shd w:val="clear" w:color="auto" w:fill="auto"/>
            <w:vAlign w:val="bottom"/>
          </w:tcPr>
          <w:p w:rsidR="00BD02F6" w:rsidRPr="0062313A" w:rsidRDefault="00BD02F6" w:rsidP="006C373A">
            <w:pPr>
              <w:snapToGrid w:val="0"/>
              <w:ind w:right="151"/>
              <w:jc w:val="both"/>
              <w:rPr>
                <w:rFonts w:eastAsia="Arial"/>
                <w:sz w:val="22"/>
                <w:szCs w:val="22"/>
              </w:rPr>
            </w:pPr>
            <w:r w:rsidRPr="0062313A">
              <w:rPr>
                <w:rFonts w:eastAsia="Arial"/>
                <w:sz w:val="22"/>
                <w:szCs w:val="22"/>
              </w:rPr>
              <w:t xml:space="preserve"> Teléfono fijo/ móvil:</w:t>
            </w:r>
          </w:p>
        </w:tc>
        <w:tc>
          <w:tcPr>
            <w:tcW w:w="4092" w:type="dxa"/>
            <w:gridSpan w:val="2"/>
            <w:tcBorders>
              <w:top w:val="single" w:sz="4" w:space="0" w:color="auto"/>
              <w:bottom w:val="single" w:sz="4" w:space="0" w:color="000000"/>
            </w:tcBorders>
            <w:shd w:val="clear" w:color="auto" w:fill="auto"/>
            <w:vAlign w:val="bottom"/>
          </w:tcPr>
          <w:p w:rsidR="00BD02F6" w:rsidRPr="0062313A" w:rsidRDefault="00BD02F6" w:rsidP="006C373A">
            <w:pPr>
              <w:snapToGrid w:val="0"/>
              <w:rPr>
                <w:sz w:val="20"/>
                <w:szCs w:val="20"/>
              </w:rPr>
            </w:pPr>
          </w:p>
        </w:tc>
        <w:tc>
          <w:tcPr>
            <w:tcW w:w="38" w:type="dxa"/>
            <w:tcBorders>
              <w:bottom w:val="single" w:sz="4" w:space="0" w:color="000000"/>
              <w:right w:val="single" w:sz="4" w:space="0" w:color="auto"/>
            </w:tcBorders>
            <w:shd w:val="clear" w:color="auto" w:fill="auto"/>
            <w:vAlign w:val="bottom"/>
          </w:tcPr>
          <w:p w:rsidR="00BD02F6" w:rsidRPr="0062313A" w:rsidRDefault="00BD02F6" w:rsidP="006C373A">
            <w:pPr>
              <w:snapToGrid w:val="0"/>
              <w:rPr>
                <w:sz w:val="20"/>
                <w:szCs w:val="20"/>
              </w:rPr>
            </w:pPr>
          </w:p>
        </w:tc>
      </w:tr>
      <w:tr w:rsidR="00BD02F6" w:rsidRPr="0062313A" w:rsidTr="00A522E5">
        <w:trPr>
          <w:trHeight w:val="285"/>
          <w:jc w:val="center"/>
        </w:trPr>
        <w:tc>
          <w:tcPr>
            <w:tcW w:w="10010" w:type="dxa"/>
            <w:gridSpan w:val="7"/>
            <w:tcBorders>
              <w:left w:val="single" w:sz="4" w:space="0" w:color="auto"/>
            </w:tcBorders>
            <w:shd w:val="clear" w:color="auto" w:fill="auto"/>
            <w:vAlign w:val="bottom"/>
          </w:tcPr>
          <w:p w:rsidR="00BD02F6" w:rsidRPr="0062313A" w:rsidRDefault="00BD02F6" w:rsidP="006C373A">
            <w:pPr>
              <w:snapToGrid w:val="0"/>
              <w:rPr>
                <w:sz w:val="20"/>
                <w:szCs w:val="20"/>
              </w:rPr>
            </w:pPr>
            <w:r w:rsidRPr="0062313A">
              <w:rPr>
                <w:rFonts w:eastAsia="Arial"/>
                <w:sz w:val="22"/>
                <w:szCs w:val="22"/>
              </w:rPr>
              <w:t xml:space="preserve"> </w:t>
            </w:r>
            <w:r w:rsidRPr="0062313A">
              <w:rPr>
                <w:sz w:val="22"/>
                <w:szCs w:val="22"/>
              </w:rPr>
              <w:t>Domicilio Legal:</w:t>
            </w:r>
          </w:p>
        </w:tc>
        <w:tc>
          <w:tcPr>
            <w:tcW w:w="38" w:type="dxa"/>
            <w:tcBorders>
              <w:right w:val="single" w:sz="4" w:space="0" w:color="auto"/>
            </w:tcBorders>
            <w:shd w:val="clear" w:color="auto" w:fill="auto"/>
            <w:vAlign w:val="bottom"/>
          </w:tcPr>
          <w:p w:rsidR="00BD02F6" w:rsidRPr="0062313A" w:rsidRDefault="00BD02F6" w:rsidP="006C373A">
            <w:pPr>
              <w:snapToGrid w:val="0"/>
              <w:rPr>
                <w:rFonts w:eastAsia="Arial"/>
                <w:sz w:val="20"/>
                <w:szCs w:val="20"/>
              </w:rPr>
            </w:pPr>
            <w:r w:rsidRPr="0062313A">
              <w:rPr>
                <w:sz w:val="20"/>
                <w:szCs w:val="20"/>
              </w:rPr>
              <w:t> </w:t>
            </w:r>
          </w:p>
        </w:tc>
      </w:tr>
      <w:tr w:rsidR="00BD02F6" w:rsidRPr="0062313A" w:rsidTr="00A522E5">
        <w:trPr>
          <w:trHeight w:val="400"/>
          <w:jc w:val="center"/>
        </w:trPr>
        <w:tc>
          <w:tcPr>
            <w:tcW w:w="10010" w:type="dxa"/>
            <w:gridSpan w:val="7"/>
            <w:tcBorders>
              <w:top w:val="single" w:sz="4" w:space="0" w:color="000000"/>
              <w:left w:val="single" w:sz="4" w:space="0" w:color="auto"/>
              <w:bottom w:val="single" w:sz="4" w:space="0" w:color="000000"/>
            </w:tcBorders>
            <w:shd w:val="clear" w:color="auto" w:fill="auto"/>
            <w:vAlign w:val="bottom"/>
          </w:tcPr>
          <w:p w:rsidR="00BD02F6" w:rsidRPr="0062313A" w:rsidRDefault="00BD02F6" w:rsidP="006C373A">
            <w:pPr>
              <w:snapToGrid w:val="0"/>
              <w:ind w:right="151"/>
              <w:rPr>
                <w:sz w:val="22"/>
                <w:szCs w:val="22"/>
              </w:rPr>
            </w:pPr>
            <w:r w:rsidRPr="0062313A">
              <w:rPr>
                <w:rFonts w:eastAsia="Arial"/>
                <w:sz w:val="22"/>
                <w:szCs w:val="22"/>
              </w:rPr>
              <w:t xml:space="preserve"> </w:t>
            </w:r>
            <w:r w:rsidRPr="0062313A">
              <w:rPr>
                <w:sz w:val="22"/>
                <w:szCs w:val="22"/>
              </w:rPr>
              <w:t>Domicilio Electrónico:</w:t>
            </w:r>
          </w:p>
        </w:tc>
        <w:tc>
          <w:tcPr>
            <w:tcW w:w="38"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6C373A">
            <w:pPr>
              <w:snapToGrid w:val="0"/>
              <w:rPr>
                <w:sz w:val="20"/>
                <w:szCs w:val="20"/>
              </w:rPr>
            </w:pPr>
            <w:r w:rsidRPr="0062313A">
              <w:rPr>
                <w:sz w:val="20"/>
                <w:szCs w:val="20"/>
              </w:rPr>
              <w:t> </w:t>
            </w:r>
          </w:p>
        </w:tc>
      </w:tr>
      <w:tr w:rsidR="00BD02F6" w:rsidRPr="0062313A" w:rsidTr="00A522E5">
        <w:trPr>
          <w:trHeight w:val="273"/>
          <w:jc w:val="center"/>
        </w:trPr>
        <w:tc>
          <w:tcPr>
            <w:tcW w:w="10048" w:type="dxa"/>
            <w:gridSpan w:val="8"/>
            <w:tcBorders>
              <w:left w:val="single" w:sz="4" w:space="0" w:color="auto"/>
              <w:right w:val="single" w:sz="4" w:space="0" w:color="auto"/>
            </w:tcBorders>
            <w:shd w:val="clear" w:color="auto" w:fill="auto"/>
            <w:vAlign w:val="bottom"/>
          </w:tcPr>
          <w:p w:rsidR="00BD02F6" w:rsidRPr="0062313A" w:rsidRDefault="00BD02F6" w:rsidP="006C373A">
            <w:pPr>
              <w:snapToGrid w:val="0"/>
              <w:ind w:right="151"/>
              <w:rPr>
                <w:sz w:val="20"/>
                <w:szCs w:val="20"/>
              </w:rPr>
            </w:pPr>
          </w:p>
        </w:tc>
      </w:tr>
      <w:tr w:rsidR="00BD02F6" w:rsidRPr="0062313A" w:rsidTr="00A522E5">
        <w:trPr>
          <w:trHeight w:val="273"/>
          <w:jc w:val="center"/>
        </w:trPr>
        <w:tc>
          <w:tcPr>
            <w:tcW w:w="10048"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10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511"/>
            </w:tblGrid>
            <w:tr w:rsidR="00BD02F6" w:rsidRPr="0062313A" w:rsidTr="00A522E5">
              <w:trPr>
                <w:cantSplit/>
                <w:trHeight w:val="2134"/>
                <w:jc w:val="center"/>
              </w:trPr>
              <w:tc>
                <w:tcPr>
                  <w:tcW w:w="10511" w:type="dxa"/>
                  <w:vAlign w:val="bottom"/>
                  <w:hideMark/>
                </w:tcPr>
                <w:p w:rsidR="00BD02F6" w:rsidRPr="0062313A" w:rsidRDefault="00BD02F6" w:rsidP="00BD02F6">
                  <w:pPr>
                    <w:widowControl/>
                    <w:autoSpaceDE/>
                    <w:autoSpaceDN w:val="0"/>
                    <w:snapToGrid w:val="0"/>
                    <w:spacing w:before="240" w:after="240" w:line="360" w:lineRule="auto"/>
                    <w:ind w:left="137" w:right="567"/>
                    <w:jc w:val="both"/>
                    <w:rPr>
                      <w:sz w:val="22"/>
                      <w:szCs w:val="22"/>
                    </w:rPr>
                  </w:pPr>
                  <w:r w:rsidRPr="0062313A">
                    <w:rPr>
                      <w:kern w:val="16"/>
                      <w:position w:val="10"/>
                      <w:sz w:val="22"/>
                      <w:szCs w:val="22"/>
                    </w:rPr>
                    <w:t xml:space="preserve">Por el </w:t>
                  </w:r>
                  <w:r w:rsidRPr="0062313A">
                    <w:rPr>
                      <w:b/>
                      <w:kern w:val="16"/>
                      <w:position w:val="10"/>
                      <w:sz w:val="22"/>
                      <w:szCs w:val="22"/>
                    </w:rPr>
                    <w:t>alquiler</w:t>
                  </w:r>
                  <w:r w:rsidRPr="0062313A">
                    <w:rPr>
                      <w:sz w:val="22"/>
                      <w:szCs w:val="22"/>
                    </w:rPr>
                    <w:t xml:space="preserve"> </w:t>
                  </w:r>
                  <w:r w:rsidRPr="0062313A">
                    <w:rPr>
                      <w:kern w:val="16"/>
                      <w:position w:val="10"/>
                      <w:sz w:val="22"/>
                      <w:szCs w:val="22"/>
                    </w:rPr>
                    <w:t xml:space="preserve">mensual del inmueble cuyos datos se consignan en el ANEXO E, la suma de Pesos.......................................................................................($.........................................) lo que hace un total por los </w:t>
                  </w:r>
                  <w:r>
                    <w:rPr>
                      <w:kern w:val="16"/>
                      <w:position w:val="10"/>
                      <w:sz w:val="22"/>
                      <w:szCs w:val="22"/>
                    </w:rPr>
                    <w:t>treinta y seis</w:t>
                  </w:r>
                  <w:r w:rsidRPr="0062313A">
                    <w:rPr>
                      <w:kern w:val="16"/>
                      <w:position w:val="10"/>
                      <w:sz w:val="22"/>
                      <w:szCs w:val="22"/>
                    </w:rPr>
                    <w:t xml:space="preserve"> meses de PESOS …………………………………………………………………….($.............................)</w:t>
                  </w:r>
                </w:p>
              </w:tc>
            </w:tr>
            <w:tr w:rsidR="00BD02F6" w:rsidRPr="0062313A" w:rsidTr="00A522E5">
              <w:trPr>
                <w:cantSplit/>
                <w:trHeight w:val="1838"/>
                <w:jc w:val="center"/>
              </w:trPr>
              <w:tc>
                <w:tcPr>
                  <w:tcW w:w="10511" w:type="dxa"/>
                  <w:vAlign w:val="bottom"/>
                </w:tcPr>
                <w:p w:rsidR="00BD02F6" w:rsidRPr="0062313A" w:rsidRDefault="00BD02F6" w:rsidP="006C373A">
                  <w:pPr>
                    <w:autoSpaceDN w:val="0"/>
                    <w:snapToGrid w:val="0"/>
                    <w:spacing w:before="240" w:after="240" w:line="480" w:lineRule="auto"/>
                    <w:ind w:left="137" w:right="567"/>
                    <w:jc w:val="both"/>
                    <w:rPr>
                      <w:kern w:val="16"/>
                      <w:position w:val="10"/>
                      <w:sz w:val="22"/>
                      <w:szCs w:val="22"/>
                    </w:rPr>
                  </w:pPr>
                  <w:r w:rsidRPr="0062313A">
                    <w:rPr>
                      <w:sz w:val="22"/>
                      <w:szCs w:val="22"/>
                    </w:rPr>
                    <w:t>SE CONSTITUYE GARANTÍA DE OFERTA (en caso de corresponder)  EN………………… POR LA SUMA DE PESOS.....................................................................................................</w:t>
                  </w:r>
                </w:p>
              </w:tc>
            </w:tr>
          </w:tbl>
          <w:p w:rsidR="00BD02F6" w:rsidRPr="0062313A" w:rsidRDefault="00BD02F6" w:rsidP="00A522E5">
            <w:pPr>
              <w:snapToGrid w:val="0"/>
              <w:ind w:left="132" w:firstLine="10"/>
              <w:jc w:val="both"/>
              <w:rPr>
                <w:i/>
                <w:sz w:val="20"/>
                <w:szCs w:val="20"/>
              </w:rPr>
            </w:pPr>
            <w:r w:rsidRPr="0062313A">
              <w:rPr>
                <w:b/>
                <w:i/>
                <w:sz w:val="20"/>
                <w:szCs w:val="20"/>
                <w:u w:val="single"/>
              </w:rPr>
              <w:t>NOTA:</w:t>
            </w:r>
            <w:r w:rsidRPr="0062313A">
              <w:rPr>
                <w:i/>
                <w:sz w:val="20"/>
                <w:szCs w:val="20"/>
              </w:rPr>
              <w:t xml:space="preserve"> </w:t>
            </w:r>
          </w:p>
        </w:tc>
      </w:tr>
      <w:tr w:rsidR="00BD02F6" w:rsidRPr="0062313A" w:rsidTr="00A522E5">
        <w:trPr>
          <w:trHeight w:val="198"/>
          <w:jc w:val="center"/>
        </w:trPr>
        <w:tc>
          <w:tcPr>
            <w:tcW w:w="10010" w:type="dxa"/>
            <w:gridSpan w:val="7"/>
            <w:tcBorders>
              <w:left w:val="single" w:sz="4" w:space="0" w:color="auto"/>
              <w:bottom w:val="single" w:sz="8" w:space="0" w:color="000000"/>
            </w:tcBorders>
            <w:shd w:val="clear" w:color="auto" w:fill="auto"/>
            <w:vAlign w:val="bottom"/>
          </w:tcPr>
          <w:p w:rsidR="00BD02F6" w:rsidRPr="0062313A" w:rsidRDefault="00BD02F6" w:rsidP="006C373A">
            <w:pPr>
              <w:snapToGrid w:val="0"/>
              <w:ind w:right="151"/>
              <w:rPr>
                <w:sz w:val="20"/>
                <w:szCs w:val="20"/>
              </w:rPr>
            </w:pPr>
            <w:r w:rsidRPr="0062313A">
              <w:rPr>
                <w:sz w:val="20"/>
                <w:szCs w:val="20"/>
              </w:rPr>
              <w:t>  </w:t>
            </w:r>
          </w:p>
        </w:tc>
        <w:tc>
          <w:tcPr>
            <w:tcW w:w="38" w:type="dxa"/>
            <w:tcBorders>
              <w:bottom w:val="single" w:sz="8" w:space="0" w:color="000000"/>
              <w:right w:val="single" w:sz="4" w:space="0" w:color="auto"/>
            </w:tcBorders>
            <w:shd w:val="clear" w:color="auto" w:fill="auto"/>
            <w:vAlign w:val="bottom"/>
          </w:tcPr>
          <w:p w:rsidR="00BD02F6" w:rsidRPr="0062313A" w:rsidRDefault="00BD02F6" w:rsidP="006C373A">
            <w:pPr>
              <w:snapToGrid w:val="0"/>
              <w:rPr>
                <w:rFonts w:eastAsia="Arial"/>
                <w:sz w:val="20"/>
                <w:szCs w:val="20"/>
              </w:rPr>
            </w:pPr>
            <w:r w:rsidRPr="0062313A">
              <w:rPr>
                <w:sz w:val="20"/>
                <w:szCs w:val="20"/>
              </w:rPr>
              <w:t> </w:t>
            </w:r>
          </w:p>
        </w:tc>
      </w:tr>
      <w:tr w:rsidR="00BD02F6" w:rsidRPr="0062313A" w:rsidTr="00A522E5">
        <w:trPr>
          <w:trHeight w:val="645"/>
          <w:jc w:val="center"/>
        </w:trPr>
        <w:tc>
          <w:tcPr>
            <w:tcW w:w="10048" w:type="dxa"/>
            <w:gridSpan w:val="8"/>
            <w:tcBorders>
              <w:left w:val="single" w:sz="4" w:space="0" w:color="auto"/>
              <w:right w:val="single" w:sz="4" w:space="0" w:color="auto"/>
            </w:tcBorders>
            <w:shd w:val="clear" w:color="auto" w:fill="auto"/>
            <w:vAlign w:val="bottom"/>
          </w:tcPr>
          <w:p w:rsidR="00BD02F6" w:rsidRPr="0062313A" w:rsidRDefault="00BD02F6" w:rsidP="006C373A">
            <w:pPr>
              <w:snapToGrid w:val="0"/>
              <w:ind w:left="132" w:right="151"/>
              <w:jc w:val="both"/>
              <w:rPr>
                <w:sz w:val="20"/>
                <w:szCs w:val="20"/>
              </w:rPr>
            </w:pPr>
            <w:r w:rsidRPr="0062313A">
              <w:rPr>
                <w:sz w:val="20"/>
                <w:szCs w:val="20"/>
              </w:rPr>
              <w:t>La Formulación de la presente cotización implica el conocimiento y aceptación del Pliego Bases y Condiciones, Anexos y especificaciones técnicas.-</w:t>
            </w:r>
          </w:p>
        </w:tc>
      </w:tr>
      <w:tr w:rsidR="00BD02F6" w:rsidRPr="0062313A" w:rsidTr="00A522E5">
        <w:trPr>
          <w:trHeight w:val="273"/>
          <w:jc w:val="center"/>
        </w:trPr>
        <w:tc>
          <w:tcPr>
            <w:tcW w:w="10010" w:type="dxa"/>
            <w:gridSpan w:val="7"/>
            <w:tcBorders>
              <w:left w:val="single" w:sz="4" w:space="0" w:color="auto"/>
            </w:tcBorders>
            <w:shd w:val="clear" w:color="auto" w:fill="auto"/>
            <w:vAlign w:val="bottom"/>
          </w:tcPr>
          <w:p w:rsidR="00BD02F6" w:rsidRPr="0062313A" w:rsidRDefault="00BD02F6" w:rsidP="006C373A">
            <w:pPr>
              <w:snapToGrid w:val="0"/>
              <w:ind w:right="151"/>
              <w:rPr>
                <w:sz w:val="20"/>
                <w:szCs w:val="20"/>
              </w:rPr>
            </w:pPr>
          </w:p>
          <w:p w:rsidR="00BD02F6" w:rsidRPr="0062313A" w:rsidRDefault="00BD02F6" w:rsidP="006C373A">
            <w:pPr>
              <w:snapToGrid w:val="0"/>
              <w:ind w:right="151"/>
              <w:rPr>
                <w:sz w:val="20"/>
                <w:szCs w:val="20"/>
              </w:rPr>
            </w:pPr>
          </w:p>
          <w:p w:rsidR="00BD02F6" w:rsidRPr="0062313A" w:rsidRDefault="00BD02F6" w:rsidP="006C373A">
            <w:pPr>
              <w:snapToGrid w:val="0"/>
              <w:ind w:right="142"/>
              <w:rPr>
                <w:sz w:val="20"/>
                <w:szCs w:val="20"/>
              </w:rPr>
            </w:pPr>
          </w:p>
        </w:tc>
        <w:tc>
          <w:tcPr>
            <w:tcW w:w="38" w:type="dxa"/>
            <w:tcBorders>
              <w:right w:val="single" w:sz="4" w:space="0" w:color="auto"/>
            </w:tcBorders>
            <w:shd w:val="clear" w:color="auto" w:fill="auto"/>
            <w:vAlign w:val="bottom"/>
          </w:tcPr>
          <w:p w:rsidR="00BD02F6" w:rsidRPr="0062313A" w:rsidRDefault="00BD02F6" w:rsidP="006C373A">
            <w:pPr>
              <w:snapToGrid w:val="0"/>
              <w:ind w:right="142"/>
              <w:rPr>
                <w:sz w:val="20"/>
                <w:szCs w:val="20"/>
              </w:rPr>
            </w:pPr>
            <w:r w:rsidRPr="0062313A">
              <w:rPr>
                <w:sz w:val="20"/>
                <w:szCs w:val="20"/>
              </w:rPr>
              <w:t> </w:t>
            </w:r>
          </w:p>
        </w:tc>
      </w:tr>
      <w:tr w:rsidR="00BD02F6" w:rsidRPr="0062313A" w:rsidTr="00A522E5">
        <w:trPr>
          <w:trHeight w:val="273"/>
          <w:jc w:val="center"/>
        </w:trPr>
        <w:tc>
          <w:tcPr>
            <w:tcW w:w="10048" w:type="dxa"/>
            <w:gridSpan w:val="8"/>
            <w:tcBorders>
              <w:left w:val="single" w:sz="4" w:space="0" w:color="auto"/>
              <w:right w:val="single" w:sz="4" w:space="0" w:color="auto"/>
            </w:tcBorders>
            <w:shd w:val="clear" w:color="auto" w:fill="auto"/>
            <w:vAlign w:val="bottom"/>
          </w:tcPr>
          <w:p w:rsidR="00BD02F6" w:rsidRPr="0062313A" w:rsidRDefault="00BD02F6" w:rsidP="006C373A">
            <w:pPr>
              <w:ind w:right="151"/>
              <w:rPr>
                <w:sz w:val="20"/>
                <w:szCs w:val="20"/>
              </w:rPr>
            </w:pPr>
            <w:r w:rsidRPr="0062313A">
              <w:rPr>
                <w:rFonts w:eastAsia="Arial"/>
                <w:sz w:val="20"/>
                <w:szCs w:val="20"/>
              </w:rPr>
              <w:t xml:space="preserve"> </w:t>
            </w:r>
            <w:r w:rsidRPr="0062313A">
              <w:rPr>
                <w:sz w:val="20"/>
                <w:szCs w:val="20"/>
              </w:rPr>
              <w:t>-----------------------------------------------------------------------------------------------------------------------------------------</w:t>
            </w:r>
          </w:p>
          <w:p w:rsidR="00BD02F6" w:rsidRPr="0062313A" w:rsidRDefault="00BD02F6" w:rsidP="006C373A">
            <w:pPr>
              <w:ind w:right="151"/>
              <w:jc w:val="center"/>
              <w:rPr>
                <w:sz w:val="20"/>
                <w:szCs w:val="20"/>
              </w:rPr>
            </w:pPr>
            <w:r w:rsidRPr="0062313A">
              <w:rPr>
                <w:sz w:val="20"/>
                <w:szCs w:val="20"/>
              </w:rPr>
              <w:t>Firma y aclaración del/los oferente/s</w:t>
            </w:r>
          </w:p>
        </w:tc>
      </w:tr>
      <w:tr w:rsidR="00BD02F6" w:rsidRPr="0062313A" w:rsidTr="00A522E5">
        <w:trPr>
          <w:trHeight w:val="614"/>
          <w:jc w:val="center"/>
        </w:trPr>
        <w:tc>
          <w:tcPr>
            <w:tcW w:w="1835" w:type="dxa"/>
            <w:gridSpan w:val="3"/>
            <w:tcBorders>
              <w:top w:val="single" w:sz="8" w:space="0" w:color="000000"/>
              <w:left w:val="single" w:sz="4" w:space="0" w:color="auto"/>
              <w:bottom w:val="single" w:sz="4" w:space="0" w:color="auto"/>
            </w:tcBorders>
            <w:shd w:val="clear" w:color="auto" w:fill="auto"/>
            <w:vAlign w:val="bottom"/>
          </w:tcPr>
          <w:p w:rsidR="00BD02F6" w:rsidRPr="0062313A" w:rsidRDefault="00BD02F6" w:rsidP="006C373A">
            <w:pPr>
              <w:rPr>
                <w:sz w:val="20"/>
                <w:szCs w:val="20"/>
              </w:rPr>
            </w:pPr>
            <w:r w:rsidRPr="0062313A">
              <w:rPr>
                <w:rFonts w:eastAsia="Arial"/>
                <w:sz w:val="20"/>
                <w:szCs w:val="20"/>
              </w:rPr>
              <w:t xml:space="preserve"> </w:t>
            </w:r>
            <w:r w:rsidRPr="0062313A">
              <w:rPr>
                <w:sz w:val="20"/>
                <w:szCs w:val="20"/>
              </w:rPr>
              <w:t>Lugar y fecha:</w:t>
            </w:r>
          </w:p>
        </w:tc>
        <w:tc>
          <w:tcPr>
            <w:tcW w:w="8213"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BD02F6" w:rsidRPr="0062313A" w:rsidRDefault="00BD02F6" w:rsidP="006C373A">
            <w:pPr>
              <w:snapToGrid w:val="0"/>
              <w:rPr>
                <w:sz w:val="20"/>
                <w:szCs w:val="20"/>
              </w:rPr>
            </w:pPr>
          </w:p>
        </w:tc>
      </w:tr>
    </w:tbl>
    <w:p w:rsidR="00B678C8" w:rsidRDefault="00B678C8" w:rsidP="000670E7">
      <w:pPr>
        <w:widowControl/>
        <w:suppressAutoHyphens w:val="0"/>
        <w:autoSpaceDE/>
      </w:pPr>
    </w:p>
    <w:sectPr w:rsidR="00B678C8" w:rsidSect="00AA02A0">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1134"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373A" w:rsidRDefault="006C373A">
      <w:r>
        <w:separator/>
      </w:r>
    </w:p>
  </w:endnote>
  <w:endnote w:type="continuationSeparator" w:id="0">
    <w:p w:rsidR="006C373A" w:rsidRDefault="006C3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73A" w:rsidRDefault="006C373A">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73A" w:rsidRDefault="006C373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73A" w:rsidRDefault="006C373A">
    <w:pPr>
      <w:pStyle w:val="Piedepgina"/>
      <w:jc w:val="center"/>
      <w:rPr>
        <w:b/>
        <w:bCs/>
        <w:sz w:val="20"/>
        <w:szCs w:val="20"/>
      </w:rPr>
    </w:pPr>
  </w:p>
  <w:p w:rsidR="006C373A" w:rsidRDefault="006C373A">
    <w:pPr>
      <w:pStyle w:val="Piedepgina"/>
      <w:jc w:val="center"/>
      <w:rPr>
        <w:b/>
        <w:bCs/>
        <w:sz w:val="20"/>
        <w:szCs w:val="20"/>
      </w:rPr>
    </w:pPr>
  </w:p>
  <w:p w:rsidR="006C373A" w:rsidRDefault="006C373A">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73A" w:rsidRDefault="006C373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373A" w:rsidRDefault="006C373A">
      <w:r>
        <w:separator/>
      </w:r>
    </w:p>
  </w:footnote>
  <w:footnote w:type="continuationSeparator" w:id="0">
    <w:p w:rsidR="006C373A" w:rsidRDefault="006C37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73A" w:rsidRDefault="006C373A">
    <w:pPr>
      <w:jc w:val="right"/>
      <w:rPr>
        <w:b/>
        <w:bCs/>
        <w:sz w:val="20"/>
        <w:szCs w:val="20"/>
      </w:rPr>
    </w:pPr>
  </w:p>
  <w:p w:rsidR="006C373A" w:rsidRDefault="006C373A">
    <w:pPr>
      <w:pStyle w:val="Encabezado"/>
      <w:ind w:right="-1035"/>
      <w:jc w:val="right"/>
      <w:rPr>
        <w:sz w:val="18"/>
        <w:szCs w:val="18"/>
      </w:rPr>
    </w:pPr>
    <w:r>
      <w:rPr>
        <w:rFonts w:eastAsia="Arial"/>
        <w:sz w:val="18"/>
        <w:szCs w:val="18"/>
      </w:rPr>
      <w:t xml:space="preserve"> </w:t>
    </w:r>
  </w:p>
  <w:p w:rsidR="006C373A" w:rsidRDefault="006C373A">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73A" w:rsidRDefault="006C373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73A" w:rsidRPr="00237328" w:rsidRDefault="006C373A" w:rsidP="00237328">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73A" w:rsidRDefault="006C373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6264E"/>
    <w:rsid w:val="000650E5"/>
    <w:rsid w:val="000670E7"/>
    <w:rsid w:val="000B6366"/>
    <w:rsid w:val="000D10E8"/>
    <w:rsid w:val="000D490D"/>
    <w:rsid w:val="001104E7"/>
    <w:rsid w:val="00143A20"/>
    <w:rsid w:val="00173597"/>
    <w:rsid w:val="00180B6A"/>
    <w:rsid w:val="00181BF6"/>
    <w:rsid w:val="001823AE"/>
    <w:rsid w:val="00194ACC"/>
    <w:rsid w:val="00195912"/>
    <w:rsid w:val="001C2E38"/>
    <w:rsid w:val="00200BDD"/>
    <w:rsid w:val="00202479"/>
    <w:rsid w:val="00224B25"/>
    <w:rsid w:val="00227E88"/>
    <w:rsid w:val="00237328"/>
    <w:rsid w:val="00270CAE"/>
    <w:rsid w:val="002714A7"/>
    <w:rsid w:val="00286827"/>
    <w:rsid w:val="00287E39"/>
    <w:rsid w:val="00293417"/>
    <w:rsid w:val="002B1C0B"/>
    <w:rsid w:val="002C7904"/>
    <w:rsid w:val="00313E57"/>
    <w:rsid w:val="003172E7"/>
    <w:rsid w:val="00347D14"/>
    <w:rsid w:val="00362CB2"/>
    <w:rsid w:val="00366859"/>
    <w:rsid w:val="003679BE"/>
    <w:rsid w:val="00375C12"/>
    <w:rsid w:val="00382D72"/>
    <w:rsid w:val="00393F1D"/>
    <w:rsid w:val="003C2D02"/>
    <w:rsid w:val="0043339A"/>
    <w:rsid w:val="00455D82"/>
    <w:rsid w:val="00457E0E"/>
    <w:rsid w:val="00466381"/>
    <w:rsid w:val="00476387"/>
    <w:rsid w:val="004764F4"/>
    <w:rsid w:val="004843C4"/>
    <w:rsid w:val="004C4F01"/>
    <w:rsid w:val="004C5F7E"/>
    <w:rsid w:val="004D16D6"/>
    <w:rsid w:val="004D5F99"/>
    <w:rsid w:val="004E3AD0"/>
    <w:rsid w:val="004E3C3C"/>
    <w:rsid w:val="004F2ECA"/>
    <w:rsid w:val="004F76BE"/>
    <w:rsid w:val="005144DB"/>
    <w:rsid w:val="00531214"/>
    <w:rsid w:val="00537B6F"/>
    <w:rsid w:val="005610AE"/>
    <w:rsid w:val="005767BE"/>
    <w:rsid w:val="00582749"/>
    <w:rsid w:val="00582DF7"/>
    <w:rsid w:val="0058763F"/>
    <w:rsid w:val="005928B9"/>
    <w:rsid w:val="005B2BB8"/>
    <w:rsid w:val="005C30D8"/>
    <w:rsid w:val="005F00CF"/>
    <w:rsid w:val="005F76AC"/>
    <w:rsid w:val="00604193"/>
    <w:rsid w:val="0061628E"/>
    <w:rsid w:val="00653815"/>
    <w:rsid w:val="00665083"/>
    <w:rsid w:val="00693755"/>
    <w:rsid w:val="006A00B0"/>
    <w:rsid w:val="006A4A53"/>
    <w:rsid w:val="006C0D7C"/>
    <w:rsid w:val="006C12C1"/>
    <w:rsid w:val="006C373A"/>
    <w:rsid w:val="006D0EB0"/>
    <w:rsid w:val="006E5578"/>
    <w:rsid w:val="006F1551"/>
    <w:rsid w:val="006F3FA5"/>
    <w:rsid w:val="007266A6"/>
    <w:rsid w:val="007373CC"/>
    <w:rsid w:val="00740BEF"/>
    <w:rsid w:val="00750BEF"/>
    <w:rsid w:val="0076375D"/>
    <w:rsid w:val="00772544"/>
    <w:rsid w:val="00776075"/>
    <w:rsid w:val="00791AE6"/>
    <w:rsid w:val="007A6488"/>
    <w:rsid w:val="007C3372"/>
    <w:rsid w:val="00801B8F"/>
    <w:rsid w:val="00802934"/>
    <w:rsid w:val="00804AFD"/>
    <w:rsid w:val="008159BF"/>
    <w:rsid w:val="00817DA4"/>
    <w:rsid w:val="00835829"/>
    <w:rsid w:val="0084022E"/>
    <w:rsid w:val="00846F63"/>
    <w:rsid w:val="0085506A"/>
    <w:rsid w:val="00862414"/>
    <w:rsid w:val="008709D9"/>
    <w:rsid w:val="008945EC"/>
    <w:rsid w:val="00897AC4"/>
    <w:rsid w:val="008C0E94"/>
    <w:rsid w:val="008C2604"/>
    <w:rsid w:val="008E0201"/>
    <w:rsid w:val="008E1098"/>
    <w:rsid w:val="008E76A3"/>
    <w:rsid w:val="008F527B"/>
    <w:rsid w:val="008F6900"/>
    <w:rsid w:val="00923AE7"/>
    <w:rsid w:val="00926E29"/>
    <w:rsid w:val="00927501"/>
    <w:rsid w:val="00945693"/>
    <w:rsid w:val="009633C3"/>
    <w:rsid w:val="009738B2"/>
    <w:rsid w:val="009823C1"/>
    <w:rsid w:val="00986975"/>
    <w:rsid w:val="009A2F21"/>
    <w:rsid w:val="009A6836"/>
    <w:rsid w:val="009A71BE"/>
    <w:rsid w:val="009F40E9"/>
    <w:rsid w:val="00A00C41"/>
    <w:rsid w:val="00A13460"/>
    <w:rsid w:val="00A4145E"/>
    <w:rsid w:val="00A522E5"/>
    <w:rsid w:val="00AA02A0"/>
    <w:rsid w:val="00AA0540"/>
    <w:rsid w:val="00AF4C25"/>
    <w:rsid w:val="00AF7C0B"/>
    <w:rsid w:val="00B113C8"/>
    <w:rsid w:val="00B27F39"/>
    <w:rsid w:val="00B41B49"/>
    <w:rsid w:val="00B678C8"/>
    <w:rsid w:val="00B72782"/>
    <w:rsid w:val="00B8381A"/>
    <w:rsid w:val="00B9358F"/>
    <w:rsid w:val="00BA5C15"/>
    <w:rsid w:val="00BB2B4C"/>
    <w:rsid w:val="00BD0135"/>
    <w:rsid w:val="00BD02F6"/>
    <w:rsid w:val="00BE287E"/>
    <w:rsid w:val="00BE594D"/>
    <w:rsid w:val="00C12192"/>
    <w:rsid w:val="00C23023"/>
    <w:rsid w:val="00C30F6C"/>
    <w:rsid w:val="00C45B60"/>
    <w:rsid w:val="00C45C63"/>
    <w:rsid w:val="00C50022"/>
    <w:rsid w:val="00C51A49"/>
    <w:rsid w:val="00C55376"/>
    <w:rsid w:val="00C565AC"/>
    <w:rsid w:val="00C610AD"/>
    <w:rsid w:val="00C87C8D"/>
    <w:rsid w:val="00C97754"/>
    <w:rsid w:val="00CA1DAD"/>
    <w:rsid w:val="00CD10CC"/>
    <w:rsid w:val="00CD47D2"/>
    <w:rsid w:val="00D072BE"/>
    <w:rsid w:val="00D2112A"/>
    <w:rsid w:val="00D52AD2"/>
    <w:rsid w:val="00D73214"/>
    <w:rsid w:val="00D85577"/>
    <w:rsid w:val="00DA7EF2"/>
    <w:rsid w:val="00DB5644"/>
    <w:rsid w:val="00DD4224"/>
    <w:rsid w:val="00DE22A0"/>
    <w:rsid w:val="00DE32A6"/>
    <w:rsid w:val="00E07F58"/>
    <w:rsid w:val="00E22963"/>
    <w:rsid w:val="00E2733C"/>
    <w:rsid w:val="00E34D18"/>
    <w:rsid w:val="00E41B95"/>
    <w:rsid w:val="00E616AE"/>
    <w:rsid w:val="00E67302"/>
    <w:rsid w:val="00E72E33"/>
    <w:rsid w:val="00E829E8"/>
    <w:rsid w:val="00E91943"/>
    <w:rsid w:val="00EB1C13"/>
    <w:rsid w:val="00ED68BA"/>
    <w:rsid w:val="00EE1BED"/>
    <w:rsid w:val="00F0697E"/>
    <w:rsid w:val="00F3185D"/>
    <w:rsid w:val="00F40FE7"/>
    <w:rsid w:val="00F67169"/>
    <w:rsid w:val="00F7432B"/>
    <w:rsid w:val="00F92314"/>
    <w:rsid w:val="00F92623"/>
    <w:rsid w:val="00F96C50"/>
    <w:rsid w:val="00FA5D8D"/>
    <w:rsid w:val="00FB1A98"/>
    <w:rsid w:val="00FB3A91"/>
    <w:rsid w:val="00FB737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oNotEmbedSmartTags/>
  <w:decimalSymbol w:val=","/>
  <w:listSeparator w:val=";"/>
  <w15:chartTrackingRefBased/>
  <w15:docId w15:val="{6190CF89-2C60-4EBB-AE27-47226B62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 w:type="paragraph" w:styleId="Prrafodelista">
    <w:name w:val="List Paragraph"/>
    <w:basedOn w:val="Normal"/>
    <w:uiPriority w:val="34"/>
    <w:qFormat/>
    <w:rsid w:val="008709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EE550-3158-4C20-9262-3F0E1D8C3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16</Pages>
  <Words>1738</Words>
  <Characters>9561</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Maria Belen Cimalando</cp:lastModifiedBy>
  <cp:revision>51</cp:revision>
  <cp:lastPrinted>2020-12-03T15:13:00Z</cp:lastPrinted>
  <dcterms:created xsi:type="dcterms:W3CDTF">2017-03-21T17:06:00Z</dcterms:created>
  <dcterms:modified xsi:type="dcterms:W3CDTF">2020-12-03T15:14:00Z</dcterms:modified>
</cp:coreProperties>
</file>