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rsidP="009F7EBA">
      <w:pPr>
        <w:tabs>
          <w:tab w:val="left" w:pos="993"/>
        </w:tabs>
      </w:pPr>
    </w:p>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250"/>
        <w:gridCol w:w="1479"/>
        <w:gridCol w:w="19"/>
        <w:gridCol w:w="627"/>
      </w:tblGrid>
      <w:tr w:rsidR="00B678C8" w:rsidTr="00950079">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pPr>
                                    <w:jc w:val="center"/>
                                    <w:rPr>
                                      <w:b/>
                                      <w:bCs/>
                                      <w:sz w:val="20"/>
                                      <w:szCs w:val="20"/>
                                    </w:rPr>
                                  </w:pPr>
                                </w:p>
                                <w:p w:rsidR="00E72E33" w:rsidRDefault="00E72E33">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E72E33" w:rsidRDefault="00E72E33">
                            <w:pPr>
                              <w:jc w:val="center"/>
                              <w:rPr>
                                <w:b/>
                                <w:bCs/>
                                <w:sz w:val="20"/>
                                <w:szCs w:val="20"/>
                              </w:rPr>
                            </w:pPr>
                          </w:p>
                          <w:p w:rsidR="00E72E33" w:rsidRDefault="00E72E33">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250"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950079">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950079">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950079">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950079">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143A6A" w:rsidP="00143A6A">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250" w:type="dxa"/>
            <w:tcBorders>
              <w:bottom w:val="single" w:sz="4" w:space="0" w:color="000000"/>
            </w:tcBorders>
            <w:shd w:val="clear" w:color="auto" w:fill="auto"/>
            <w:vAlign w:val="bottom"/>
          </w:tcPr>
          <w:p w:rsidR="001C2E38" w:rsidRPr="008709D9" w:rsidRDefault="00BD02F6" w:rsidP="009C556D">
            <w:pPr>
              <w:snapToGrid w:val="0"/>
              <w:rPr>
                <w:b/>
                <w:bCs/>
                <w:sz w:val="20"/>
                <w:szCs w:val="20"/>
              </w:rPr>
            </w:pPr>
            <w:r>
              <w:rPr>
                <w:b/>
                <w:bCs/>
                <w:sz w:val="20"/>
                <w:szCs w:val="20"/>
              </w:rPr>
              <w:t xml:space="preserve"> </w:t>
            </w:r>
            <w:r w:rsidR="009C556D">
              <w:rPr>
                <w:b/>
                <w:bCs/>
                <w:sz w:val="20"/>
                <w:szCs w:val="20"/>
              </w:rPr>
              <w:t>8</w:t>
            </w:r>
          </w:p>
        </w:tc>
        <w:tc>
          <w:tcPr>
            <w:tcW w:w="1498"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709D9">
              <w:rPr>
                <w:b/>
                <w:bCs/>
                <w:sz w:val="20"/>
                <w:szCs w:val="20"/>
              </w:rPr>
              <w:t xml:space="preserve"> 20</w:t>
            </w:r>
            <w:r w:rsidR="00950079">
              <w:rPr>
                <w:b/>
                <w:bCs/>
                <w:sz w:val="20"/>
                <w:szCs w:val="20"/>
              </w:rPr>
              <w:t>21</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9C556D">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9C556D">
              <w:rPr>
                <w:rFonts w:ascii="Times New Roman" w:eastAsia="Arial" w:hAnsi="Times New Roman" w:cs="Times New Roman"/>
              </w:rPr>
              <w:t>249-20</w:t>
            </w:r>
          </w:p>
        </w:tc>
      </w:tr>
      <w:tr w:rsidR="00B678C8" w:rsidTr="00950079">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181BF6" w:rsidRDefault="009C556D" w:rsidP="00DB2F4E">
            <w:pPr>
              <w:pStyle w:val="Default"/>
              <w:jc w:val="both"/>
              <w:rPr>
                <w:rFonts w:ascii="Times New Roman" w:hAnsi="Times New Roman" w:cs="Times New Roman"/>
                <w:b/>
              </w:rPr>
            </w:pPr>
            <w:r w:rsidRPr="009C556D">
              <w:rPr>
                <w:rFonts w:ascii="Times New Roman" w:hAnsi="Times New Roman" w:cs="Times New Roman"/>
                <w:b/>
                <w:color w:val="auto"/>
                <w:sz w:val="22"/>
                <w:szCs w:val="20"/>
              </w:rPr>
              <w:t>Locación de inmueble en la localidad de Dolores para el traslado de las Fiscalías de Instrucción y Juicio del Fuero de Responsabilidad Penal Juvenil N°</w:t>
            </w:r>
            <w:r w:rsidR="00493E1F">
              <w:rPr>
                <w:rFonts w:ascii="Times New Roman" w:hAnsi="Times New Roman" w:cs="Times New Roman"/>
                <w:b/>
                <w:color w:val="auto"/>
                <w:sz w:val="22"/>
                <w:szCs w:val="20"/>
              </w:rPr>
              <w:t xml:space="preserve"> </w:t>
            </w:r>
            <w:r w:rsidRPr="009C556D">
              <w:rPr>
                <w:rFonts w:ascii="Times New Roman" w:hAnsi="Times New Roman" w:cs="Times New Roman"/>
                <w:b/>
                <w:color w:val="auto"/>
                <w:sz w:val="22"/>
                <w:szCs w:val="20"/>
              </w:rPr>
              <w:t>1 y 2</w:t>
            </w:r>
            <w:r w:rsidR="008709D9" w:rsidRPr="00BD02F6">
              <w:rPr>
                <w:rFonts w:ascii="Times New Roman" w:hAnsi="Times New Roman" w:cs="Times New Roman"/>
                <w:b/>
              </w:rPr>
              <w:t>.</w:t>
            </w:r>
            <w:r w:rsidR="00653815" w:rsidRPr="00BD02F6">
              <w:rPr>
                <w:rFonts w:ascii="Times New Roman" w:hAnsi="Times New Roman" w:cs="Times New Roman"/>
                <w:b/>
              </w:rPr>
              <w:t xml:space="preserve"> La locación ser</w:t>
            </w:r>
            <w:r w:rsidR="00C12192" w:rsidRPr="00BD02F6">
              <w:rPr>
                <w:rFonts w:ascii="Times New Roman" w:hAnsi="Times New Roman" w:cs="Times New Roman"/>
                <w:b/>
              </w:rPr>
              <w:t>á por el término de treinta y seis (36</w:t>
            </w:r>
            <w:r w:rsidR="00653815" w:rsidRPr="00BD02F6">
              <w:rPr>
                <w:rFonts w:ascii="Times New Roman" w:hAnsi="Times New Roman" w:cs="Times New Roman"/>
                <w:b/>
              </w:rPr>
              <w:t>) meses</w:t>
            </w:r>
            <w:r w:rsidR="00DB2F4E">
              <w:rPr>
                <w:rFonts w:ascii="Times New Roman" w:hAnsi="Times New Roman" w:cs="Times New Roman"/>
                <w:b/>
              </w:rPr>
              <w:t>,  con opción a prorrogarlo por doce (12) meses más.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950079">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950079">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950079">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9C556D" w:rsidRPr="0062313A" w:rsidRDefault="009C556D" w:rsidP="009C556D">
            <w:pPr>
              <w:snapToGrid w:val="0"/>
              <w:ind w:right="57"/>
              <w:jc w:val="center"/>
              <w:rPr>
                <w:b/>
                <w:bCs/>
                <w:sz w:val="22"/>
                <w:szCs w:val="19"/>
              </w:rPr>
            </w:pPr>
            <w:r w:rsidRPr="0062313A">
              <w:rPr>
                <w:b/>
                <w:bCs/>
                <w:sz w:val="22"/>
                <w:szCs w:val="19"/>
              </w:rPr>
              <w:t xml:space="preserve">DELEGACIÓN DE ADMINISTRACIÓN DEL DEPARTAMENTO JUDICIAL </w:t>
            </w:r>
            <w:r>
              <w:rPr>
                <w:b/>
                <w:bCs/>
                <w:sz w:val="22"/>
                <w:szCs w:val="19"/>
              </w:rPr>
              <w:t>DOLORES</w:t>
            </w:r>
            <w:r w:rsidRPr="0062313A">
              <w:rPr>
                <w:b/>
                <w:bCs/>
                <w:sz w:val="22"/>
                <w:szCs w:val="19"/>
              </w:rPr>
              <w:t>.</w:t>
            </w:r>
          </w:p>
          <w:p w:rsidR="00582749" w:rsidRPr="009C556D" w:rsidRDefault="00493E1F" w:rsidP="009C556D">
            <w:pPr>
              <w:snapToGrid w:val="0"/>
              <w:ind w:right="57"/>
              <w:jc w:val="center"/>
              <w:rPr>
                <w:b/>
                <w:bCs/>
                <w:sz w:val="22"/>
                <w:szCs w:val="19"/>
              </w:rPr>
            </w:pPr>
            <w:r>
              <w:rPr>
                <w:b/>
                <w:bCs/>
                <w:sz w:val="22"/>
                <w:szCs w:val="19"/>
              </w:rPr>
              <w:t>CALLE SAN MARTIN N° 37 DE LA CIUDAD DE DOLORES</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B9529C" w:rsidRDefault="00653815" w:rsidP="009F7EBA">
            <w:pPr>
              <w:snapToGrid w:val="0"/>
              <w:rPr>
                <w:rFonts w:ascii="Times New Roman" w:eastAsia="Arial" w:hAnsi="Times New Roman" w:cs="Times New Roman"/>
                <w:b/>
                <w:bCs/>
                <w:sz w:val="20"/>
                <w:szCs w:val="20"/>
              </w:rPr>
            </w:pPr>
            <w:r w:rsidRPr="00B9529C">
              <w:rPr>
                <w:rFonts w:ascii="Times New Roman" w:eastAsia="Arial" w:hAnsi="Times New Roman" w:cs="Times New Roman"/>
                <w:b/>
                <w:bCs/>
                <w:sz w:val="20"/>
                <w:szCs w:val="20"/>
              </w:rPr>
              <w:t xml:space="preserve"> </w:t>
            </w:r>
            <w:r w:rsidR="009F7EBA">
              <w:rPr>
                <w:rFonts w:ascii="Times New Roman" w:eastAsia="Arial" w:hAnsi="Times New Roman" w:cs="Times New Roman"/>
                <w:b/>
                <w:bCs/>
                <w:sz w:val="20"/>
                <w:szCs w:val="20"/>
              </w:rPr>
              <w:t xml:space="preserve">06 </w:t>
            </w:r>
            <w:r w:rsidRPr="00B9529C">
              <w:rPr>
                <w:rFonts w:ascii="Times New Roman" w:eastAsia="Arial" w:hAnsi="Times New Roman" w:cs="Times New Roman"/>
                <w:b/>
                <w:bCs/>
                <w:sz w:val="20"/>
                <w:szCs w:val="20"/>
              </w:rPr>
              <w:t>de</w:t>
            </w:r>
            <w:r w:rsidR="008709D9" w:rsidRPr="00B9529C">
              <w:rPr>
                <w:rFonts w:ascii="Times New Roman" w:eastAsia="Arial" w:hAnsi="Times New Roman" w:cs="Times New Roman"/>
                <w:b/>
                <w:bCs/>
                <w:sz w:val="20"/>
                <w:szCs w:val="20"/>
              </w:rPr>
              <w:t xml:space="preserve"> </w:t>
            </w:r>
            <w:r w:rsidR="009F7EBA">
              <w:rPr>
                <w:rFonts w:ascii="Times New Roman" w:eastAsia="Arial" w:hAnsi="Times New Roman" w:cs="Times New Roman"/>
                <w:b/>
                <w:bCs/>
                <w:sz w:val="20"/>
                <w:szCs w:val="20"/>
              </w:rPr>
              <w:t>abril</w:t>
            </w:r>
            <w:r w:rsidRPr="00B9529C">
              <w:rPr>
                <w:rFonts w:ascii="Times New Roman" w:eastAsia="Arial" w:hAnsi="Times New Roman" w:cs="Times New Roman"/>
                <w:b/>
                <w:bCs/>
                <w:sz w:val="20"/>
                <w:szCs w:val="20"/>
              </w:rPr>
              <w:t xml:space="preserve"> de</w:t>
            </w:r>
            <w:r w:rsidR="00950079" w:rsidRPr="00B9529C">
              <w:rPr>
                <w:rFonts w:ascii="Times New Roman" w:eastAsia="Arial" w:hAnsi="Times New Roman" w:cs="Times New Roman"/>
                <w:b/>
                <w:bCs/>
                <w:sz w:val="20"/>
                <w:szCs w:val="20"/>
              </w:rPr>
              <w:t xml:space="preserve"> 2021</w:t>
            </w:r>
            <w:r w:rsidRPr="00B9529C">
              <w:rPr>
                <w:rFonts w:ascii="Times New Roman" w:eastAsia="Arial" w:hAnsi="Times New Roman" w:cs="Times New Roman"/>
                <w:b/>
                <w:bCs/>
                <w:sz w:val="20"/>
                <w:szCs w:val="20"/>
              </w:rPr>
              <w:t xml:space="preserve"> a las</w:t>
            </w:r>
            <w:r w:rsidR="008709D9" w:rsidRPr="00B9529C">
              <w:rPr>
                <w:rFonts w:ascii="Times New Roman" w:eastAsia="Arial" w:hAnsi="Times New Roman" w:cs="Times New Roman"/>
                <w:b/>
                <w:bCs/>
                <w:sz w:val="20"/>
                <w:szCs w:val="20"/>
              </w:rPr>
              <w:t xml:space="preserve"> </w:t>
            </w:r>
            <w:r w:rsidR="009F7EBA">
              <w:rPr>
                <w:rFonts w:ascii="Times New Roman" w:eastAsia="Arial" w:hAnsi="Times New Roman" w:cs="Times New Roman"/>
                <w:b/>
                <w:bCs/>
                <w:sz w:val="20"/>
                <w:szCs w:val="20"/>
              </w:rPr>
              <w:t>10:00</w:t>
            </w:r>
            <w:r w:rsidRPr="00B9529C">
              <w:rPr>
                <w:rFonts w:ascii="Times New Roman" w:eastAsia="Arial" w:hAnsi="Times New Roman" w:cs="Times New Roman"/>
                <w:b/>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950079">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950079">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79"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9C556D" w:rsidRPr="0062313A" w:rsidRDefault="009C556D" w:rsidP="009C556D">
            <w:pPr>
              <w:snapToGrid w:val="0"/>
              <w:ind w:right="57"/>
              <w:jc w:val="center"/>
              <w:rPr>
                <w:b/>
                <w:bCs/>
                <w:sz w:val="22"/>
                <w:szCs w:val="19"/>
              </w:rPr>
            </w:pPr>
            <w:r w:rsidRPr="0062313A">
              <w:rPr>
                <w:b/>
                <w:bCs/>
                <w:sz w:val="22"/>
                <w:szCs w:val="19"/>
              </w:rPr>
              <w:t xml:space="preserve">DELEGACIÓN DE ADMINISTRACIÓN DEL DEPARTAMENTO JUDICIAL </w:t>
            </w:r>
            <w:r>
              <w:rPr>
                <w:b/>
                <w:bCs/>
                <w:sz w:val="22"/>
                <w:szCs w:val="19"/>
              </w:rPr>
              <w:t>DOLORES</w:t>
            </w:r>
            <w:r w:rsidRPr="0062313A">
              <w:rPr>
                <w:b/>
                <w:bCs/>
                <w:sz w:val="22"/>
                <w:szCs w:val="19"/>
              </w:rPr>
              <w:t>.</w:t>
            </w:r>
          </w:p>
          <w:p w:rsidR="00582749" w:rsidRPr="009C556D" w:rsidRDefault="00493E1F" w:rsidP="009C556D">
            <w:pPr>
              <w:snapToGrid w:val="0"/>
              <w:ind w:right="57"/>
              <w:jc w:val="center"/>
              <w:rPr>
                <w:b/>
                <w:bCs/>
                <w:sz w:val="22"/>
                <w:szCs w:val="19"/>
              </w:rPr>
            </w:pPr>
            <w:r>
              <w:rPr>
                <w:b/>
                <w:bCs/>
                <w:sz w:val="22"/>
                <w:szCs w:val="19"/>
              </w:rPr>
              <w:t>CALLE SAN MARTIN N° 37 DE LA CIUDAD DE DOLORES</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4C5F7E" w:rsidP="00950079">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w:t>
            </w:r>
            <w:r w:rsidR="00BB0109">
              <w:rPr>
                <w:rFonts w:ascii="Times New Roman" w:eastAsia="Arial" w:hAnsi="Times New Roman" w:cs="Times New Roman"/>
                <w:bCs/>
                <w:sz w:val="20"/>
                <w:szCs w:val="20"/>
              </w:rPr>
              <w:t xml:space="preserve">      </w:t>
            </w:r>
            <w:r w:rsidR="009F7EBA">
              <w:rPr>
                <w:rFonts w:ascii="Times New Roman" w:eastAsia="Arial" w:hAnsi="Times New Roman" w:cs="Times New Roman"/>
                <w:b/>
                <w:bCs/>
                <w:sz w:val="20"/>
                <w:szCs w:val="20"/>
              </w:rPr>
              <w:t>06</w:t>
            </w:r>
            <w:r w:rsidR="009C556D" w:rsidRPr="00B9529C">
              <w:rPr>
                <w:rFonts w:ascii="Times New Roman" w:eastAsia="Arial" w:hAnsi="Times New Roman" w:cs="Times New Roman"/>
                <w:b/>
                <w:bCs/>
                <w:sz w:val="20"/>
                <w:szCs w:val="20"/>
              </w:rPr>
              <w:t xml:space="preserve"> de </w:t>
            </w:r>
            <w:r w:rsidR="009F7EBA">
              <w:rPr>
                <w:rFonts w:ascii="Times New Roman" w:eastAsia="Arial" w:hAnsi="Times New Roman" w:cs="Times New Roman"/>
                <w:b/>
                <w:bCs/>
                <w:sz w:val="20"/>
                <w:szCs w:val="20"/>
              </w:rPr>
              <w:t>abril</w:t>
            </w:r>
            <w:r w:rsidR="009C556D" w:rsidRPr="00B9529C">
              <w:rPr>
                <w:rFonts w:ascii="Times New Roman" w:eastAsia="Arial" w:hAnsi="Times New Roman" w:cs="Times New Roman"/>
                <w:b/>
                <w:bCs/>
                <w:sz w:val="20"/>
                <w:szCs w:val="20"/>
              </w:rPr>
              <w:t xml:space="preserve"> de 2021 a las </w:t>
            </w:r>
            <w:r w:rsidR="009F7EBA">
              <w:rPr>
                <w:rFonts w:ascii="Times New Roman" w:eastAsia="Arial" w:hAnsi="Times New Roman" w:cs="Times New Roman"/>
                <w:b/>
                <w:bCs/>
                <w:sz w:val="20"/>
                <w:szCs w:val="20"/>
              </w:rPr>
              <w:t>10:00</w:t>
            </w:r>
            <w:r w:rsidR="009C556D" w:rsidRPr="00B9529C">
              <w:rPr>
                <w:rFonts w:ascii="Times New Roman" w:eastAsia="Arial" w:hAnsi="Times New Roman" w:cs="Times New Roman"/>
                <w:b/>
                <w:bCs/>
                <w:sz w:val="20"/>
                <w:szCs w:val="20"/>
              </w:rPr>
              <w:t xml:space="preserve">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950079">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25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72E33" w:rsidRPr="00926E29" w:rsidRDefault="00E72E33"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72E33" w:rsidRPr="00926E29" w:rsidRDefault="00E72E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72E33" w:rsidRPr="00926E29" w:rsidRDefault="00E72E33"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72E33" w:rsidRDefault="00E72E3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p w:rsidR="00E72E33" w:rsidRDefault="00E72E33" w:rsidP="00AA02A0">
                                  <w:pPr>
                                    <w:rPr>
                                      <w:sz w:val="20"/>
                                      <w:szCs w:val="20"/>
                                    </w:rPr>
                                  </w:pPr>
                                </w:p>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p w:rsidR="00E72E33" w:rsidRDefault="00E72E33" w:rsidP="00AA02A0">
                            <w:pPr>
                              <w:rPr>
                                <w:sz w:val="20"/>
                                <w:szCs w:val="20"/>
                              </w:rPr>
                            </w:pPr>
                          </w:p>
                          <w:p w:rsidR="00E72E33" w:rsidRDefault="00E72E3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9F7EBA">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pPr>
                                    <w:jc w:val="center"/>
                                    <w:rPr>
                                      <w:b/>
                                      <w:bCs/>
                                      <w:sz w:val="28"/>
                                      <w:szCs w:val="28"/>
                                    </w:rPr>
                                  </w:pPr>
                                  <w:r w:rsidRPr="00926E29">
                                    <w:rPr>
                                      <w:b/>
                                      <w:bCs/>
                                      <w:sz w:val="28"/>
                                      <w:szCs w:val="28"/>
                                    </w:rPr>
                                    <w:t>ANEXO B</w:t>
                                  </w:r>
                                </w:p>
                                <w:p w:rsidR="00E72E33" w:rsidRDefault="00E72E33">
                                  <w:pPr>
                                    <w:jc w:val="center"/>
                                    <w:rPr>
                                      <w:b/>
                                      <w:bCs/>
                                      <w:sz w:val="20"/>
                                      <w:szCs w:val="20"/>
                                    </w:rPr>
                                  </w:pPr>
                                </w:p>
                                <w:p w:rsidR="00E72E33" w:rsidRPr="00926E29" w:rsidRDefault="00E72E33">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72E33" w:rsidRPr="00926E29" w:rsidRDefault="00E72E33">
                            <w:pPr>
                              <w:jc w:val="center"/>
                              <w:rPr>
                                <w:b/>
                                <w:bCs/>
                                <w:sz w:val="28"/>
                                <w:szCs w:val="28"/>
                              </w:rPr>
                            </w:pPr>
                            <w:r w:rsidRPr="00926E29">
                              <w:rPr>
                                <w:b/>
                                <w:bCs/>
                                <w:sz w:val="28"/>
                                <w:szCs w:val="28"/>
                              </w:rPr>
                              <w:t>ANEXO B</w:t>
                            </w:r>
                          </w:p>
                          <w:p w:rsidR="00E72E33" w:rsidRDefault="00E72E33">
                            <w:pPr>
                              <w:jc w:val="center"/>
                              <w:rPr>
                                <w:b/>
                                <w:bCs/>
                                <w:sz w:val="20"/>
                                <w:szCs w:val="20"/>
                              </w:rPr>
                            </w:pPr>
                          </w:p>
                          <w:p w:rsidR="00E72E33" w:rsidRPr="00926E29" w:rsidRDefault="00E72E33">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pPr>
                                    <w:jc w:val="center"/>
                                    <w:rPr>
                                      <w:b/>
                                      <w:bCs/>
                                      <w:sz w:val="28"/>
                                      <w:szCs w:val="28"/>
                                      <w:u w:val="single"/>
                                    </w:rPr>
                                  </w:pPr>
                                  <w:r w:rsidRPr="00926E29">
                                    <w:rPr>
                                      <w:b/>
                                      <w:bCs/>
                                      <w:sz w:val="28"/>
                                      <w:szCs w:val="28"/>
                                    </w:rPr>
                                    <w:t>ANEXO C</w:t>
                                  </w:r>
                                </w:p>
                                <w:p w:rsidR="00E72E33" w:rsidRPr="00926E29" w:rsidRDefault="00E72E33">
                                  <w:pPr>
                                    <w:jc w:val="center"/>
                                    <w:rPr>
                                      <w:b/>
                                      <w:bCs/>
                                      <w:sz w:val="28"/>
                                      <w:szCs w:val="28"/>
                                      <w:u w:val="single"/>
                                    </w:rPr>
                                  </w:pPr>
                                </w:p>
                                <w:p w:rsidR="00E72E33" w:rsidRPr="00926E29" w:rsidRDefault="00E72E33">
                                  <w:pPr>
                                    <w:jc w:val="center"/>
                                    <w:rPr>
                                      <w:b/>
                                      <w:bCs/>
                                      <w:u w:val="single"/>
                                    </w:rPr>
                                  </w:pPr>
                                  <w:r w:rsidRPr="00926E29">
                                    <w:rPr>
                                      <w:b/>
                                      <w:bCs/>
                                      <w:u w:val="single"/>
                                    </w:rPr>
                                    <w:t>APODERADOS - DECLARACION JURADA</w:t>
                                  </w:r>
                                </w:p>
                                <w:p w:rsidR="00E72E33" w:rsidRPr="00926E29" w:rsidRDefault="00E72E33">
                                  <w:pPr>
                                    <w:jc w:val="center"/>
                                    <w:rPr>
                                      <w:b/>
                                      <w:bCs/>
                                      <w:sz w:val="28"/>
                                      <w:szCs w:val="28"/>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72E33" w:rsidRPr="00926E29" w:rsidRDefault="00E72E33">
                            <w:pPr>
                              <w:jc w:val="center"/>
                              <w:rPr>
                                <w:b/>
                                <w:bCs/>
                                <w:sz w:val="28"/>
                                <w:szCs w:val="28"/>
                                <w:u w:val="single"/>
                              </w:rPr>
                            </w:pPr>
                            <w:r w:rsidRPr="00926E29">
                              <w:rPr>
                                <w:b/>
                                <w:bCs/>
                                <w:sz w:val="28"/>
                                <w:szCs w:val="28"/>
                              </w:rPr>
                              <w:t>ANEXO C</w:t>
                            </w:r>
                          </w:p>
                          <w:p w:rsidR="00E72E33" w:rsidRPr="00926E29" w:rsidRDefault="00E72E33">
                            <w:pPr>
                              <w:jc w:val="center"/>
                              <w:rPr>
                                <w:b/>
                                <w:bCs/>
                                <w:sz w:val="28"/>
                                <w:szCs w:val="28"/>
                                <w:u w:val="single"/>
                              </w:rPr>
                            </w:pPr>
                          </w:p>
                          <w:p w:rsidR="00E72E33" w:rsidRPr="00926E29" w:rsidRDefault="00E72E33">
                            <w:pPr>
                              <w:jc w:val="center"/>
                              <w:rPr>
                                <w:b/>
                                <w:bCs/>
                                <w:u w:val="single"/>
                              </w:rPr>
                            </w:pPr>
                            <w:r w:rsidRPr="00926E29">
                              <w:rPr>
                                <w:b/>
                                <w:bCs/>
                                <w:u w:val="single"/>
                              </w:rPr>
                              <w:t>APODERADOS - DECLARACION JURADA</w:t>
                            </w:r>
                          </w:p>
                          <w:p w:rsidR="00E72E33" w:rsidRPr="00926E29" w:rsidRDefault="00E72E33">
                            <w:pPr>
                              <w:jc w:val="center"/>
                              <w:rPr>
                                <w:b/>
                                <w:bCs/>
                                <w:sz w:val="28"/>
                                <w:szCs w:val="28"/>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rsidP="00E07F58">
                                  <w:pPr>
                                    <w:jc w:val="center"/>
                                    <w:rPr>
                                      <w:b/>
                                      <w:bCs/>
                                      <w:sz w:val="28"/>
                                      <w:szCs w:val="28"/>
                                      <w:u w:val="single"/>
                                    </w:rPr>
                                  </w:pPr>
                                  <w:r w:rsidRPr="00926E29">
                                    <w:rPr>
                                      <w:b/>
                                      <w:bCs/>
                                      <w:sz w:val="28"/>
                                      <w:szCs w:val="28"/>
                                      <w:u w:val="single"/>
                                    </w:rPr>
                                    <w:t>ANEXO D</w:t>
                                  </w:r>
                                </w:p>
                                <w:p w:rsidR="00E72E33" w:rsidRPr="00926E29" w:rsidRDefault="00E72E33" w:rsidP="00E07F58">
                                  <w:pPr>
                                    <w:jc w:val="center"/>
                                    <w:rPr>
                                      <w:b/>
                                      <w:bCs/>
                                      <w:sz w:val="28"/>
                                      <w:szCs w:val="28"/>
                                      <w:u w:val="single"/>
                                    </w:rPr>
                                  </w:pPr>
                                </w:p>
                                <w:p w:rsidR="00E72E33" w:rsidRPr="00926E29" w:rsidRDefault="00E72E33"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72E33" w:rsidRPr="00926E29" w:rsidRDefault="00E72E33" w:rsidP="00E07F58">
                            <w:pPr>
                              <w:jc w:val="center"/>
                              <w:rPr>
                                <w:b/>
                                <w:bCs/>
                                <w:sz w:val="28"/>
                                <w:szCs w:val="28"/>
                                <w:u w:val="single"/>
                              </w:rPr>
                            </w:pPr>
                            <w:r w:rsidRPr="00926E29">
                              <w:rPr>
                                <w:b/>
                                <w:bCs/>
                                <w:sz w:val="28"/>
                                <w:szCs w:val="28"/>
                                <w:u w:val="single"/>
                              </w:rPr>
                              <w:t>ANEXO D</w:t>
                            </w:r>
                          </w:p>
                          <w:p w:rsidR="00E72E33" w:rsidRPr="00926E29" w:rsidRDefault="00E72E33" w:rsidP="00E07F58">
                            <w:pPr>
                              <w:jc w:val="center"/>
                              <w:rPr>
                                <w:b/>
                                <w:bCs/>
                                <w:sz w:val="28"/>
                                <w:szCs w:val="28"/>
                                <w:u w:val="single"/>
                              </w:rPr>
                            </w:pPr>
                          </w:p>
                          <w:p w:rsidR="00E72E33" w:rsidRPr="00926E29" w:rsidRDefault="00E72E33"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776075" w:rsidRDefault="00E72E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72E33" w:rsidRPr="00776075" w:rsidRDefault="00E72E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proofErr w:type="spellStart"/>
      <w:r>
        <w:rPr>
          <w:rFonts w:ascii="Times New Roman" w:hAnsi="Times New Roman" w:cs="Times New Roman"/>
          <w:lang w:val="es-ES" w:eastAsia="es-ES"/>
        </w:rPr>
        <w:t>Cra</w:t>
      </w:r>
      <w:proofErr w:type="spellEnd"/>
      <w:r>
        <w:rPr>
          <w:rFonts w:ascii="Times New Roman" w:hAnsi="Times New Roman" w:cs="Times New Roman"/>
          <w:lang w:val="es-ES" w:eastAsia="es-ES"/>
        </w:rPr>
        <w:t xml:space="preserve">. Laura Andrea </w:t>
      </w:r>
      <w:proofErr w:type="spellStart"/>
      <w:r>
        <w:rPr>
          <w:rFonts w:ascii="Times New Roman" w:hAnsi="Times New Roman" w:cs="Times New Roman"/>
          <w:lang w:val="es-ES" w:eastAsia="es-ES"/>
        </w:rPr>
        <w:t>Pizzuto</w:t>
      </w:r>
      <w:proofErr w:type="spellEnd"/>
      <w:r>
        <w:rPr>
          <w:rFonts w:ascii="Times New Roman" w:hAnsi="Times New Roman" w:cs="Times New Roman"/>
          <w:lang w:val="es-ES" w:eastAsia="es-ES"/>
        </w:rPr>
        <w:t xml:space="preserve">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Teófilo </w:t>
      </w:r>
      <w:proofErr w:type="spellStart"/>
      <w:r>
        <w:rPr>
          <w:rFonts w:ascii="Times New Roman" w:hAnsi="Times New Roman" w:cs="Times New Roman"/>
          <w:lang w:val="es-ES" w:eastAsia="es-ES" w:bidi="es-ES"/>
        </w:rPr>
        <w:t>Rouillet</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Plata,………….. </w:t>
      </w:r>
      <w:proofErr w:type="gramStart"/>
      <w:r>
        <w:rPr>
          <w:rFonts w:ascii="Times New Roman" w:hAnsi="Times New Roman" w:cs="Times New Roman"/>
          <w:lang w:val="es-ES" w:eastAsia="es-ES"/>
        </w:rPr>
        <w:t>de</w:t>
      </w:r>
      <w:proofErr w:type="gramEnd"/>
      <w:r>
        <w:rPr>
          <w:rFonts w:ascii="Times New Roman" w:hAnsi="Times New Roman" w:cs="Times New Roman"/>
          <w:lang w:val="es-ES" w:eastAsia="es-ES"/>
        </w:rPr>
        <w:t xml:space="preserv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1C2E38" w:rsidRDefault="001C2E38"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950079" w:rsidRPr="0062313A" w:rsidTr="009A213D">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950079" w:rsidRPr="0062313A" w:rsidRDefault="00950079" w:rsidP="009A213D">
            <w:pPr>
              <w:snapToGrid w:val="0"/>
              <w:ind w:left="-152" w:firstLine="152"/>
              <w:jc w:val="center"/>
              <w:rPr>
                <w:b/>
                <w:bCs/>
                <w:sz w:val="28"/>
              </w:rPr>
            </w:pPr>
            <w:r w:rsidRPr="0062313A">
              <w:rPr>
                <w:b/>
                <w:bCs/>
                <w:sz w:val="28"/>
              </w:rPr>
              <w:lastRenderedPageBreak/>
              <w:t>PLIEGO DE BASES Y CONDICIONES</w:t>
            </w:r>
          </w:p>
          <w:p w:rsidR="00950079" w:rsidRDefault="00950079" w:rsidP="009A213D">
            <w:pPr>
              <w:snapToGrid w:val="0"/>
              <w:jc w:val="center"/>
              <w:rPr>
                <w:b/>
                <w:bCs/>
                <w:sz w:val="32"/>
                <w:szCs w:val="28"/>
              </w:rPr>
            </w:pPr>
            <w:r w:rsidRPr="0062313A">
              <w:rPr>
                <w:b/>
                <w:bCs/>
                <w:sz w:val="32"/>
                <w:szCs w:val="28"/>
              </w:rPr>
              <w:t>PLANILLA DE COTIZACION</w:t>
            </w:r>
          </w:p>
          <w:p w:rsidR="00950079" w:rsidRPr="0062313A" w:rsidRDefault="00950079" w:rsidP="009C556D">
            <w:pPr>
              <w:snapToGrid w:val="0"/>
              <w:jc w:val="center"/>
              <w:rPr>
                <w:b/>
                <w:bCs/>
              </w:rPr>
            </w:pPr>
          </w:p>
        </w:tc>
      </w:tr>
      <w:tr w:rsidR="00950079" w:rsidRPr="0062313A"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62313A" w:rsidRDefault="00950079" w:rsidP="00950079">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175"/>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950079" w:rsidRPr="0062313A" w:rsidRDefault="00950079" w:rsidP="009A213D">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950079" w:rsidRPr="0062313A" w:rsidRDefault="009C556D" w:rsidP="009A213D">
            <w:pPr>
              <w:snapToGrid w:val="0"/>
              <w:spacing w:line="360" w:lineRule="auto"/>
              <w:ind w:right="151"/>
              <w:jc w:val="center"/>
              <w:rPr>
                <w:b/>
                <w:sz w:val="23"/>
                <w:szCs w:val="23"/>
              </w:rPr>
            </w:pPr>
            <w:r>
              <w:rPr>
                <w:b/>
                <w:sz w:val="23"/>
                <w:szCs w:val="23"/>
              </w:rPr>
              <w:t>8</w:t>
            </w:r>
          </w:p>
        </w:tc>
        <w:tc>
          <w:tcPr>
            <w:tcW w:w="2776" w:type="dxa"/>
            <w:tcBorders>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287"/>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950079" w:rsidRPr="0062313A" w:rsidRDefault="00950079" w:rsidP="009A213D">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950079" w:rsidRPr="0062313A" w:rsidRDefault="00950079" w:rsidP="009A213D">
            <w:pPr>
              <w:snapToGrid w:val="0"/>
              <w:spacing w:line="360" w:lineRule="auto"/>
              <w:ind w:right="151"/>
              <w:jc w:val="center"/>
              <w:rPr>
                <w:b/>
                <w:sz w:val="23"/>
                <w:szCs w:val="23"/>
              </w:rPr>
            </w:pPr>
            <w:r w:rsidRPr="0062313A">
              <w:rPr>
                <w:b/>
                <w:sz w:val="23"/>
                <w:szCs w:val="23"/>
              </w:rPr>
              <w:t>20</w:t>
            </w:r>
            <w:r>
              <w:rPr>
                <w:b/>
                <w:sz w:val="23"/>
                <w:szCs w:val="23"/>
              </w:rPr>
              <w:t>21</w:t>
            </w:r>
          </w:p>
        </w:tc>
        <w:tc>
          <w:tcPr>
            <w:tcW w:w="2776" w:type="dxa"/>
            <w:tcBorders>
              <w:bottom w:val="single" w:sz="4" w:space="0" w:color="000000"/>
            </w:tcBorders>
            <w:shd w:val="clear" w:color="auto" w:fill="auto"/>
            <w:vAlign w:val="bottom"/>
          </w:tcPr>
          <w:p w:rsidR="00950079" w:rsidRPr="0062313A" w:rsidRDefault="00950079" w:rsidP="009A213D">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385"/>
          <w:jc w:val="center"/>
        </w:trPr>
        <w:tc>
          <w:tcPr>
            <w:tcW w:w="1545" w:type="dxa"/>
            <w:gridSpan w:val="2"/>
            <w:tcBorders>
              <w:left w:val="single" w:sz="4" w:space="0" w:color="auto"/>
              <w:bottom w:val="single" w:sz="4" w:space="0" w:color="000000"/>
            </w:tcBorders>
            <w:shd w:val="clear" w:color="auto" w:fill="auto"/>
            <w:vAlign w:val="bottom"/>
          </w:tcPr>
          <w:p w:rsidR="00950079" w:rsidRPr="0062313A" w:rsidRDefault="00950079" w:rsidP="009A213D">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950079" w:rsidRPr="0062313A" w:rsidRDefault="00950079" w:rsidP="009C556D">
            <w:pPr>
              <w:snapToGrid w:val="0"/>
              <w:spacing w:line="360" w:lineRule="auto"/>
              <w:ind w:right="151"/>
              <w:jc w:val="center"/>
              <w:rPr>
                <w:rFonts w:eastAsia="Arial"/>
                <w:b/>
                <w:sz w:val="23"/>
                <w:szCs w:val="23"/>
              </w:rPr>
            </w:pPr>
            <w:r w:rsidRPr="0062313A">
              <w:rPr>
                <w:rFonts w:eastAsia="Arial"/>
                <w:b/>
                <w:sz w:val="23"/>
                <w:szCs w:val="23"/>
              </w:rPr>
              <w:t>PG.SA-</w:t>
            </w:r>
            <w:r w:rsidR="009C556D">
              <w:rPr>
                <w:rFonts w:eastAsia="Arial"/>
                <w:b/>
                <w:sz w:val="23"/>
                <w:szCs w:val="23"/>
              </w:rPr>
              <w:t>249-20</w:t>
            </w:r>
          </w:p>
        </w:tc>
        <w:tc>
          <w:tcPr>
            <w:tcW w:w="2776" w:type="dxa"/>
            <w:tcBorders>
              <w:bottom w:val="single" w:sz="4" w:space="0" w:color="000000"/>
            </w:tcBorders>
            <w:shd w:val="clear" w:color="auto" w:fill="auto"/>
            <w:vAlign w:val="bottom"/>
          </w:tcPr>
          <w:p w:rsidR="00950079" w:rsidRPr="0062313A" w:rsidRDefault="00950079" w:rsidP="009A213D">
            <w:pPr>
              <w:snapToGrid w:val="0"/>
              <w:ind w:right="151"/>
              <w:rPr>
                <w:sz w:val="22"/>
                <w:szCs w:val="22"/>
              </w:rPr>
            </w:pPr>
          </w:p>
        </w:tc>
        <w:tc>
          <w:tcPr>
            <w:tcW w:w="1030" w:type="dxa"/>
            <w:tcBorders>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r w:rsidRPr="0062313A">
              <w:rPr>
                <w:sz w:val="20"/>
                <w:szCs w:val="20"/>
              </w:rPr>
              <w:t> </w:t>
            </w:r>
          </w:p>
        </w:tc>
      </w:tr>
      <w:tr w:rsidR="00950079" w:rsidRPr="0062313A" w:rsidTr="009A213D">
        <w:trPr>
          <w:trHeight w:val="70"/>
          <w:jc w:val="center"/>
        </w:trPr>
        <w:tc>
          <w:tcPr>
            <w:tcW w:w="9310" w:type="dxa"/>
            <w:gridSpan w:val="7"/>
            <w:tcBorders>
              <w:left w:val="single" w:sz="4" w:space="0" w:color="auto"/>
            </w:tcBorders>
            <w:shd w:val="clear" w:color="auto" w:fill="auto"/>
            <w:vAlign w:val="bottom"/>
          </w:tcPr>
          <w:p w:rsidR="00950079" w:rsidRPr="0062313A" w:rsidRDefault="00950079" w:rsidP="009A213D">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950079" w:rsidRPr="0062313A" w:rsidRDefault="00950079" w:rsidP="009A213D">
            <w:pPr>
              <w:snapToGrid w:val="0"/>
              <w:rPr>
                <w:rFonts w:eastAsia="Arial"/>
              </w:rPr>
            </w:pPr>
            <w:r w:rsidRPr="0062313A">
              <w:rPr>
                <w:sz w:val="20"/>
                <w:szCs w:val="20"/>
              </w:rPr>
              <w:t> </w:t>
            </w:r>
          </w:p>
        </w:tc>
      </w:tr>
      <w:tr w:rsidR="00950079" w:rsidRPr="0062313A" w:rsidTr="009A213D">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62313A" w:rsidRDefault="00950079" w:rsidP="009A213D">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271"/>
          <w:jc w:val="center"/>
        </w:trPr>
        <w:tc>
          <w:tcPr>
            <w:tcW w:w="1944" w:type="dxa"/>
            <w:gridSpan w:val="4"/>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950079" w:rsidRPr="0062313A" w:rsidRDefault="00950079" w:rsidP="009A213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271"/>
          <w:jc w:val="center"/>
        </w:trPr>
        <w:tc>
          <w:tcPr>
            <w:tcW w:w="1212" w:type="dxa"/>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950079" w:rsidRPr="0062313A" w:rsidRDefault="00950079" w:rsidP="009A213D">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950079" w:rsidRPr="0062313A" w:rsidRDefault="00950079" w:rsidP="00950079">
            <w:pPr>
              <w:snapToGrid w:val="0"/>
              <w:ind w:right="151"/>
              <w:rPr>
                <w:sz w:val="22"/>
                <w:szCs w:val="22"/>
              </w:rPr>
            </w:pPr>
            <w:r w:rsidRPr="0062313A">
              <w:rPr>
                <w:rFonts w:eastAsia="Arial"/>
                <w:sz w:val="22"/>
                <w:szCs w:val="22"/>
              </w:rPr>
              <w:t xml:space="preserve"> </w:t>
            </w:r>
            <w:r w:rsidRPr="0062313A">
              <w:rPr>
                <w:sz w:val="22"/>
                <w:szCs w:val="22"/>
              </w:rPr>
              <w:t xml:space="preserve">Calle 50 Nº 889/91 piso </w:t>
            </w:r>
            <w:r>
              <w:rPr>
                <w:sz w:val="22"/>
                <w:szCs w:val="22"/>
              </w:rPr>
              <w:t>2</w:t>
            </w:r>
            <w:r w:rsidRPr="0062313A">
              <w:rPr>
                <w:sz w:val="22"/>
                <w:szCs w:val="22"/>
              </w:rPr>
              <w:t xml:space="preserve">º La Plata  </w:t>
            </w:r>
          </w:p>
        </w:tc>
        <w:tc>
          <w:tcPr>
            <w:tcW w:w="1030" w:type="dxa"/>
            <w:tcBorders>
              <w:bottom w:val="single" w:sz="4" w:space="0" w:color="000000"/>
            </w:tcBorders>
            <w:shd w:val="clear" w:color="auto" w:fill="auto"/>
            <w:vAlign w:val="bottom"/>
          </w:tcPr>
          <w:p w:rsidR="00950079" w:rsidRPr="0062313A" w:rsidRDefault="00950079" w:rsidP="009A213D">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r w:rsidRPr="0062313A">
              <w:rPr>
                <w:sz w:val="20"/>
                <w:szCs w:val="20"/>
              </w:rPr>
              <w:t> </w:t>
            </w:r>
          </w:p>
        </w:tc>
      </w:tr>
      <w:tr w:rsidR="00950079" w:rsidRPr="0062313A" w:rsidTr="009A213D">
        <w:trPr>
          <w:trHeight w:val="271"/>
          <w:jc w:val="center"/>
        </w:trPr>
        <w:tc>
          <w:tcPr>
            <w:tcW w:w="9310" w:type="dxa"/>
            <w:gridSpan w:val="7"/>
            <w:tcBorders>
              <w:left w:val="single" w:sz="4" w:space="0" w:color="auto"/>
            </w:tcBorders>
            <w:shd w:val="clear" w:color="auto" w:fill="auto"/>
            <w:vAlign w:val="bottom"/>
          </w:tcPr>
          <w:p w:rsidR="00950079" w:rsidRPr="0062313A" w:rsidRDefault="00950079" w:rsidP="009A213D">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950079" w:rsidRPr="0062313A" w:rsidRDefault="00950079" w:rsidP="009A213D">
            <w:pPr>
              <w:snapToGrid w:val="0"/>
              <w:rPr>
                <w:rFonts w:eastAsia="Arial"/>
              </w:rPr>
            </w:pPr>
            <w:r w:rsidRPr="0062313A">
              <w:rPr>
                <w:sz w:val="20"/>
                <w:szCs w:val="20"/>
              </w:rPr>
              <w:t> </w:t>
            </w:r>
          </w:p>
        </w:tc>
      </w:tr>
      <w:tr w:rsidR="00950079" w:rsidRPr="0062313A" w:rsidTr="009A213D">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62313A" w:rsidRDefault="00950079" w:rsidP="009A213D">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950079" w:rsidRPr="0062313A" w:rsidRDefault="00950079" w:rsidP="009A213D">
            <w:pPr>
              <w:snapToGrid w:val="0"/>
              <w:ind w:right="151"/>
              <w:rPr>
                <w:sz w:val="22"/>
                <w:szCs w:val="22"/>
              </w:rPr>
            </w:pPr>
            <w:r w:rsidRPr="0062313A">
              <w:rPr>
                <w:sz w:val="22"/>
                <w:szCs w:val="22"/>
              </w:rPr>
              <w:t xml:space="preserve"> CUIT/CUIL:</w:t>
            </w:r>
          </w:p>
        </w:tc>
      </w:tr>
      <w:tr w:rsidR="00950079" w:rsidRPr="0062313A"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62313A" w:rsidRDefault="00950079" w:rsidP="009A213D">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62313A" w:rsidRDefault="00950079" w:rsidP="009A213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p>
        </w:tc>
      </w:tr>
      <w:tr w:rsidR="00950079" w:rsidRPr="0062313A" w:rsidTr="009A213D">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62313A" w:rsidRDefault="00950079" w:rsidP="009A213D">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62313A" w:rsidRDefault="00950079" w:rsidP="009A213D">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p>
        </w:tc>
      </w:tr>
      <w:tr w:rsidR="00950079" w:rsidRPr="0062313A" w:rsidTr="009A213D">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62313A" w:rsidRDefault="00950079" w:rsidP="009A213D">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950079" w:rsidRPr="0062313A" w:rsidRDefault="00950079" w:rsidP="009A213D">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p>
        </w:tc>
      </w:tr>
      <w:tr w:rsidR="00950079" w:rsidRPr="0062313A" w:rsidTr="009A213D">
        <w:trPr>
          <w:trHeight w:val="283"/>
          <w:jc w:val="center"/>
        </w:trPr>
        <w:tc>
          <w:tcPr>
            <w:tcW w:w="9310" w:type="dxa"/>
            <w:gridSpan w:val="7"/>
            <w:tcBorders>
              <w:left w:val="single" w:sz="4" w:space="0" w:color="auto"/>
            </w:tcBorders>
            <w:shd w:val="clear" w:color="auto" w:fill="auto"/>
            <w:vAlign w:val="bottom"/>
          </w:tcPr>
          <w:p w:rsidR="00950079" w:rsidRPr="0062313A" w:rsidRDefault="00950079" w:rsidP="009A213D">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62313A" w:rsidRDefault="00950079" w:rsidP="009A213D">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62313A" w:rsidRDefault="00950079" w:rsidP="009A213D">
            <w:pPr>
              <w:snapToGrid w:val="0"/>
              <w:rPr>
                <w:sz w:val="20"/>
                <w:szCs w:val="20"/>
              </w:rPr>
            </w:pPr>
            <w:r w:rsidRPr="0062313A">
              <w:rPr>
                <w:sz w:val="20"/>
                <w:szCs w:val="20"/>
              </w:rPr>
              <w:t> </w:t>
            </w:r>
          </w:p>
        </w:tc>
      </w:tr>
      <w:tr w:rsidR="00950079"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A213D">
            <w:pPr>
              <w:snapToGrid w:val="0"/>
              <w:ind w:right="151"/>
              <w:rPr>
                <w:sz w:val="20"/>
                <w:szCs w:val="20"/>
              </w:rPr>
            </w:pPr>
          </w:p>
        </w:tc>
      </w:tr>
      <w:tr w:rsidR="00950079"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950079" w:rsidRPr="0062313A" w:rsidTr="009A213D">
              <w:trPr>
                <w:cantSplit/>
                <w:trHeight w:val="2117"/>
                <w:jc w:val="center"/>
              </w:trPr>
              <w:tc>
                <w:tcPr>
                  <w:tcW w:w="9776" w:type="dxa"/>
                  <w:vAlign w:val="bottom"/>
                  <w:hideMark/>
                </w:tcPr>
                <w:p w:rsidR="00950079" w:rsidRPr="0062313A" w:rsidRDefault="00950079" w:rsidP="00950079">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bl>
          <w:p w:rsidR="00950079" w:rsidRPr="0062313A" w:rsidRDefault="00950079" w:rsidP="009A213D">
            <w:pPr>
              <w:snapToGrid w:val="0"/>
              <w:ind w:left="132" w:right="151" w:firstLine="10"/>
              <w:jc w:val="both"/>
              <w:rPr>
                <w:i/>
                <w:sz w:val="20"/>
                <w:szCs w:val="20"/>
              </w:rPr>
            </w:pPr>
            <w:bookmarkStart w:id="0" w:name="_GoBack"/>
            <w:bookmarkEnd w:id="0"/>
            <w:r w:rsidRPr="0062313A">
              <w:rPr>
                <w:i/>
                <w:sz w:val="20"/>
                <w:szCs w:val="20"/>
              </w:rPr>
              <w:t xml:space="preserve"> </w:t>
            </w:r>
          </w:p>
        </w:tc>
      </w:tr>
      <w:tr w:rsidR="00950079" w:rsidRPr="0062313A" w:rsidTr="009A213D">
        <w:trPr>
          <w:trHeight w:val="197"/>
          <w:jc w:val="center"/>
        </w:trPr>
        <w:tc>
          <w:tcPr>
            <w:tcW w:w="9310" w:type="dxa"/>
            <w:gridSpan w:val="7"/>
            <w:tcBorders>
              <w:left w:val="single" w:sz="4" w:space="0" w:color="auto"/>
              <w:bottom w:val="single" w:sz="8" w:space="0" w:color="000000"/>
            </w:tcBorders>
            <w:shd w:val="clear" w:color="auto" w:fill="auto"/>
            <w:vAlign w:val="bottom"/>
          </w:tcPr>
          <w:p w:rsidR="00950079" w:rsidRPr="0062313A" w:rsidRDefault="00950079" w:rsidP="009A213D">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950079" w:rsidRPr="0062313A" w:rsidRDefault="00950079" w:rsidP="009A213D">
            <w:pPr>
              <w:snapToGrid w:val="0"/>
              <w:rPr>
                <w:rFonts w:eastAsia="Arial"/>
                <w:sz w:val="20"/>
                <w:szCs w:val="20"/>
              </w:rPr>
            </w:pPr>
            <w:r w:rsidRPr="0062313A">
              <w:rPr>
                <w:sz w:val="20"/>
                <w:szCs w:val="20"/>
              </w:rPr>
              <w:t> </w:t>
            </w:r>
          </w:p>
        </w:tc>
      </w:tr>
      <w:tr w:rsidR="00950079" w:rsidRPr="0062313A" w:rsidTr="009A213D">
        <w:trPr>
          <w:trHeight w:val="640"/>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A213D">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950079" w:rsidRPr="0062313A" w:rsidTr="009A213D">
        <w:trPr>
          <w:trHeight w:val="271"/>
          <w:jc w:val="center"/>
        </w:trPr>
        <w:tc>
          <w:tcPr>
            <w:tcW w:w="9310" w:type="dxa"/>
            <w:gridSpan w:val="7"/>
            <w:tcBorders>
              <w:left w:val="single" w:sz="4" w:space="0" w:color="auto"/>
            </w:tcBorders>
            <w:shd w:val="clear" w:color="auto" w:fill="auto"/>
            <w:vAlign w:val="bottom"/>
          </w:tcPr>
          <w:p w:rsidR="00950079" w:rsidRPr="0062313A" w:rsidRDefault="00950079" w:rsidP="009A213D">
            <w:pPr>
              <w:snapToGrid w:val="0"/>
              <w:ind w:right="151"/>
              <w:rPr>
                <w:sz w:val="20"/>
                <w:szCs w:val="20"/>
              </w:rPr>
            </w:pPr>
          </w:p>
          <w:p w:rsidR="00950079" w:rsidRPr="0062313A" w:rsidRDefault="00950079" w:rsidP="009A213D">
            <w:pPr>
              <w:snapToGrid w:val="0"/>
              <w:ind w:right="151"/>
              <w:rPr>
                <w:sz w:val="20"/>
                <w:szCs w:val="20"/>
              </w:rPr>
            </w:pPr>
          </w:p>
          <w:p w:rsidR="00950079" w:rsidRPr="0062313A" w:rsidRDefault="00950079" w:rsidP="009A213D">
            <w:pPr>
              <w:snapToGrid w:val="0"/>
              <w:ind w:right="142"/>
              <w:rPr>
                <w:sz w:val="20"/>
                <w:szCs w:val="20"/>
              </w:rPr>
            </w:pPr>
          </w:p>
        </w:tc>
        <w:tc>
          <w:tcPr>
            <w:tcW w:w="36" w:type="dxa"/>
            <w:tcBorders>
              <w:right w:val="single" w:sz="4" w:space="0" w:color="auto"/>
            </w:tcBorders>
            <w:shd w:val="clear" w:color="auto" w:fill="auto"/>
            <w:vAlign w:val="bottom"/>
          </w:tcPr>
          <w:p w:rsidR="00950079" w:rsidRPr="0062313A" w:rsidRDefault="00950079" w:rsidP="009A213D">
            <w:pPr>
              <w:snapToGrid w:val="0"/>
              <w:ind w:right="142"/>
              <w:rPr>
                <w:sz w:val="20"/>
                <w:szCs w:val="20"/>
              </w:rPr>
            </w:pPr>
            <w:r w:rsidRPr="0062313A">
              <w:rPr>
                <w:sz w:val="20"/>
                <w:szCs w:val="20"/>
              </w:rPr>
              <w:t> </w:t>
            </w:r>
          </w:p>
        </w:tc>
      </w:tr>
      <w:tr w:rsidR="00950079" w:rsidRPr="0062313A" w:rsidTr="009A213D">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62313A" w:rsidRDefault="00950079" w:rsidP="009A213D">
            <w:pPr>
              <w:ind w:right="151"/>
              <w:rPr>
                <w:sz w:val="20"/>
                <w:szCs w:val="20"/>
              </w:rPr>
            </w:pPr>
            <w:r w:rsidRPr="0062313A">
              <w:rPr>
                <w:rFonts w:eastAsia="Arial"/>
                <w:sz w:val="20"/>
                <w:szCs w:val="20"/>
              </w:rPr>
              <w:t xml:space="preserve"> </w:t>
            </w:r>
            <w:r w:rsidRPr="0062313A">
              <w:rPr>
                <w:sz w:val="20"/>
                <w:szCs w:val="20"/>
              </w:rPr>
              <w:t>-----------------------------------------------------------------------------------------------------------------------------------------</w:t>
            </w:r>
          </w:p>
          <w:p w:rsidR="00950079" w:rsidRPr="0062313A" w:rsidRDefault="00950079" w:rsidP="009A213D">
            <w:pPr>
              <w:ind w:right="151"/>
              <w:jc w:val="center"/>
              <w:rPr>
                <w:sz w:val="20"/>
                <w:szCs w:val="20"/>
              </w:rPr>
            </w:pPr>
            <w:r w:rsidRPr="0062313A">
              <w:rPr>
                <w:sz w:val="20"/>
                <w:szCs w:val="20"/>
              </w:rPr>
              <w:t>Firma y aclaración del/los oferente/s</w:t>
            </w:r>
          </w:p>
        </w:tc>
      </w:tr>
      <w:tr w:rsidR="00950079" w:rsidRPr="0062313A" w:rsidTr="009A213D">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950079" w:rsidRPr="0062313A" w:rsidRDefault="00950079" w:rsidP="009A213D">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950079" w:rsidRPr="0062313A" w:rsidRDefault="00950079" w:rsidP="009A213D">
            <w:pPr>
              <w:snapToGrid w:val="0"/>
              <w:rPr>
                <w:sz w:val="20"/>
                <w:szCs w:val="20"/>
              </w:rPr>
            </w:pPr>
          </w:p>
        </w:tc>
      </w:tr>
    </w:tbl>
    <w:p w:rsidR="00950079" w:rsidRDefault="00950079" w:rsidP="006C12C1">
      <w:pPr>
        <w:pStyle w:val="Epgrafe1"/>
      </w:pPr>
    </w:p>
    <w:sectPr w:rsidR="00950079"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E33" w:rsidRDefault="00E72E33">
      <w:r>
        <w:separator/>
      </w:r>
    </w:p>
  </w:endnote>
  <w:endnote w:type="continuationSeparator" w:id="0">
    <w:p w:rsidR="00E72E33" w:rsidRDefault="00E72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pStyle w:val="Piedepgina"/>
      <w:jc w:val="center"/>
      <w:rPr>
        <w:b/>
        <w:bCs/>
        <w:sz w:val="20"/>
        <w:szCs w:val="20"/>
      </w:rPr>
    </w:pPr>
  </w:p>
  <w:p w:rsidR="00E72E33" w:rsidRDefault="00E72E33">
    <w:pPr>
      <w:pStyle w:val="Piedepgina"/>
      <w:jc w:val="center"/>
      <w:rPr>
        <w:b/>
        <w:bCs/>
        <w:sz w:val="20"/>
        <w:szCs w:val="20"/>
      </w:rPr>
    </w:pPr>
  </w:p>
  <w:p w:rsidR="00E72E33" w:rsidRDefault="00E72E33">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E33" w:rsidRDefault="00E72E33">
      <w:r>
        <w:separator/>
      </w:r>
    </w:p>
  </w:footnote>
  <w:footnote w:type="continuationSeparator" w:id="0">
    <w:p w:rsidR="00E72E33" w:rsidRDefault="00E72E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jc w:val="right"/>
      <w:rPr>
        <w:b/>
        <w:bCs/>
        <w:sz w:val="20"/>
        <w:szCs w:val="20"/>
      </w:rPr>
    </w:pPr>
  </w:p>
  <w:p w:rsidR="00E72E33" w:rsidRDefault="00E72E33">
    <w:pPr>
      <w:pStyle w:val="Encabezado"/>
      <w:ind w:right="-1035"/>
      <w:jc w:val="right"/>
      <w:rPr>
        <w:sz w:val="18"/>
        <w:szCs w:val="18"/>
      </w:rPr>
    </w:pPr>
    <w:r>
      <w:rPr>
        <w:rFonts w:eastAsia="Arial"/>
        <w:sz w:val="18"/>
        <w:szCs w:val="18"/>
      </w:rPr>
      <w:t xml:space="preserve"> </w:t>
    </w:r>
  </w:p>
  <w:p w:rsidR="00E72E33" w:rsidRDefault="00E72E33">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Pr="00237328" w:rsidRDefault="00E72E33"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1104E7"/>
    <w:rsid w:val="00143A20"/>
    <w:rsid w:val="00143A6A"/>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A1545"/>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76387"/>
    <w:rsid w:val="004764F4"/>
    <w:rsid w:val="004843C4"/>
    <w:rsid w:val="00493E1F"/>
    <w:rsid w:val="004C4F01"/>
    <w:rsid w:val="004C5F7E"/>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53815"/>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7AC4"/>
    <w:rsid w:val="008C0E94"/>
    <w:rsid w:val="008C2604"/>
    <w:rsid w:val="008E0201"/>
    <w:rsid w:val="008E1098"/>
    <w:rsid w:val="008E76A3"/>
    <w:rsid w:val="008F527B"/>
    <w:rsid w:val="008F6900"/>
    <w:rsid w:val="00923AE7"/>
    <w:rsid w:val="00926E29"/>
    <w:rsid w:val="00927501"/>
    <w:rsid w:val="00945693"/>
    <w:rsid w:val="00950079"/>
    <w:rsid w:val="009633C3"/>
    <w:rsid w:val="009738B2"/>
    <w:rsid w:val="009823C1"/>
    <w:rsid w:val="00986975"/>
    <w:rsid w:val="009A2F21"/>
    <w:rsid w:val="009A6836"/>
    <w:rsid w:val="009A71BE"/>
    <w:rsid w:val="009C556D"/>
    <w:rsid w:val="009F40E9"/>
    <w:rsid w:val="009F7EBA"/>
    <w:rsid w:val="00A00C41"/>
    <w:rsid w:val="00A13460"/>
    <w:rsid w:val="00A4145E"/>
    <w:rsid w:val="00AA02A0"/>
    <w:rsid w:val="00AA0540"/>
    <w:rsid w:val="00AF4C25"/>
    <w:rsid w:val="00AF7C0B"/>
    <w:rsid w:val="00B113C8"/>
    <w:rsid w:val="00B27F39"/>
    <w:rsid w:val="00B41B49"/>
    <w:rsid w:val="00B678C8"/>
    <w:rsid w:val="00B72782"/>
    <w:rsid w:val="00B9358F"/>
    <w:rsid w:val="00B9529C"/>
    <w:rsid w:val="00BA5C15"/>
    <w:rsid w:val="00BB0109"/>
    <w:rsid w:val="00BB2B4C"/>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A1DAD"/>
    <w:rsid w:val="00CD10CC"/>
    <w:rsid w:val="00CD47D2"/>
    <w:rsid w:val="00D072BE"/>
    <w:rsid w:val="00D2112A"/>
    <w:rsid w:val="00D52AD2"/>
    <w:rsid w:val="00D73214"/>
    <w:rsid w:val="00D85577"/>
    <w:rsid w:val="00DA7EF2"/>
    <w:rsid w:val="00DB2F4E"/>
    <w:rsid w:val="00DB5644"/>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69F2A-F298-4216-B625-602B95E90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15</Pages>
  <Words>1717</Words>
  <Characters>9445</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51</cp:revision>
  <cp:lastPrinted>2021-01-13T15:41:00Z</cp:lastPrinted>
  <dcterms:created xsi:type="dcterms:W3CDTF">2017-03-21T17:06:00Z</dcterms:created>
  <dcterms:modified xsi:type="dcterms:W3CDTF">2021-03-10T12:12:00Z</dcterms:modified>
</cp:coreProperties>
</file>