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"/>
        <w:gridCol w:w="1816"/>
        <w:gridCol w:w="1711"/>
        <w:gridCol w:w="1134"/>
        <w:gridCol w:w="1134"/>
        <w:gridCol w:w="1984"/>
      </w:tblGrid>
      <w:tr w:rsidR="00FE4D00" w14:paraId="23945546" w14:textId="77777777" w:rsidTr="00FE4D00">
        <w:trPr>
          <w:trHeight w:val="1562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FE4D00">
        <w:trPr>
          <w:trHeight w:val="644"/>
        </w:trPr>
        <w:tc>
          <w:tcPr>
            <w:tcW w:w="36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96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79729D">
        <w:trPr>
          <w:trHeight w:val="209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FE4D00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77777777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7D43916C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101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7920F3F7" w:rsidR="00FE4D00" w:rsidRPr="00FE4D00" w:rsidRDefault="00FE4D00" w:rsidP="00FE4D00">
            <w:pPr>
              <w:snapToGrid w:val="0"/>
              <w:ind w:right="-397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2024</w:t>
            </w:r>
          </w:p>
        </w:tc>
      </w:tr>
      <w:tr w:rsidR="00531214" w14:paraId="519F8A43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57ADF112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910154">
              <w:rPr>
                <w:rFonts w:ascii="Times New Roman" w:eastAsia="Arial" w:hAnsi="Times New Roman" w:cs="Times New Roman"/>
                <w:sz w:val="22"/>
                <w:szCs w:val="22"/>
              </w:rPr>
              <w:t>1889-20</w:t>
            </w:r>
          </w:p>
        </w:tc>
      </w:tr>
      <w:tr w:rsidR="00FE4D00" w14:paraId="7790E2BD" w14:textId="77777777" w:rsidTr="00FE4D00">
        <w:trPr>
          <w:trHeight w:val="23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476AC6">
        <w:trPr>
          <w:cantSplit/>
          <w:trHeight w:val="315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91015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147CB888" w14:textId="37919539" w:rsidR="00910154" w:rsidRDefault="00362139" w:rsidP="0091015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910154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San Justo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la </w:t>
            </w:r>
            <w:r w:rsidR="00910154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Fiscalía Especializada en Delitos derivados de Violencia Familiar, de Género y Delitos contra la Integridad Sexual </w:t>
            </w:r>
            <w:proofErr w:type="spellStart"/>
            <w:r w:rsidR="00910154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N°</w:t>
            </w:r>
            <w:proofErr w:type="spellEnd"/>
            <w:r w:rsidR="00910154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 1, 2, 3,4 y 5 del Departamento Judicial La Matanza.</w:t>
            </w:r>
          </w:p>
          <w:p w14:paraId="6E3E9338" w14:textId="57849609" w:rsidR="00476AC6" w:rsidRPr="00910154" w:rsidRDefault="008501A8" w:rsidP="00910154">
            <w:pPr>
              <w:pStyle w:val="Default"/>
              <w:jc w:val="center"/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91015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FE4D00">
        <w:trPr>
          <w:trHeight w:val="518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20CD06F3" w14:textId="77777777" w:rsidR="00FE4D00" w:rsidRDefault="00FE4D00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  <w:p w14:paraId="2CF6578B" w14:textId="20636958" w:rsidR="0066385F" w:rsidRPr="0066385F" w:rsidRDefault="0066385F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FE4D00">
        <w:trPr>
          <w:cantSplit/>
          <w:trHeight w:val="1014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554EDC77" w:rsidR="0057417D" w:rsidRPr="00476AC6" w:rsidRDefault="00524B6C" w:rsidP="00910154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910154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La Matanza, calle Perú </w:t>
            </w:r>
            <w:proofErr w:type="spellStart"/>
            <w:r w:rsidR="00910154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910154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1935 de la ciudad de San Justo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– B</w:t>
            </w:r>
            <w:r w:rsidR="00910154">
              <w:rPr>
                <w:rFonts w:ascii="Times New Roman" w:hAnsi="Times New Roman" w:cs="Times New Roman"/>
                <w:bCs/>
                <w:sz w:val="22"/>
                <w:szCs w:val="19"/>
              </w:rPr>
              <w:t>uenos Aires.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27074D4D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3013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15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23013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3013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23013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FE4D00">
        <w:trPr>
          <w:trHeight w:val="404"/>
        </w:trPr>
        <w:tc>
          <w:tcPr>
            <w:tcW w:w="9649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FE4D00">
        <w:trPr>
          <w:cantSplit/>
          <w:trHeight w:val="52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Default="00FE4D00" w:rsidP="00FE4D00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1B5F44">
        <w:trPr>
          <w:cantSplit/>
          <w:trHeight w:val="342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0D2549" w14:textId="77777777" w:rsidR="00910154" w:rsidRDefault="0091015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4977E8EE" w14:textId="77777777" w:rsidR="00290A44" w:rsidRDefault="00910154" w:rsidP="00910154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La Matanza, calle Perú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1935 de la ciudad de San Justo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– Buenos Aires.</w:t>
            </w:r>
          </w:p>
          <w:p w14:paraId="32958D98" w14:textId="0C5C3C09" w:rsidR="00910154" w:rsidRPr="00476AC6" w:rsidRDefault="00910154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6A54B623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23013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23013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3013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23013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524B6C">
        <w:trPr>
          <w:cantSplit/>
          <w:trHeight w:val="209"/>
        </w:trPr>
        <w:tc>
          <w:tcPr>
            <w:tcW w:w="187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FE4D00">
        <w:trPr>
          <w:trHeight w:val="2383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FE4D00">
            <w:pPr>
              <w:spacing w:after="240"/>
              <w:ind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 </w:t>
            </w:r>
            <w:proofErr w:type="gram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conforme  procedimiento</w:t>
            </w:r>
            <w:proofErr w:type="gram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5614BD58" w14:textId="77777777" w:rsidR="006F3FA5" w:rsidRDefault="006F3FA5">
      <w:pPr>
        <w:widowControl/>
        <w:suppressAutoHyphens w:val="0"/>
        <w:autoSpaceDE/>
        <w:rPr>
          <w:b/>
        </w:rPr>
      </w:pPr>
    </w:p>
    <w:p w14:paraId="74B0BE92" w14:textId="4F9C3B09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</w:p>
    <w:tbl>
      <w:tblPr>
        <w:tblpPr w:leftFromText="141" w:rightFromText="141" w:vertAnchor="text" w:horzAnchor="margin" w:tblpXSpec="center" w:tblpY="-1067"/>
        <w:tblW w:w="99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725"/>
        <w:gridCol w:w="828"/>
        <w:gridCol w:w="173"/>
        <w:gridCol w:w="40"/>
        <w:gridCol w:w="2321"/>
        <w:gridCol w:w="13"/>
        <w:gridCol w:w="137"/>
        <w:gridCol w:w="18"/>
        <w:gridCol w:w="199"/>
        <w:gridCol w:w="236"/>
        <w:gridCol w:w="1275"/>
        <w:gridCol w:w="46"/>
        <w:gridCol w:w="1237"/>
        <w:gridCol w:w="402"/>
        <w:gridCol w:w="36"/>
        <w:gridCol w:w="30"/>
        <w:gridCol w:w="29"/>
        <w:gridCol w:w="205"/>
      </w:tblGrid>
      <w:tr w:rsidR="00AA02A0" w:rsidRPr="00545DA6" w14:paraId="1C503DC3" w14:textId="77777777" w:rsidTr="00246D88">
        <w:trPr>
          <w:gridAfter w:val="3"/>
          <w:wAfter w:w="264" w:type="dxa"/>
          <w:trHeight w:hRule="exact" w:val="1575"/>
        </w:trPr>
        <w:tc>
          <w:tcPr>
            <w:tcW w:w="965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02FF9818" w:rsidR="00AA02A0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65CD9EF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58420</wp:posOffset>
                      </wp:positionV>
                      <wp:extent cx="5355590" cy="87566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5590" cy="875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931B2" id="Text Box 16" o:spid="_x0000_s1027" type="#_x0000_t202" style="position:absolute;margin-left:-4.65pt;margin-top:4.6pt;width:421.7pt;height:68.9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1862402E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545DA6" w14:paraId="48DC55BA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07EC217C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8CD5902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6026DB67" w14:textId="77777777" w:rsidTr="00246D88">
        <w:trPr>
          <w:gridAfter w:val="2"/>
          <w:wAfter w:w="234" w:type="dxa"/>
          <w:trHeight w:val="37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0" w:name="_Hlk177040979"/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80CDA7E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392A0835" w14:textId="77777777" w:rsidTr="00246D88">
        <w:trPr>
          <w:gridAfter w:val="3"/>
          <w:wAfter w:w="264" w:type="dxa"/>
          <w:trHeight w:val="340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1097C2B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313DCC80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AA14ABD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9C40296" w14:textId="72AB7664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117AD0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ED3323E" w14:textId="77777777" w:rsidTr="00246D88">
        <w:trPr>
          <w:gridAfter w:val="2"/>
          <w:wAfter w:w="234" w:type="dxa"/>
          <w:trHeight w:hRule="exact" w:val="3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2595236" w14:textId="1326A6D4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7B3911F" w14:textId="16A6AC1C" w:rsidR="005952A8" w:rsidRPr="00545DA6" w:rsidRDefault="005952A8" w:rsidP="00246D88">
            <w:pPr>
              <w:pStyle w:val="xl28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0F940155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9DE4899" w14:textId="74958ED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2C074280" w14:textId="77777777" w:rsidTr="00246D88">
        <w:trPr>
          <w:gridAfter w:val="2"/>
          <w:wAfter w:w="234" w:type="dxa"/>
          <w:trHeight w:val="25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03D4FF" w14:textId="5B08BF1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51184B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AAD09B5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C084F1" w14:textId="3276053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CB8DAC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B64F2EC" w14:textId="77777777" w:rsidTr="00246D88">
        <w:trPr>
          <w:gridAfter w:val="3"/>
          <w:wAfter w:w="264" w:type="dxa"/>
          <w:trHeight w:val="27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5A5EA9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109B0E65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61D8A2D" w14:textId="0AE6FE29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4AA043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7F301DC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52568BF3" w14:textId="77777777" w:rsidTr="00246D88">
        <w:trPr>
          <w:gridAfter w:val="3"/>
          <w:wAfter w:w="264" w:type="dxa"/>
          <w:trHeight w:val="412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 </w:t>
            </w:r>
          </w:p>
          <w:p w14:paraId="2783F862" w14:textId="2415E0A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30765D76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0F884EB" w14:textId="302B726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9100DE8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47F22B5D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40C78F25" w14:textId="77777777" w:rsidTr="00246D88">
        <w:trPr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0980CC0" w14:textId="594AEE0A" w:rsidR="005952A8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Tipo y d</w:t>
            </w:r>
            <w:r w:rsidR="005952A8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2DEF73" w14:textId="3D1C9276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147F67B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366A4DB2" w14:textId="77777777" w:rsidTr="00246D88">
        <w:trPr>
          <w:gridAfter w:val="2"/>
          <w:wAfter w:w="234" w:type="dxa"/>
          <w:trHeight w:hRule="exact" w:val="24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94F40FA" w14:textId="567CC9E2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07C94EE" w14:textId="77777777" w:rsidR="005952A8" w:rsidRPr="00545DA6" w:rsidRDefault="005952A8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58F2418D" w14:textId="77777777" w:rsidTr="00246D88">
        <w:trPr>
          <w:gridAfter w:val="2"/>
          <w:wAfter w:w="234" w:type="dxa"/>
          <w:trHeight w:val="2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7337A56" w14:textId="0B6C0F9D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8CE3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A6778F9" w14:textId="77777777" w:rsidTr="00246D88">
        <w:trPr>
          <w:gridAfter w:val="1"/>
          <w:wAfter w:w="205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0511D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2D8B0C66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440E66C9" w14:textId="2E1CAC4B" w:rsidTr="00246D88">
        <w:trPr>
          <w:gridAfter w:val="3"/>
          <w:wAfter w:w="264" w:type="dxa"/>
          <w:trHeight w:val="261"/>
        </w:trPr>
        <w:tc>
          <w:tcPr>
            <w:tcW w:w="6068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Judiciales.</w:t>
            </w:r>
          </w:p>
          <w:p w14:paraId="2CCE0EE1" w14:textId="77777777" w:rsidR="00246D88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59/19</w:t>
            </w:r>
          </w:p>
        </w:tc>
        <w:tc>
          <w:tcPr>
            <w:tcW w:w="1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6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0A7A5C" w14:textId="098E9E0B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6805D34A" w14:textId="77777777" w:rsidTr="00246D88">
        <w:trPr>
          <w:gridAfter w:val="1"/>
          <w:wAfter w:w="205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D04BD9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9E958F0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246D88">
        <w:trPr>
          <w:gridAfter w:val="3"/>
          <w:wAfter w:w="264" w:type="dxa"/>
          <w:trHeight w:val="297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87B17F" w14:textId="5341592B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5D1CC654" w14:textId="77777777" w:rsidTr="00246D88">
        <w:trPr>
          <w:gridAfter w:val="1"/>
          <w:wAfter w:w="205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72729CF" w14:textId="57602C14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s-ES" w:eastAsia="es-AR"/>
              </w:rPr>
            </w:pPr>
          </w:p>
          <w:p w14:paraId="01721422" w14:textId="56DBBE7A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7B123A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C77058C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246D88">
        <w:trPr>
          <w:gridAfter w:val="3"/>
          <w:wAfter w:w="264" w:type="dxa"/>
          <w:trHeight w:val="461"/>
        </w:trPr>
        <w:tc>
          <w:tcPr>
            <w:tcW w:w="369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132EF559" w14:textId="41E22564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246D8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0AA93A7" w:rsidR="00246D88" w:rsidRPr="00545DA6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A6B037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246D88">
        <w:trPr>
          <w:gridAfter w:val="3"/>
          <w:wAfter w:w="264" w:type="dxa"/>
          <w:trHeight w:val="24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0"/>
      <w:tr w:rsidR="00732F51" w:rsidRPr="00545DA6" w14:paraId="1E1DDEC3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511DDC10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7AF78F2A" w14:textId="42D2B4B0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63C4488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455EC12" w14:textId="77777777" w:rsidTr="00246D88">
        <w:trPr>
          <w:gridAfter w:val="2"/>
          <w:wAfter w:w="234" w:type="dxa"/>
          <w:trHeight w:val="43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290D0A6E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326A3C1" w14:textId="77777777" w:rsidTr="00246D88">
        <w:trPr>
          <w:gridAfter w:val="3"/>
          <w:wAfter w:w="264" w:type="dxa"/>
          <w:trHeight w:val="36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4E6963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7D61BD17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C24CD9" w14:textId="7AF41621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0B023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4F9EEA4" w14:textId="77777777" w:rsidTr="00246D88">
        <w:trPr>
          <w:gridAfter w:val="2"/>
          <w:wAfter w:w="234" w:type="dxa"/>
          <w:trHeight w:hRule="exact" w:val="267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A020F4" w14:textId="0807D152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 w:rsidR="00950F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44F4F8CF" w14:textId="5C2D425A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1A40AC24" w14:textId="77777777" w:rsidTr="00246D88">
        <w:trPr>
          <w:gridAfter w:val="3"/>
          <w:wAfter w:w="264" w:type="dxa"/>
          <w:trHeight w:hRule="exact" w:val="29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82BFAC9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A122B0A" w14:textId="77777777" w:rsidTr="00246D88">
        <w:trPr>
          <w:gridAfter w:val="2"/>
          <w:wAfter w:w="23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18A09E" w14:textId="2B74131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3C2FCA63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F830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C35075C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2A846FE" w14:textId="2CE8AC52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87A3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04AE0ED" w14:textId="77777777" w:rsidTr="00246D88">
        <w:trPr>
          <w:gridAfter w:val="3"/>
          <w:wAfter w:w="264" w:type="dxa"/>
          <w:trHeight w:val="29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96858F9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B664015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246D88">
        <w:trPr>
          <w:gridAfter w:val="3"/>
          <w:wAfter w:w="264" w:type="dxa"/>
          <w:trHeight w:val="44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D75250D" w14:textId="1CFB723D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246D88">
        <w:trPr>
          <w:gridAfter w:val="3"/>
          <w:wAfter w:w="264" w:type="dxa"/>
          <w:trHeight w:val="18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A10E9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246D88">
        <w:trPr>
          <w:gridAfter w:val="3"/>
          <w:wAfter w:w="264" w:type="dxa"/>
          <w:trHeight w:val="4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499BB64C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246D88">
        <w:trPr>
          <w:gridAfter w:val="3"/>
          <w:wAfter w:w="264" w:type="dxa"/>
          <w:trHeight w:hRule="exact" w:val="24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DC7B6DA" w14:textId="77777777" w:rsidR="00950FF3" w:rsidRPr="00732F51" w:rsidRDefault="00950FF3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246D88">
        <w:trPr>
          <w:gridAfter w:val="3"/>
          <w:wAfter w:w="264" w:type="dxa"/>
          <w:trHeight w:val="31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7E7AA8B" w14:textId="6E414D6D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246D8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950FF3" w:rsidRPr="00545DA6" w14:paraId="062F0E0C" w14:textId="77777777" w:rsidTr="00246D88">
        <w:trPr>
          <w:gridAfter w:val="3"/>
          <w:wAfter w:w="264" w:type="dxa"/>
          <w:trHeight w:hRule="exact" w:val="260"/>
        </w:trPr>
        <w:tc>
          <w:tcPr>
            <w:tcW w:w="9618" w:type="dxa"/>
            <w:gridSpan w:val="1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C052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59A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10D3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634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8AB4C6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5E12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B6B1C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8F81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3AD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5AC1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26A33" w14:textId="47B8176C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D7AF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545DA6" w14:paraId="5DF72D15" w14:textId="77777777" w:rsidTr="00246D88">
        <w:trPr>
          <w:gridAfter w:val="3"/>
          <w:wAfter w:w="264" w:type="dxa"/>
          <w:trHeight w:val="261"/>
        </w:trPr>
        <w:tc>
          <w:tcPr>
            <w:tcW w:w="6055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3AA20C" w14:textId="52F0D9A5" w:rsidR="00AA02A0" w:rsidRPr="00732F51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="00545DA6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AA02A0" w:rsidRPr="00732F51" w:rsidRDefault="00950FF3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6B5A69D4" w14:textId="454198DC" w:rsidR="00AA02A0" w:rsidRPr="00246D88" w:rsidRDefault="00AA02A0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697E" w:rsidRPr="00732F51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DD0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950FF3" w:rsidRPr="00545DA6" w14:paraId="660D56BF" w14:textId="77777777" w:rsidTr="00246D88">
        <w:trPr>
          <w:gridAfter w:val="2"/>
          <w:wAfter w:w="23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BFF0D3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7397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8C5D6FF" w14:textId="365CB29C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61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9D0E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38EFF5E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C830AC" w14:textId="361D10C3" w:rsidR="00950FF3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               </w:t>
            </w:r>
          </w:p>
          <w:p w14:paraId="356237AA" w14:textId="15FFF713" w:rsidR="00950FF3" w:rsidRPr="00732F51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284B7A" w14:textId="481A6602" w:rsidR="00545DA6" w:rsidRPr="00950FF3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5DA6" w:rsidRPr="00545DA6" w14:paraId="6EEBFE87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03178F0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F9ECD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F1E8B0" w14:textId="4AE718E5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246D88">
        <w:trPr>
          <w:gridAfter w:val="3"/>
          <w:wAfter w:w="264" w:type="dxa"/>
          <w:trHeight w:val="276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6515565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6BC73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7EF8EBC4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5EF317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 w:val="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AC26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38D50F0" w14:textId="77777777" w:rsidTr="00246D88">
        <w:trPr>
          <w:gridAfter w:val="3"/>
          <w:wAfter w:w="264" w:type="dxa"/>
          <w:trHeight w:val="28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246D88">
        <w:trPr>
          <w:gridAfter w:val="3"/>
          <w:wAfter w:w="264" w:type="dxa"/>
          <w:trHeight w:val="28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E79C6B9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3EF75C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246D88">
        <w:trPr>
          <w:gridAfter w:val="3"/>
          <w:wAfter w:w="264" w:type="dxa"/>
          <w:trHeight w:hRule="exact" w:val="292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D39D85" w14:textId="66C713E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246D88">
        <w:trPr>
          <w:gridAfter w:val="3"/>
          <w:wAfter w:w="264" w:type="dxa"/>
          <w:trHeight w:val="26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6AFFE79" w14:textId="7C778662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246D88">
        <w:trPr>
          <w:gridAfter w:val="3"/>
          <w:wAfter w:w="264" w:type="dxa"/>
          <w:trHeight w:val="30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C5BA83" w14:textId="7F77E4BC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246D88">
        <w:trPr>
          <w:gridAfter w:val="3"/>
          <w:wAfter w:w="264" w:type="dxa"/>
          <w:trHeight w:val="30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3666371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E8D4C81" w14:textId="77777777" w:rsidTr="00246D88">
        <w:trPr>
          <w:gridAfter w:val="2"/>
          <w:wAfter w:w="234" w:type="dxa"/>
          <w:trHeight w:val="32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4DD897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6E3DD80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E7C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1811CC2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89B62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20D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653573EF" w14:textId="77777777" w:rsidTr="00246D88">
        <w:trPr>
          <w:gridAfter w:val="3"/>
          <w:wAfter w:w="264" w:type="dxa"/>
          <w:trHeight w:val="413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1CBC6C6" w14:textId="77777777" w:rsidTr="00246D88">
        <w:trPr>
          <w:gridAfter w:val="2"/>
          <w:wAfter w:w="234" w:type="dxa"/>
          <w:trHeight w:val="17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3449CA" w14:textId="3349FAC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722B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1913148" w14:textId="77777777" w:rsidTr="00246D88">
        <w:trPr>
          <w:gridAfter w:val="2"/>
          <w:wAfter w:w="234" w:type="dxa"/>
          <w:trHeight w:val="300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3F32FB9" w14:textId="009140AF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205E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0E29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BC4FCA9" w14:textId="77777777" w:rsidTr="00246D88">
        <w:trPr>
          <w:gridAfter w:val="3"/>
          <w:wAfter w:w="264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C11F443" w14:textId="331895E5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1318731" w14:textId="0D882C2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702194" w14:textId="441C5225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425587E" w14:textId="77777777" w:rsidTr="00246D88">
        <w:trPr>
          <w:gridAfter w:val="3"/>
          <w:wAfter w:w="264" w:type="dxa"/>
          <w:trHeight w:val="349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1DCDB0" w14:textId="69CC1B2D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6AABA16F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7852631" w14:textId="77777777" w:rsidTr="00246D88">
        <w:trPr>
          <w:gridAfter w:val="3"/>
          <w:wAfter w:w="264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64CCF8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9D8F0A" w14:textId="3BC18CC9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EDAD3AA" w14:textId="77777777" w:rsidTr="00246D88">
        <w:trPr>
          <w:gridAfter w:val="3"/>
          <w:wAfter w:w="264" w:type="dxa"/>
          <w:trHeight w:val="261"/>
        </w:trPr>
        <w:tc>
          <w:tcPr>
            <w:tcW w:w="6223" w:type="dxa"/>
            <w:gridSpan w:val="9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A16C8B8" w14:textId="0B42DDB4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4B475F" w:rsidRPr="00732F51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59ED5630" w14:textId="0BE2A03D" w:rsidR="004B475F" w:rsidRPr="00246D88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1300/16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F16E" w14:textId="473D2B61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A76731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246D88">
        <w:trPr>
          <w:gridAfter w:val="3"/>
          <w:wAfter w:w="264" w:type="dxa"/>
          <w:trHeight w:val="261"/>
        </w:trPr>
        <w:tc>
          <w:tcPr>
            <w:tcW w:w="3734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F8C6278" w14:textId="63DD877B" w:rsidR="00246D88" w:rsidRPr="004B475F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2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117B6B5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246D88">
        <w:trPr>
          <w:gridAfter w:val="3"/>
          <w:wAfter w:w="264" w:type="dxa"/>
          <w:trHeight w:val="268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BF6FE44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7D856AEA" w14:textId="77777777" w:rsidR="004664C7" w:rsidRPr="00732F51" w:rsidRDefault="004664C7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EEF8394" w14:textId="77777777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246D88">
        <w:trPr>
          <w:gridAfter w:val="3"/>
          <w:wAfter w:w="264" w:type="dxa"/>
          <w:trHeight w:val="348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246D88">
        <w:trPr>
          <w:gridAfter w:val="3"/>
          <w:wAfter w:w="264" w:type="dxa"/>
          <w:trHeight w:val="34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246D88">
        <w:trPr>
          <w:gridAfter w:val="3"/>
          <w:wAfter w:w="264" w:type="dxa"/>
          <w:trHeight w:val="315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799F06A" w14:textId="1F962D22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246D88">
        <w:trPr>
          <w:gridAfter w:val="3"/>
          <w:wAfter w:w="264" w:type="dxa"/>
          <w:trHeight w:val="26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202BFD7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7BFF342B" w14:textId="77777777" w:rsidTr="00246D88">
        <w:trPr>
          <w:gridAfter w:val="3"/>
          <w:wAfter w:w="264" w:type="dxa"/>
          <w:trHeight w:val="339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E0C5D5E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0FCC" w:rsidRPr="004477A4" w14:paraId="424EB6A9" w14:textId="77777777" w:rsidTr="00246D88">
        <w:trPr>
          <w:gridAfter w:val="5"/>
          <w:wAfter w:w="702" w:type="dxa"/>
          <w:trHeight w:val="1417"/>
        </w:trPr>
        <w:tc>
          <w:tcPr>
            <w:tcW w:w="9216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346030FE" w:rsidR="004B0FCC" w:rsidRPr="004477A4" w:rsidRDefault="004B0FCC" w:rsidP="00246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2C2CE59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-654685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9DA506E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  <w:p w14:paraId="4EC0C4E4" w14:textId="77777777" w:rsidR="004B0FCC" w:rsidRPr="005952A8" w:rsidRDefault="004B0FC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85pt;margin-top:-51.5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9DA506E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  <w:p w14:paraId="4EC0C4E4" w14:textId="77777777" w:rsidR="004B0FCC" w:rsidRPr="005952A8" w:rsidRDefault="004B0FC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246D88">
        <w:trPr>
          <w:gridAfter w:val="5"/>
          <w:wAfter w:w="702" w:type="dxa"/>
          <w:trHeight w:val="51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6C23F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5FACDBE6" w14:textId="1391987D" w:rsidR="001C2E38" w:rsidRPr="006D4830" w:rsidRDefault="001C2E38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8BE737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68BD8B" w14:textId="5393AD7B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246D88">
        <w:trPr>
          <w:gridAfter w:val="5"/>
          <w:wAfter w:w="702" w:type="dxa"/>
          <w:trHeight w:val="27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246D88">
        <w:trPr>
          <w:gridAfter w:val="5"/>
          <w:wAfter w:w="702" w:type="dxa"/>
          <w:trHeight w:val="340"/>
        </w:trPr>
        <w:tc>
          <w:tcPr>
            <w:tcW w:w="921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246D8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90CDA" w14:textId="7A2ECB28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E27C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A02077" w14:textId="7034A6A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682C53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09758D2" w14:textId="2EEA4E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37CEA9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1D651AC" w14:textId="214975C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4DDBC13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37A5D0E" w14:textId="1A38142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48D0A3" w14:textId="25C567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CBBA2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E4CB41" w14:textId="212EEB7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44296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648CA8B" w14:textId="200D28ED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BE849D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DC0E789" w14:textId="33E7D20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6BC823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96FCE33" w14:textId="5F705C4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411A2B" w14:textId="74903F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8B842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0DBF8" w14:textId="5CDCE35A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CC56DDE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24D2CF0" w14:textId="210ACFA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C79DB1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3BEF28" w14:textId="1C3A0CF5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A9878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FF4EC4C" w14:textId="7A0FC8E0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FCC" w:rsidRPr="006D4830" w14:paraId="6EECA837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tbl>
            <w:tblPr>
              <w:tblW w:w="98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4"/>
              <w:gridCol w:w="7010"/>
            </w:tblGrid>
            <w:tr w:rsidR="004B0FCC" w:rsidRPr="006D4830" w14:paraId="0CDDCCCC" w14:textId="77777777" w:rsidTr="00692311">
              <w:trPr>
                <w:trHeight w:val="255"/>
                <w:jc w:val="center"/>
              </w:trPr>
              <w:tc>
                <w:tcPr>
                  <w:tcW w:w="2884" w:type="dxa"/>
                  <w:tcBorders>
                    <w:left w:val="single" w:sz="8" w:space="0" w:color="000000"/>
                  </w:tcBorders>
                  <w:shd w:val="clear" w:color="auto" w:fill="C0C0C0"/>
                  <w:vAlign w:val="bottom"/>
                </w:tcPr>
                <w:p w14:paraId="128A2625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10" w:type="dxa"/>
                  <w:tcBorders>
                    <w:right w:val="single" w:sz="8" w:space="0" w:color="000000"/>
                  </w:tcBorders>
                  <w:shd w:val="clear" w:color="auto" w:fill="C0C0C0"/>
                  <w:vAlign w:val="bottom"/>
                </w:tcPr>
                <w:p w14:paraId="58E60F17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48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762A8A6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D243C7" w14:textId="2E960AEA" w:rsidR="004B0FCC" w:rsidRDefault="004B0FCC"/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6D4830" w14:paraId="5E34B9CF" w14:textId="77777777" w:rsidTr="004B0FCC">
        <w:trPr>
          <w:trHeight w:val="226"/>
          <w:jc w:val="center"/>
        </w:trPr>
        <w:tc>
          <w:tcPr>
            <w:tcW w:w="2884" w:type="dxa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</w:tcPr>
          <w:p w14:paraId="756EAA9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14:paraId="31928CE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8B228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C91B02" w14:textId="7C6573E1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1DE9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2D289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B992A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3BEE2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A249EA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79EB97" w14:textId="5B1B6CA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4FBA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38A14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3FA55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5B956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9FA60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1B00ED6" w14:textId="462454D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35FFB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79841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BB174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1D2D671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D3668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CE4F49" w14:textId="228065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5C47BE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BEAE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2120A2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91D9A8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940491" w14:textId="77777777" w:rsidTr="001500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449BF4" w14:textId="32D1BCDD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1FC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587E" w:rsidRPr="006D4830" w14:paraId="767DCF54" w14:textId="77777777" w:rsidTr="001500CC">
        <w:trPr>
          <w:trHeight w:val="270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D22FBB" w14:textId="77777777" w:rsidR="004C587E" w:rsidRPr="006D4830" w:rsidRDefault="004C587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BE878C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027FECF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0B1B13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B0D94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6D52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05058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D6221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8BD068" w14:textId="09A8E3A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C70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D2F15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E6E85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C6CCB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E6FE6B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810167" w14:textId="2F31D6C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1F96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241734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DBB315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6030E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76ABF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F01E58" w14:textId="2609861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DC8EE9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BBBDB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3AF0B4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D515F2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5711D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E6A2D4A" w14:textId="56699BC9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A5823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44DFB2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540FE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0F26C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CCC723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04686BC" w14:textId="2C8A44C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AB905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59BCE6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462A0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0C63E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05CCAF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DB0A70F" w14:textId="77777777" w:rsidR="001C2E38" w:rsidRPr="001500C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1C2E38" w:rsidRPr="006D4830" w14:paraId="594B61A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8A0E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54D809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BA7A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EDDE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8322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AF77D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EC85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B7DD3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73A28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5C85B" w14:textId="4F7DB9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33FCB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BC0AB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2F9E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7CFB76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3BFB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F3071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63A8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B5D778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377D9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1D960A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3468A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BF4ADD" w14:textId="19DFFF2E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</w:t>
            </w:r>
            <w:r w:rsidR="00150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4A7CB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FB5E7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F5D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1D0167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2E3719" w14:textId="77777777" w:rsidTr="001500CC">
        <w:trPr>
          <w:trHeight w:val="314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4652AF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30AE491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048D1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9A6022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63E877CA" w14:textId="77777777" w:rsidTr="001500CC">
        <w:trPr>
          <w:trHeight w:val="280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2937FCC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4763ABC3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486E0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DB0EC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30FFA5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5C13C3E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1673E9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CC57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3550B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4E2FC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D9488D" w14:textId="1D2F22F6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C1225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D4F51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8BC1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48C48E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FD3C7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8CA8D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ACF3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3115F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0657A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25DB68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20D8E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62571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8B2BE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6AAE6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2DB33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411FB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3BE259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EB1C0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3667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726778B3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68E5B59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1500CC" w:rsidRPr="004477A4" w14:paraId="76897C3F" w14:textId="77777777" w:rsidTr="005952A8">
        <w:trPr>
          <w:trHeight w:val="1554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AC09D5" w14:textId="39D192FD" w:rsidR="001500CC" w:rsidRPr="004477A4" w:rsidRDefault="005952A8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354E033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70485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95pt;margin-top:5.55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  <w:p w14:paraId="39021D8D" w14:textId="32210631" w:rsidR="001500CC" w:rsidRPr="004477A4" w:rsidRDefault="001500C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1E53239A" w14:textId="33FF844E" w:rsidR="001500CC" w:rsidRPr="004477A4" w:rsidRDefault="001500CC" w:rsidP="008936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3920F64B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9C0AFB" w14:textId="0E72C879" w:rsidR="006D4830" w:rsidRPr="001500CC" w:rsidRDefault="001500CC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0956E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6C47364" w14:textId="345CF2C9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EE0A0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1500CC">
        <w:trPr>
          <w:trHeight w:val="186"/>
        </w:trPr>
        <w:tc>
          <w:tcPr>
            <w:tcW w:w="297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F2AD05" w14:textId="10520757" w:rsidR="006D4830" w:rsidRPr="00FC2D01" w:rsidRDefault="005952A8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18F3D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1500CC">
        <w:trPr>
          <w:trHeight w:val="35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F5A4BB" w14:textId="70FCE902" w:rsidR="006D4830" w:rsidRPr="00FC2D01" w:rsidRDefault="006D4830" w:rsidP="001500C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D51B9B4" w14:textId="11E17F91" w:rsidR="001500CC" w:rsidRPr="00FC2D01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FA0EBB" w14:textId="03A2D3F8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Poderdante 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095230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43C232" w14:textId="5F92854F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ECA4E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FFDCE0" w14:textId="145D8DD1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306659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5952A8">
        <w:trPr>
          <w:trHeight w:val="187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7F15B2" w14:textId="5963E4B3" w:rsidR="006D4830" w:rsidRPr="00FC2D01" w:rsidRDefault="006D4830" w:rsidP="005952A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2D03D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0CCFCCA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Lugar</w:t>
            </w:r>
            <w:r w:rsidR="005952A8"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4FCB8AB2" w14:textId="24F96BFB" w:rsidR="00FE4D00" w:rsidRDefault="00FE4D00">
      <w:pPr>
        <w:widowControl/>
        <w:suppressAutoHyphens w:val="0"/>
        <w:autoSpaceDE/>
      </w:pPr>
      <w:r>
        <w:br w:type="page"/>
      </w:r>
    </w:p>
    <w:p w14:paraId="0FB053DA" w14:textId="77777777" w:rsidR="00FE4D00" w:rsidRDefault="00FE4D00"/>
    <w:p w14:paraId="3908636A" w14:textId="77777777" w:rsidR="00FE4D00" w:rsidRDefault="00FE4D00"/>
    <w:p w14:paraId="0CAF3F90" w14:textId="77777777" w:rsidR="00FE4D00" w:rsidRDefault="00FE4D00"/>
    <w:p w14:paraId="63C32A62" w14:textId="77777777" w:rsidR="00FE4D00" w:rsidRDefault="00FE4D00"/>
    <w:p w14:paraId="4CE5E660" w14:textId="77777777" w:rsidR="00FE4D00" w:rsidRDefault="00FE4D00"/>
    <w:p w14:paraId="33E2E48D" w14:textId="77777777" w:rsidR="00FE4D00" w:rsidRDefault="00FE4D00"/>
    <w:p w14:paraId="5B118247" w14:textId="77777777" w:rsidR="00FE4D00" w:rsidRDefault="00FE4D00"/>
    <w:p w14:paraId="5F4A219A" w14:textId="77777777" w:rsidR="00FE4D00" w:rsidRDefault="00FE4D00"/>
    <w:p w14:paraId="79F95007" w14:textId="77777777" w:rsidR="00FE4D00" w:rsidRDefault="00FE4D00"/>
    <w:p w14:paraId="0B00CFF2" w14:textId="77777777" w:rsidR="00FE4D00" w:rsidRDefault="00FE4D00"/>
    <w:p w14:paraId="6F4141C6" w14:textId="77777777" w:rsidR="00FE4D00" w:rsidRDefault="00FE4D00"/>
    <w:p w14:paraId="5090A5EF" w14:textId="77777777" w:rsidR="00FE4D00" w:rsidRDefault="00FE4D00"/>
    <w:p w14:paraId="59D1CD2E" w14:textId="77777777" w:rsidR="00FE4D00" w:rsidRDefault="00FE4D00"/>
    <w:p w14:paraId="3FD3A885" w14:textId="77777777" w:rsidR="00FE4D00" w:rsidRDefault="00FE4D00"/>
    <w:p w14:paraId="0B8F03F5" w14:textId="77777777" w:rsidR="00FE4D00" w:rsidRDefault="00FE4D00"/>
    <w:p w14:paraId="37E77681" w14:textId="77777777" w:rsidR="00FE4D00" w:rsidRDefault="00FE4D00"/>
    <w:p w14:paraId="097875C1" w14:textId="77777777" w:rsidR="00FE4D00" w:rsidRDefault="00FE4D00"/>
    <w:p w14:paraId="4E7B01EB" w14:textId="77777777" w:rsidR="00FE4D00" w:rsidRDefault="00FE4D00"/>
    <w:p w14:paraId="4A146E4A" w14:textId="77777777" w:rsidR="00FE4D00" w:rsidRDefault="00FE4D00"/>
    <w:p w14:paraId="38B517E6" w14:textId="0CD7F7F5" w:rsidR="00FE4D00" w:rsidRDefault="00FE4D00">
      <w:pPr>
        <w:sectPr w:rsidR="00FE4D00" w:rsidSect="00545DA6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7351"/>
        <w:gridCol w:w="20"/>
        <w:gridCol w:w="10"/>
      </w:tblGrid>
      <w:tr w:rsidR="00FE4D00" w14:paraId="5EBF3B6D" w14:textId="77777777" w:rsidTr="00872068">
        <w:trPr>
          <w:gridAfter w:val="1"/>
          <w:wAfter w:w="10" w:type="dxa"/>
          <w:trHeight w:val="1991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10A7AFFD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886450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55pt;margin-top:10.35pt;width:463.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872068">
        <w:trPr>
          <w:gridAfter w:val="1"/>
          <w:wAfter w:w="10" w:type="dxa"/>
          <w:trHeight w:val="257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87206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872068">
        <w:trPr>
          <w:gridAfter w:val="1"/>
          <w:wAfter w:w="10" w:type="dxa"/>
          <w:trHeight w:val="351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D47D58" w14:textId="5CB86342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872068">
        <w:trPr>
          <w:gridAfter w:val="1"/>
          <w:wAfter w:w="10" w:type="dxa"/>
          <w:trHeight w:val="255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71EAD87" w14:textId="04E8C751" w:rsidR="00FE4D00" w:rsidRPr="00872068" w:rsidRDefault="00FE4D00" w:rsidP="0087206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872068">
        <w:trPr>
          <w:gridAfter w:val="1"/>
          <w:wAfter w:w="10" w:type="dxa"/>
          <w:trHeight w:val="314"/>
        </w:trPr>
        <w:tc>
          <w:tcPr>
            <w:tcW w:w="240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61BF2A" w14:textId="0592684F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Tipo documento:</w:t>
            </w:r>
            <w:r w:rsidRPr="00872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872068">
        <w:trPr>
          <w:gridAfter w:val="1"/>
          <w:wAfter w:w="10" w:type="dxa"/>
          <w:trHeight w:hRule="exact" w:val="340"/>
        </w:trPr>
        <w:tc>
          <w:tcPr>
            <w:tcW w:w="97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83DF8DC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7170341F" w14:textId="77777777" w:rsidTr="00872068">
        <w:trPr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764DE1" w14:textId="28C4BC89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/ CUIL: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D6B7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872068" w14:paraId="69EA6146" w14:textId="77777777" w:rsidTr="00BE3CE2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E067CB1" w14:textId="6ADEA611" w:rsidR="00872068" w:rsidRDefault="0087206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872068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FA2A580" w14:textId="77777777" w:rsidR="00E07F58" w:rsidRDefault="00E07F5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B00AE6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9DECB98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222E3205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24684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1DC432F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F6872F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872068">
        <w:trPr>
          <w:gridAfter w:val="1"/>
          <w:wAfter w:w="10" w:type="dxa"/>
          <w:trHeight w:val="270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6F61F5B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 y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87206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5B01A5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Y="299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3402"/>
        <w:gridCol w:w="167"/>
        <w:gridCol w:w="1109"/>
        <w:gridCol w:w="20"/>
        <w:gridCol w:w="547"/>
        <w:gridCol w:w="1984"/>
      </w:tblGrid>
      <w:tr w:rsidR="00872068" w14:paraId="27C8C5FB" w14:textId="77777777" w:rsidTr="00872068">
        <w:trPr>
          <w:trHeight w:hRule="exact" w:val="1169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87206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D6DA67" w14:textId="77777777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8720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8D6DA67" w14:textId="77777777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8720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872068">
        <w:trPr>
          <w:trHeight w:val="24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872068" w:rsidRPr="004477A4" w14:paraId="7012E18E" w14:textId="77777777" w:rsidTr="00B87DA8">
        <w:trPr>
          <w:trHeight w:hRule="exact" w:val="53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169182B1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28C33450" wp14:editId="63BA9CD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8595DB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33450" id="Text Box 37" o:spid="_x0000_s1032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D9nAo4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658595DB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08DE2E71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5617364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616E6E7" w14:textId="77777777" w:rsidTr="00B87DA8">
        <w:trPr>
          <w:trHeight w:hRule="exact" w:val="45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5A01EA9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6420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9205574" wp14:editId="387AF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D2D6E3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05574" id="Text Box 39" o:spid="_x0000_s1033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bADeR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0D2D6E3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6F652" w14:textId="7861C650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04615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7545BBFD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622AD8A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674F7FFD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B87DA8">
        <w:trPr>
          <w:trHeight w:val="48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6FEDF5E2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5A2C846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1165C1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77D066D0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872068" w:rsidRPr="004477A4" w14:paraId="488BEA8E" w14:textId="77777777" w:rsidTr="006E5E17">
        <w:trPr>
          <w:trHeight w:val="509"/>
        </w:trPr>
        <w:tc>
          <w:tcPr>
            <w:tcW w:w="5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B86BF" w14:textId="110535F2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D5395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77777777" w:rsidR="00872068" w:rsidRPr="006D4830" w:rsidRDefault="00872068" w:rsidP="006E5E17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370133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872068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77777777" w:rsidR="00872068" w:rsidRPr="006D4830" w:rsidRDefault="00872068" w:rsidP="00B87DA8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049E0FBE" w14:textId="77777777" w:rsidTr="00B17E16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B87DA8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1995525" w14:textId="77777777" w:rsidTr="00B87DA8">
        <w:trPr>
          <w:trHeight w:val="430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EA891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5938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11D3E2F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26441A4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B36D1D8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A6AADE4" w14:textId="77777777" w:rsidTr="00B87DA8">
        <w:trPr>
          <w:trHeight w:val="441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E78570" w14:textId="4D84A9EC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F6F6E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2107A4B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9E09F3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461D53AC" w14:textId="77777777" w:rsidTr="00B87DA8">
        <w:trPr>
          <w:trHeight w:val="437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D45B61A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667C5D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1FB869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060BEBD" w14:textId="77777777" w:rsidTr="00B87DA8">
        <w:trPr>
          <w:trHeight w:val="43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9E7FBD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4976DEB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583D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A8247EE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30E4543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344CC46A" w14:textId="77777777" w:rsidTr="00B87DA8">
        <w:trPr>
          <w:trHeight w:val="44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343BFC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EE0BF0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6E5E17">
        <w:trPr>
          <w:trHeight w:val="264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B87DA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F</w:t>
      </w:r>
    </w:p>
    <w:p w14:paraId="51079CB6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802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B87DA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D34CC26" w:rsidR="002714A7" w:rsidRPr="00B87DA8" w:rsidRDefault="001104E7" w:rsidP="00B87DA8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</w:t>
      </w:r>
      <w:proofErr w:type="spellStart"/>
      <w:r w:rsidR="007373CC" w:rsidRPr="00B87DA8">
        <w:rPr>
          <w:rFonts w:ascii="Times New Roman" w:hAnsi="Times New Roman" w:cs="Times New Roman"/>
        </w:rPr>
        <w:t>N°</w:t>
      </w:r>
      <w:proofErr w:type="spellEnd"/>
      <w:r w:rsidR="007373CC" w:rsidRPr="00B87DA8">
        <w:rPr>
          <w:rFonts w:ascii="Times New Roman" w:hAnsi="Times New Roman" w:cs="Times New Roman"/>
        </w:rPr>
        <w:t xml:space="preserve">………………………..; Sr.………………………………………………..,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Pr="00B87DA8">
        <w:rPr>
          <w:rFonts w:ascii="Times New Roman" w:hAnsi="Times New Roman" w:cs="Times New Roman"/>
        </w:rPr>
        <w:t xml:space="preserve"> 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 Decreto </w:t>
      </w:r>
      <w:r w:rsidR="002714A7" w:rsidRPr="00B87DA8">
        <w:rPr>
          <w:rFonts w:ascii="Times New Roman" w:hAnsi="Times New Roman" w:cs="Times New Roman"/>
        </w:rPr>
        <w:t xml:space="preserve">N°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14:paraId="70EED3A1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B87DA8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608FB26F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3BD35FA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19E3CCC8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782F0A66" w14:textId="77777777" w:rsidR="00BC0F85" w:rsidRPr="00B87DA8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763A42E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4F5EB32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2D2528CB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</w:t>
      </w:r>
      <w:proofErr w:type="gramEnd"/>
      <w:r w:rsidR="00237328" w:rsidRPr="00B87DA8">
        <w:rPr>
          <w:rFonts w:ascii="Times New Roman" w:hAnsi="Times New Roman" w:cs="Times New Roman"/>
        </w:rPr>
        <w:t>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31F224FD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181C0F9" w14:textId="77777777" w:rsidR="009A2F21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788DC79B" w14:textId="77777777" w:rsidR="009A2F21" w:rsidRDefault="009A2F21" w:rsidP="00E67302">
      <w:pPr>
        <w:tabs>
          <w:tab w:val="left" w:pos="3555"/>
        </w:tabs>
      </w:pP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E229D7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20FFA4D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A629D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43F0F1C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6854B246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</w:p>
    <w:p w14:paraId="34D96AB7" w14:textId="2D003C3A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</w:t>
      </w:r>
    </w:p>
    <w:p w14:paraId="13DFD14E" w14:textId="6722BB09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</w:p>
    <w:p w14:paraId="0C6D57F9" w14:textId="63B7BFD7" w:rsidR="008709D9" w:rsidRDefault="00B04A41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 …………………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09" w:tblpY="-186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2"/>
        <w:gridCol w:w="3796"/>
        <w:gridCol w:w="3806"/>
        <w:gridCol w:w="36"/>
      </w:tblGrid>
      <w:tr w:rsidR="00BC0F85" w:rsidRPr="0062313A" w14:paraId="1A950497" w14:textId="77777777" w:rsidTr="005B5FAC">
        <w:trPr>
          <w:trHeight w:val="1411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CDE5" w14:textId="77777777" w:rsidR="00BC0F85" w:rsidRPr="00FC2D01" w:rsidRDefault="00BC0F85" w:rsidP="005B5FA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49F9CA9E" w14:textId="77777777" w:rsidR="00BC0F85" w:rsidRPr="00FC2D01" w:rsidRDefault="00BC0F85" w:rsidP="005B5F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PLANILLA DE COTIZACION </w:t>
            </w:r>
          </w:p>
          <w:p w14:paraId="0EDEF621" w14:textId="77777777" w:rsidR="00BC0F85" w:rsidRPr="0062313A" w:rsidRDefault="00BC0F85" w:rsidP="005B5FA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C0F85" w:rsidRPr="0062313A" w14:paraId="6658F7F7" w14:textId="77777777" w:rsidTr="005B5FAC">
        <w:trPr>
          <w:trHeight w:val="410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1DDDBF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4C54A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4A930E3" w14:textId="77777777" w:rsidTr="005B5FAC">
        <w:trPr>
          <w:trHeight w:val="17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2DA262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79C5" w14:textId="4A76D356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</w:t>
            </w:r>
            <w:r w:rsidR="00910154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3B514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22E7F4B" w14:textId="77777777" w:rsidTr="005B5FAC">
        <w:trPr>
          <w:trHeight w:val="28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C53B1F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Ejercicio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F91D" w14:textId="77777777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2024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56BA1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64076CE" w14:textId="77777777" w:rsidTr="005B5FAC">
        <w:trPr>
          <w:trHeight w:val="3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D61FC8" w14:textId="77777777" w:rsidR="00BC0F85" w:rsidRPr="00BC0F85" w:rsidRDefault="00BC0F85" w:rsidP="005B5FAC">
            <w:pPr>
              <w:snapToGrid w:val="0"/>
              <w:ind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3D0E" w14:textId="2499E7D4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 PG.SA-</w:t>
            </w:r>
            <w:r w:rsidR="00910154">
              <w:rPr>
                <w:rFonts w:ascii="Times New Roman" w:eastAsia="Arial" w:hAnsi="Times New Roman" w:cs="Times New Roman"/>
                <w:b/>
              </w:rPr>
              <w:t>1889-20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C9369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9D845C0" w14:textId="77777777" w:rsidTr="005B5FAC">
        <w:trPr>
          <w:trHeight w:val="70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1A93E7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A8E14E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166ED3A1" w14:textId="77777777" w:rsidTr="005B5FAC">
        <w:trPr>
          <w:trHeight w:val="338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F8BD7A" w14:textId="77777777" w:rsidR="00BC0F85" w:rsidRPr="00BC0F85" w:rsidRDefault="00BC0F85" w:rsidP="005B5FA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89CC4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FFB118F" w14:textId="77777777" w:rsidTr="005B5FAC">
        <w:trPr>
          <w:trHeight w:val="42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989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EE71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9D48B4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0B6ADAD4" w14:textId="77777777" w:rsidTr="005B5FAC">
        <w:trPr>
          <w:trHeight w:val="42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DD7191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AA09E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</w:t>
            </w:r>
            <w:proofErr w:type="spellStart"/>
            <w:r w:rsidRPr="00BC0F85">
              <w:rPr>
                <w:rFonts w:ascii="Times New Roman" w:hAnsi="Times New Roman" w:cs="Times New Roman"/>
              </w:rPr>
              <w:t>Nº</w:t>
            </w:r>
            <w:proofErr w:type="spellEnd"/>
            <w:r w:rsidRPr="00BC0F85">
              <w:rPr>
                <w:rFonts w:ascii="Times New Roman" w:hAnsi="Times New Roman" w:cs="Times New Roman"/>
              </w:rPr>
              <w:t xml:space="preserve"> 889/91 piso 2º La Plata  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D0982E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DCD4955" w14:textId="77777777" w:rsidTr="005B5FAC">
        <w:trPr>
          <w:trHeight w:val="271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59C0BF" w14:textId="77777777" w:rsidR="00BC0F85" w:rsidRPr="00BC0F85" w:rsidRDefault="00BC0F85" w:rsidP="005B5FAC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442F0A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40DAF2DE" w14:textId="77777777" w:rsidTr="005B5FAC">
        <w:trPr>
          <w:trHeight w:val="415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7830C49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97B0E2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6DDE79F" w14:textId="77777777" w:rsidTr="005B5FAC">
        <w:trPr>
          <w:trHeight w:val="42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A3FC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7A9E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</w:tr>
      <w:tr w:rsidR="00BC0F85" w:rsidRPr="0062313A" w14:paraId="39A19396" w14:textId="77777777" w:rsidTr="005B5FAC">
        <w:trPr>
          <w:trHeight w:val="47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B9D6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2)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2155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1988C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4BE6731E" w14:textId="77777777" w:rsidTr="005B5FAC">
        <w:trPr>
          <w:trHeight w:val="419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7B20B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3)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0D9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24192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0B855066" w14:textId="77777777" w:rsidTr="005B5FAC">
        <w:trPr>
          <w:trHeight w:val="452"/>
        </w:trPr>
        <w:tc>
          <w:tcPr>
            <w:tcW w:w="9310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DB2056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Teléfono fijo/ móvil: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B74664D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202F3A3B" w14:textId="77777777" w:rsidTr="005B5FAC">
        <w:trPr>
          <w:trHeight w:val="416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6A03E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224FDF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B3D60AC" w14:textId="77777777" w:rsidTr="005B5FAC">
        <w:trPr>
          <w:trHeight w:val="407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D9B2F0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B2824C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60FCF4CD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21B9" w14:textId="77777777" w:rsidR="00CA5596" w:rsidRDefault="00CA5596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</w:p>
          <w:p w14:paraId="14767E68" w14:textId="4830E634" w:rsidR="00BC0F85" w:rsidRDefault="00BC0F85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............)</w:t>
            </w:r>
          </w:p>
          <w:p w14:paraId="39753848" w14:textId="61A67EF6" w:rsidR="00CA5596" w:rsidRPr="00CA5596" w:rsidRDefault="00BC0F85" w:rsidP="005B5FAC">
            <w:pPr>
              <w:spacing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Lo que hace un total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</w:t>
            </w:r>
            <w:proofErr w:type="gramStart"/>
            <w:r>
              <w:rPr>
                <w:rFonts w:ascii="Times New Roman" w:hAnsi="Times New Roman" w:cs="Times New Roman"/>
                <w:kern w:val="16"/>
                <w:position w:val="10"/>
              </w:rPr>
              <w:t>…….</w:t>
            </w:r>
            <w:proofErr w:type="gramEnd"/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…………………………………………………………………….($.....................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.........................)</w:t>
            </w:r>
          </w:p>
        </w:tc>
      </w:tr>
      <w:tr w:rsidR="00BC0F85" w:rsidRPr="0062313A" w14:paraId="0350DF76" w14:textId="77777777" w:rsidTr="005B5FAC">
        <w:trPr>
          <w:trHeight w:val="787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F576" w14:textId="77777777" w:rsidR="00CA5596" w:rsidRDefault="00CA5596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14:paraId="4A8C4C1D" w14:textId="4B618B84" w:rsidR="00BC0F85" w:rsidRPr="00CA5596" w:rsidRDefault="00BC0F85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SE CONSTITUYE GARANTÍA DE OFERTA (en caso de corresponder)</w:t>
            </w:r>
            <w:r w:rsidR="00CA5596"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EN………</w:t>
            </w:r>
            <w:r w:rsidR="00CA5596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CA5596">
              <w:rPr>
                <w:rFonts w:ascii="Times New Roman" w:hAnsi="Times New Roman" w:cs="Times New Roman"/>
              </w:rPr>
              <w:t>…………… POR LA SUMA DE PESOS.............................................................</w:t>
            </w:r>
            <w:r w:rsidR="00CA5596">
              <w:rPr>
                <w:rFonts w:ascii="Times New Roman" w:hAnsi="Times New Roman" w:cs="Times New Roman"/>
              </w:rPr>
              <w:t>...................................</w:t>
            </w:r>
            <w:r w:rsidRPr="00CA5596">
              <w:rPr>
                <w:rFonts w:ascii="Times New Roman" w:hAnsi="Times New Roman" w:cs="Times New Roman"/>
              </w:rPr>
              <w:t>........................................</w:t>
            </w:r>
          </w:p>
        </w:tc>
      </w:tr>
      <w:tr w:rsidR="00BC0F85" w:rsidRPr="0062313A" w14:paraId="28F9C553" w14:textId="77777777" w:rsidTr="005B5FAC">
        <w:trPr>
          <w:trHeight w:val="640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6D0F" w14:textId="6E16F8EE" w:rsidR="00CA5596" w:rsidRPr="00FC2D01" w:rsidRDefault="00BC0F85" w:rsidP="005B5FAC">
            <w:pPr>
              <w:snapToGrid w:val="0"/>
              <w:ind w:left="132"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BC0F85" w:rsidRPr="0062313A" w14:paraId="6C190407" w14:textId="77777777" w:rsidTr="005B5FAC">
        <w:trPr>
          <w:trHeight w:val="976"/>
        </w:trPr>
        <w:tc>
          <w:tcPr>
            <w:tcW w:w="93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3C8B6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B380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E16FC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448115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F85" w:rsidRPr="0062313A" w14:paraId="717DFEC3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750F" w14:textId="77777777" w:rsidR="00BC0F85" w:rsidRPr="00FC2D01" w:rsidRDefault="00BC0F85" w:rsidP="005B5FA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56E3854F" w14:textId="77777777" w:rsidR="00BC0F85" w:rsidRPr="00FC2D01" w:rsidRDefault="00BC0F85" w:rsidP="005B5FA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BC0F85" w:rsidRPr="0062313A" w14:paraId="41905BAA" w14:textId="77777777" w:rsidTr="005B5FAC">
        <w:trPr>
          <w:trHeight w:val="387"/>
        </w:trPr>
        <w:tc>
          <w:tcPr>
            <w:tcW w:w="170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A38198" w14:textId="5D2B778F" w:rsidR="00BC0F85" w:rsidRPr="00FC2D01" w:rsidRDefault="00BC0F85" w:rsidP="005B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5658" w14:textId="77777777" w:rsidR="00BC0F85" w:rsidRPr="00FC2D01" w:rsidRDefault="00BC0F85" w:rsidP="005B5F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5B5F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013D"/>
    <w:rsid w:val="00237328"/>
    <w:rsid w:val="0024241C"/>
    <w:rsid w:val="00246D88"/>
    <w:rsid w:val="002515F7"/>
    <w:rsid w:val="00270CAE"/>
    <w:rsid w:val="002714A7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0154"/>
    <w:rsid w:val="0091163C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A5596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18</Pages>
  <Words>1679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15</cp:revision>
  <cp:lastPrinted>2024-10-24T15:05:00Z</cp:lastPrinted>
  <dcterms:created xsi:type="dcterms:W3CDTF">2024-02-16T14:35:00Z</dcterms:created>
  <dcterms:modified xsi:type="dcterms:W3CDTF">2024-10-24T15:08:00Z</dcterms:modified>
</cp:coreProperties>
</file>