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545"/>
        <w:gridCol w:w="425"/>
        <w:gridCol w:w="1479"/>
        <w:gridCol w:w="19"/>
        <w:gridCol w:w="627"/>
      </w:tblGrid>
      <w:tr w:rsidR="00B678C8" w:rsidTr="00D33EE8">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pPr>
                                    <w:jc w:val="center"/>
                                    <w:rPr>
                                      <w:b/>
                                      <w:bCs/>
                                      <w:sz w:val="20"/>
                                      <w:szCs w:val="20"/>
                                    </w:rPr>
                                  </w:pPr>
                                </w:p>
                                <w:p w:rsidR="00934D44" w:rsidRDefault="00934D44">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934D44" w:rsidRDefault="00934D44">
                            <w:pPr>
                              <w:jc w:val="center"/>
                              <w:rPr>
                                <w:b/>
                                <w:bCs/>
                                <w:sz w:val="20"/>
                                <w:szCs w:val="20"/>
                              </w:rPr>
                            </w:pPr>
                          </w:p>
                          <w:p w:rsidR="00934D44" w:rsidRDefault="00934D44">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545" w:type="dxa"/>
            <w:tcBorders>
              <w:top w:val="single" w:sz="4" w:space="0" w:color="000000"/>
            </w:tcBorders>
            <w:shd w:val="clear" w:color="auto" w:fill="auto"/>
            <w:vAlign w:val="bottom"/>
          </w:tcPr>
          <w:p w:rsidR="001C2E38" w:rsidRDefault="001C2E38">
            <w:pPr>
              <w:snapToGrid w:val="0"/>
              <w:rPr>
                <w:sz w:val="16"/>
                <w:szCs w:val="16"/>
              </w:rPr>
            </w:pPr>
          </w:p>
        </w:tc>
        <w:tc>
          <w:tcPr>
            <w:tcW w:w="425"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D33EE8">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D33EE8">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D33EE8">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45"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25" w:type="dxa"/>
            <w:tcBorders>
              <w:bottom w:val="single" w:sz="4" w:space="0" w:color="000000"/>
            </w:tcBorders>
            <w:shd w:val="clear" w:color="auto" w:fill="auto"/>
            <w:vAlign w:val="bottom"/>
          </w:tcPr>
          <w:p w:rsidR="001C2E38" w:rsidRPr="006206B3" w:rsidRDefault="00934D44" w:rsidP="006206B3">
            <w:pPr>
              <w:snapToGrid w:val="0"/>
              <w:rPr>
                <w:b/>
                <w:bCs/>
                <w:sz w:val="20"/>
                <w:szCs w:val="20"/>
                <w:highlight w:val="yellow"/>
              </w:rPr>
            </w:pPr>
            <w:r>
              <w:rPr>
                <w:b/>
                <w:bCs/>
                <w:sz w:val="20"/>
                <w:szCs w:val="20"/>
              </w:rPr>
              <w:t>18</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6206B3">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934D44">
              <w:rPr>
                <w:rFonts w:ascii="Times New Roman" w:eastAsia="Arial" w:hAnsi="Times New Roman" w:cs="Times New Roman"/>
              </w:rPr>
              <w:t>46</w:t>
            </w:r>
            <w:r w:rsidR="006206B3">
              <w:rPr>
                <w:rFonts w:ascii="Times New Roman" w:eastAsia="Arial" w:hAnsi="Times New Roman" w:cs="Times New Roman"/>
              </w:rPr>
              <w:t>-</w:t>
            </w:r>
            <w:r w:rsidR="00934D44">
              <w:rPr>
                <w:rFonts w:ascii="Times New Roman" w:eastAsia="Arial" w:hAnsi="Times New Roman" w:cs="Times New Roman"/>
              </w:rPr>
              <w:t>21</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4563C3" w:rsidRDefault="009C556D" w:rsidP="00DB2F4E">
            <w:pPr>
              <w:pStyle w:val="Default"/>
              <w:jc w:val="both"/>
              <w:rPr>
                <w:rFonts w:ascii="Times New Roman" w:hAnsi="Times New Roman" w:cs="Times New Roman"/>
                <w:b/>
              </w:rPr>
            </w:pPr>
            <w:r w:rsidRPr="004563C3">
              <w:rPr>
                <w:rFonts w:ascii="Times New Roman" w:hAnsi="Times New Roman" w:cs="Times New Roman"/>
                <w:b/>
                <w:color w:val="auto"/>
              </w:rPr>
              <w:t>Locación</w:t>
            </w:r>
            <w:r w:rsidR="004563C3" w:rsidRPr="004563C3">
              <w:rPr>
                <w:rFonts w:ascii="Times New Roman" w:hAnsi="Times New Roman" w:cs="Times New Roman"/>
                <w:b/>
                <w:color w:val="auto"/>
              </w:rPr>
              <w:t xml:space="preserve"> de inmueble en la localidad </w:t>
            </w:r>
            <w:r w:rsidR="004563C3" w:rsidRPr="001B5AE3">
              <w:rPr>
                <w:rFonts w:ascii="Times New Roman" w:hAnsi="Times New Roman" w:cs="Times New Roman"/>
                <w:b/>
                <w:color w:val="auto"/>
              </w:rPr>
              <w:t>de</w:t>
            </w:r>
            <w:r w:rsidR="00934D44" w:rsidRPr="001B5AE3">
              <w:rPr>
                <w:rFonts w:ascii="Times New Roman" w:hAnsi="Times New Roman" w:cs="Times New Roman"/>
                <w:b/>
                <w:color w:val="auto"/>
              </w:rPr>
              <w:t xml:space="preserve"> </w:t>
            </w:r>
            <w:proofErr w:type="spellStart"/>
            <w:r w:rsidR="001B5AE3">
              <w:rPr>
                <w:rFonts w:ascii="Times New Roman" w:hAnsi="Times New Roman" w:cs="Times New Roman"/>
                <w:b/>
                <w:color w:val="auto"/>
              </w:rPr>
              <w:t>Sarandi</w:t>
            </w:r>
            <w:proofErr w:type="spellEnd"/>
            <w:r w:rsidRPr="004563C3">
              <w:rPr>
                <w:rFonts w:ascii="Times New Roman" w:hAnsi="Times New Roman" w:cs="Times New Roman"/>
                <w:b/>
                <w:color w:val="auto"/>
              </w:rPr>
              <w:t xml:space="preserve"> </w:t>
            </w:r>
            <w:r w:rsidR="004563C3" w:rsidRPr="004563C3">
              <w:rPr>
                <w:rFonts w:ascii="Times New Roman" w:hAnsi="Times New Roman" w:cs="Times New Roman"/>
                <w:b/>
                <w:color w:val="auto"/>
              </w:rPr>
              <w:t>con destino a la Delegación de Administración del Departamento Judicial Avellaneda - Lanús</w:t>
            </w:r>
            <w:r w:rsidR="008709D9" w:rsidRPr="004563C3">
              <w:rPr>
                <w:rFonts w:ascii="Times New Roman" w:hAnsi="Times New Roman" w:cs="Times New Roman"/>
                <w:b/>
              </w:rPr>
              <w:t>.</w:t>
            </w:r>
            <w:r w:rsidR="00653815" w:rsidRPr="004563C3">
              <w:rPr>
                <w:rFonts w:ascii="Times New Roman" w:hAnsi="Times New Roman" w:cs="Times New Roman"/>
                <w:b/>
              </w:rPr>
              <w:t xml:space="preserve"> La locación ser</w:t>
            </w:r>
            <w:r w:rsidR="00C12192" w:rsidRPr="004563C3">
              <w:rPr>
                <w:rFonts w:ascii="Times New Roman" w:hAnsi="Times New Roman" w:cs="Times New Roman"/>
                <w:b/>
              </w:rPr>
              <w:t>á por el término de treinta y seis (36</w:t>
            </w:r>
            <w:r w:rsidR="00653815" w:rsidRPr="004563C3">
              <w:rPr>
                <w:rFonts w:ascii="Times New Roman" w:hAnsi="Times New Roman" w:cs="Times New Roman"/>
                <w:b/>
              </w:rPr>
              <w:t>) meses</w:t>
            </w:r>
            <w:r w:rsidR="00DB2F4E" w:rsidRPr="004563C3">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D33EE8">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4563C3" w:rsidRPr="009C556D" w:rsidRDefault="009C556D" w:rsidP="004563C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B9529C" w:rsidRDefault="00BA1860" w:rsidP="009C556D">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16</w:t>
            </w:r>
            <w:r w:rsidR="00653815" w:rsidRPr="00B9529C">
              <w:rPr>
                <w:rFonts w:ascii="Times New Roman" w:eastAsia="Arial" w:hAnsi="Times New Roman" w:cs="Times New Roman"/>
                <w:b/>
                <w:bCs/>
                <w:sz w:val="20"/>
                <w:szCs w:val="20"/>
              </w:rPr>
              <w:t xml:space="preserve"> de</w:t>
            </w:r>
            <w:r w:rsidR="008709D9" w:rsidRPr="00B9529C">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marzo</w:t>
            </w:r>
            <w:r w:rsidR="00653815" w:rsidRPr="00B9529C">
              <w:rPr>
                <w:rFonts w:ascii="Times New Roman" w:eastAsia="Arial" w:hAnsi="Times New Roman" w:cs="Times New Roman"/>
                <w:b/>
                <w:bCs/>
                <w:sz w:val="20"/>
                <w:szCs w:val="20"/>
              </w:rPr>
              <w:t xml:space="preserve"> de</w:t>
            </w:r>
            <w:r w:rsidR="00950079" w:rsidRPr="00B9529C">
              <w:rPr>
                <w:rFonts w:ascii="Times New Roman" w:eastAsia="Arial" w:hAnsi="Times New Roman" w:cs="Times New Roman"/>
                <w:b/>
                <w:bCs/>
                <w:sz w:val="20"/>
                <w:szCs w:val="20"/>
              </w:rPr>
              <w:t xml:space="preserve"> 2021</w:t>
            </w:r>
            <w:r w:rsidR="00653815" w:rsidRPr="00B9529C">
              <w:rPr>
                <w:rFonts w:ascii="Times New Roman" w:eastAsia="Arial" w:hAnsi="Times New Roman" w:cs="Times New Roman"/>
                <w:b/>
                <w:bCs/>
                <w:sz w:val="20"/>
                <w:szCs w:val="20"/>
              </w:rPr>
              <w:t xml:space="preserve"> a las</w:t>
            </w:r>
            <w:r w:rsidR="008709D9" w:rsidRPr="00B9529C">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B9529C">
              <w:rPr>
                <w:rFonts w:ascii="Times New Roman" w:eastAsia="Arial" w:hAnsi="Times New Roman" w:cs="Times New Roman"/>
                <w:b/>
                <w:bCs/>
                <w:sz w:val="20"/>
                <w:szCs w:val="20"/>
              </w:rPr>
              <w:t>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D33EE8">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1B5AE3" w:rsidRPr="009C556D" w:rsidRDefault="006206B3" w:rsidP="001B5AE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4563C3" w:rsidRPr="009C556D" w:rsidRDefault="004563C3" w:rsidP="004563C3">
            <w:pPr>
              <w:snapToGrid w:val="0"/>
              <w:ind w:right="57"/>
              <w:jc w:val="center"/>
              <w:rPr>
                <w:b/>
                <w:bCs/>
                <w:sz w:val="22"/>
                <w:szCs w:val="19"/>
              </w:rPr>
            </w:pP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95007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w:t>
            </w:r>
            <w:r w:rsidR="00BA1860">
              <w:rPr>
                <w:rFonts w:ascii="Times New Roman" w:eastAsia="Arial" w:hAnsi="Times New Roman" w:cs="Times New Roman"/>
                <w:b/>
                <w:bCs/>
                <w:sz w:val="20"/>
                <w:szCs w:val="20"/>
              </w:rPr>
              <w:t>16</w:t>
            </w:r>
            <w:r w:rsidR="009C556D" w:rsidRPr="00B9529C">
              <w:rPr>
                <w:rFonts w:ascii="Times New Roman" w:eastAsia="Arial" w:hAnsi="Times New Roman" w:cs="Times New Roman"/>
                <w:b/>
                <w:bCs/>
                <w:sz w:val="20"/>
                <w:szCs w:val="20"/>
              </w:rPr>
              <w:t xml:space="preserve"> de </w:t>
            </w:r>
            <w:r w:rsidR="00BA1860">
              <w:rPr>
                <w:rFonts w:ascii="Times New Roman" w:eastAsia="Arial" w:hAnsi="Times New Roman" w:cs="Times New Roman"/>
                <w:b/>
                <w:bCs/>
                <w:sz w:val="20"/>
                <w:szCs w:val="20"/>
              </w:rPr>
              <w:t>marzo de 2021 a las 10:00</w:t>
            </w:r>
            <w:bookmarkStart w:id="0" w:name="_GoBack"/>
            <w:bookmarkEnd w:id="0"/>
            <w:r w:rsidR="009C556D" w:rsidRPr="00B9529C">
              <w:rPr>
                <w:rFonts w:ascii="Times New Roman" w:eastAsia="Arial" w:hAnsi="Times New Roman" w:cs="Times New Roman"/>
                <w:b/>
                <w:bCs/>
                <w:sz w:val="20"/>
                <w:szCs w:val="20"/>
              </w:rPr>
              <w:t>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D33EE8">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4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2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Pr="00926E29" w:rsidRDefault="00934D44"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934D44" w:rsidRPr="00926E29" w:rsidRDefault="00934D44"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934D44" w:rsidRPr="00926E29" w:rsidRDefault="00934D44"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934D44" w:rsidRPr="00926E29" w:rsidRDefault="00934D44"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934D44" w:rsidRDefault="00934D44"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p w:rsidR="00934D44" w:rsidRDefault="00934D44" w:rsidP="00AA02A0">
                                  <w:pPr>
                                    <w:rPr>
                                      <w:sz w:val="20"/>
                                      <w:szCs w:val="20"/>
                                    </w:rPr>
                                  </w:pPr>
                                </w:p>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p w:rsidR="00934D44" w:rsidRDefault="00934D44" w:rsidP="00AA02A0">
                            <w:pPr>
                              <w:rPr>
                                <w:sz w:val="20"/>
                                <w:szCs w:val="20"/>
                              </w:rPr>
                            </w:pPr>
                          </w:p>
                          <w:p w:rsidR="00934D44" w:rsidRDefault="00934D44"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934D44" w:rsidRDefault="00934D44"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934D44" w:rsidRDefault="00934D44"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BA1860">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Pr="00926E29" w:rsidRDefault="00934D44">
                                  <w:pPr>
                                    <w:jc w:val="center"/>
                                    <w:rPr>
                                      <w:b/>
                                      <w:bCs/>
                                      <w:sz w:val="28"/>
                                      <w:szCs w:val="28"/>
                                    </w:rPr>
                                  </w:pPr>
                                  <w:r w:rsidRPr="00926E29">
                                    <w:rPr>
                                      <w:b/>
                                      <w:bCs/>
                                      <w:sz w:val="28"/>
                                      <w:szCs w:val="28"/>
                                    </w:rPr>
                                    <w:t>ANEXO B</w:t>
                                  </w:r>
                                </w:p>
                                <w:p w:rsidR="00934D44" w:rsidRDefault="00934D44">
                                  <w:pPr>
                                    <w:jc w:val="center"/>
                                    <w:rPr>
                                      <w:b/>
                                      <w:bCs/>
                                      <w:sz w:val="20"/>
                                      <w:szCs w:val="20"/>
                                    </w:rPr>
                                  </w:pPr>
                                </w:p>
                                <w:p w:rsidR="00934D44" w:rsidRPr="00926E29" w:rsidRDefault="00934D44">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934D44" w:rsidRPr="00926E29" w:rsidRDefault="00934D44">
                            <w:pPr>
                              <w:jc w:val="center"/>
                              <w:rPr>
                                <w:b/>
                                <w:bCs/>
                                <w:sz w:val="28"/>
                                <w:szCs w:val="28"/>
                              </w:rPr>
                            </w:pPr>
                            <w:r w:rsidRPr="00926E29">
                              <w:rPr>
                                <w:b/>
                                <w:bCs/>
                                <w:sz w:val="28"/>
                                <w:szCs w:val="28"/>
                              </w:rPr>
                              <w:t>ANEXO B</w:t>
                            </w:r>
                          </w:p>
                          <w:p w:rsidR="00934D44" w:rsidRDefault="00934D44">
                            <w:pPr>
                              <w:jc w:val="center"/>
                              <w:rPr>
                                <w:b/>
                                <w:bCs/>
                                <w:sz w:val="20"/>
                                <w:szCs w:val="20"/>
                              </w:rPr>
                            </w:pPr>
                          </w:p>
                          <w:p w:rsidR="00934D44" w:rsidRPr="00926E29" w:rsidRDefault="00934D44">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Pr="00926E29" w:rsidRDefault="00934D44">
                                  <w:pPr>
                                    <w:jc w:val="center"/>
                                    <w:rPr>
                                      <w:b/>
                                      <w:bCs/>
                                      <w:sz w:val="28"/>
                                      <w:szCs w:val="28"/>
                                      <w:u w:val="single"/>
                                    </w:rPr>
                                  </w:pPr>
                                  <w:r w:rsidRPr="00926E29">
                                    <w:rPr>
                                      <w:b/>
                                      <w:bCs/>
                                      <w:sz w:val="28"/>
                                      <w:szCs w:val="28"/>
                                    </w:rPr>
                                    <w:t>ANEXO C</w:t>
                                  </w:r>
                                </w:p>
                                <w:p w:rsidR="00934D44" w:rsidRPr="00926E29" w:rsidRDefault="00934D44">
                                  <w:pPr>
                                    <w:jc w:val="center"/>
                                    <w:rPr>
                                      <w:b/>
                                      <w:bCs/>
                                      <w:sz w:val="28"/>
                                      <w:szCs w:val="28"/>
                                      <w:u w:val="single"/>
                                    </w:rPr>
                                  </w:pPr>
                                </w:p>
                                <w:p w:rsidR="00934D44" w:rsidRPr="00926E29" w:rsidRDefault="00934D44">
                                  <w:pPr>
                                    <w:jc w:val="center"/>
                                    <w:rPr>
                                      <w:b/>
                                      <w:bCs/>
                                      <w:u w:val="single"/>
                                    </w:rPr>
                                  </w:pPr>
                                  <w:r w:rsidRPr="00926E29">
                                    <w:rPr>
                                      <w:b/>
                                      <w:bCs/>
                                      <w:u w:val="single"/>
                                    </w:rPr>
                                    <w:t>APODERADOS - DECLARACION JURADA</w:t>
                                  </w:r>
                                </w:p>
                                <w:p w:rsidR="00934D44" w:rsidRPr="00926E29" w:rsidRDefault="00934D44">
                                  <w:pPr>
                                    <w:jc w:val="center"/>
                                    <w:rPr>
                                      <w:b/>
                                      <w:bCs/>
                                      <w:sz w:val="28"/>
                                      <w:szCs w:val="28"/>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934D44" w:rsidRPr="00926E29" w:rsidRDefault="00934D44">
                            <w:pPr>
                              <w:jc w:val="center"/>
                              <w:rPr>
                                <w:b/>
                                <w:bCs/>
                                <w:sz w:val="28"/>
                                <w:szCs w:val="28"/>
                                <w:u w:val="single"/>
                              </w:rPr>
                            </w:pPr>
                            <w:r w:rsidRPr="00926E29">
                              <w:rPr>
                                <w:b/>
                                <w:bCs/>
                                <w:sz w:val="28"/>
                                <w:szCs w:val="28"/>
                              </w:rPr>
                              <w:t>ANEXO C</w:t>
                            </w:r>
                          </w:p>
                          <w:p w:rsidR="00934D44" w:rsidRPr="00926E29" w:rsidRDefault="00934D44">
                            <w:pPr>
                              <w:jc w:val="center"/>
                              <w:rPr>
                                <w:b/>
                                <w:bCs/>
                                <w:sz w:val="28"/>
                                <w:szCs w:val="28"/>
                                <w:u w:val="single"/>
                              </w:rPr>
                            </w:pPr>
                          </w:p>
                          <w:p w:rsidR="00934D44" w:rsidRPr="00926E29" w:rsidRDefault="00934D44">
                            <w:pPr>
                              <w:jc w:val="center"/>
                              <w:rPr>
                                <w:b/>
                                <w:bCs/>
                                <w:u w:val="single"/>
                              </w:rPr>
                            </w:pPr>
                            <w:r w:rsidRPr="00926E29">
                              <w:rPr>
                                <w:b/>
                                <w:bCs/>
                                <w:u w:val="single"/>
                              </w:rPr>
                              <w:t>APODERADOS - DECLARACION JURADA</w:t>
                            </w:r>
                          </w:p>
                          <w:p w:rsidR="00934D44" w:rsidRPr="00926E29" w:rsidRDefault="00934D44">
                            <w:pPr>
                              <w:jc w:val="center"/>
                              <w:rPr>
                                <w:b/>
                                <w:bCs/>
                                <w:sz w:val="28"/>
                                <w:szCs w:val="28"/>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rPr>
                                <w:b/>
                                <w:bCs/>
                                <w:sz w:val="20"/>
                                <w:szCs w:val="20"/>
                                <w:u w:val="single"/>
                              </w:rPr>
                            </w:pPr>
                          </w:p>
                          <w:p w:rsidR="00934D44" w:rsidRDefault="00934D44">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Pr="00926E29" w:rsidRDefault="00934D44" w:rsidP="00E07F58">
                                  <w:pPr>
                                    <w:jc w:val="center"/>
                                    <w:rPr>
                                      <w:b/>
                                      <w:bCs/>
                                      <w:sz w:val="28"/>
                                      <w:szCs w:val="28"/>
                                      <w:u w:val="single"/>
                                    </w:rPr>
                                  </w:pPr>
                                  <w:r w:rsidRPr="00926E29">
                                    <w:rPr>
                                      <w:b/>
                                      <w:bCs/>
                                      <w:sz w:val="28"/>
                                      <w:szCs w:val="28"/>
                                      <w:u w:val="single"/>
                                    </w:rPr>
                                    <w:t>ANEXO D</w:t>
                                  </w:r>
                                </w:p>
                                <w:p w:rsidR="00934D44" w:rsidRPr="00926E29" w:rsidRDefault="00934D44" w:rsidP="00E07F58">
                                  <w:pPr>
                                    <w:jc w:val="center"/>
                                    <w:rPr>
                                      <w:b/>
                                      <w:bCs/>
                                      <w:sz w:val="28"/>
                                      <w:szCs w:val="28"/>
                                      <w:u w:val="single"/>
                                    </w:rPr>
                                  </w:pPr>
                                </w:p>
                                <w:p w:rsidR="00934D44" w:rsidRPr="00926E29" w:rsidRDefault="00934D44"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934D44" w:rsidRPr="00926E29" w:rsidRDefault="00934D44" w:rsidP="00E07F58">
                            <w:pPr>
                              <w:jc w:val="center"/>
                              <w:rPr>
                                <w:b/>
                                <w:bCs/>
                                <w:sz w:val="28"/>
                                <w:szCs w:val="28"/>
                                <w:u w:val="single"/>
                              </w:rPr>
                            </w:pPr>
                            <w:r w:rsidRPr="00926E29">
                              <w:rPr>
                                <w:b/>
                                <w:bCs/>
                                <w:sz w:val="28"/>
                                <w:szCs w:val="28"/>
                                <w:u w:val="single"/>
                              </w:rPr>
                              <w:t>ANEXO D</w:t>
                            </w:r>
                          </w:p>
                          <w:p w:rsidR="00934D44" w:rsidRPr="00926E29" w:rsidRDefault="00934D44" w:rsidP="00E07F58">
                            <w:pPr>
                              <w:jc w:val="center"/>
                              <w:rPr>
                                <w:b/>
                                <w:bCs/>
                                <w:sz w:val="28"/>
                                <w:szCs w:val="28"/>
                                <w:u w:val="single"/>
                              </w:rPr>
                            </w:pPr>
                          </w:p>
                          <w:p w:rsidR="00934D44" w:rsidRPr="00926E29" w:rsidRDefault="00934D44"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934D44" w:rsidRDefault="00934D44"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934D44" w:rsidRDefault="00934D44"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Pr="00776075" w:rsidRDefault="00934D44"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934D44" w:rsidRPr="00776075" w:rsidRDefault="00934D44"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934D44" w:rsidRDefault="00934D44"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D44" w:rsidRDefault="00934D44"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934D44" w:rsidRDefault="00934D44"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34D44">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34D44">
            <w:pPr>
              <w:snapToGrid w:val="0"/>
              <w:ind w:left="-152" w:firstLine="152"/>
              <w:jc w:val="center"/>
              <w:rPr>
                <w:b/>
                <w:bCs/>
                <w:sz w:val="28"/>
              </w:rPr>
            </w:pPr>
            <w:r w:rsidRPr="0062313A">
              <w:rPr>
                <w:b/>
                <w:bCs/>
                <w:sz w:val="28"/>
              </w:rPr>
              <w:lastRenderedPageBreak/>
              <w:t>PLIEGO DE BASES Y CONDICIONES</w:t>
            </w:r>
          </w:p>
          <w:p w:rsidR="00950079" w:rsidRDefault="00950079" w:rsidP="00934D44">
            <w:pPr>
              <w:snapToGrid w:val="0"/>
              <w:jc w:val="center"/>
              <w:rPr>
                <w:b/>
                <w:bCs/>
                <w:sz w:val="32"/>
                <w:szCs w:val="28"/>
              </w:rPr>
            </w:pPr>
            <w:r w:rsidRPr="0062313A">
              <w:rPr>
                <w:b/>
                <w:bCs/>
                <w:sz w:val="32"/>
                <w:szCs w:val="28"/>
              </w:rPr>
              <w:t>PLANILLA DE COTIZACION</w:t>
            </w:r>
          </w:p>
          <w:p w:rsidR="00950079" w:rsidRPr="0062313A" w:rsidRDefault="00950079" w:rsidP="009C556D">
            <w:pPr>
              <w:snapToGrid w:val="0"/>
              <w:jc w:val="center"/>
              <w:rPr>
                <w:b/>
                <w:bCs/>
              </w:rPr>
            </w:pP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D33EE8" w:rsidRPr="0062313A" w:rsidRDefault="004563C3" w:rsidP="00D33EE8">
            <w:pPr>
              <w:snapToGrid w:val="0"/>
              <w:spacing w:line="360" w:lineRule="auto"/>
              <w:ind w:right="151"/>
              <w:rPr>
                <w:b/>
                <w:sz w:val="23"/>
                <w:szCs w:val="23"/>
              </w:rPr>
            </w:pPr>
            <w:r>
              <w:rPr>
                <w:b/>
                <w:sz w:val="23"/>
                <w:szCs w:val="23"/>
              </w:rPr>
              <w:t xml:space="preserve">                         18</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34D44">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34D44">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6206B3">
            <w:pPr>
              <w:snapToGrid w:val="0"/>
              <w:spacing w:line="360" w:lineRule="auto"/>
              <w:ind w:right="151"/>
              <w:jc w:val="center"/>
              <w:rPr>
                <w:rFonts w:eastAsia="Arial"/>
                <w:b/>
                <w:sz w:val="23"/>
                <w:szCs w:val="23"/>
              </w:rPr>
            </w:pPr>
            <w:r w:rsidRPr="0062313A">
              <w:rPr>
                <w:rFonts w:eastAsia="Arial"/>
                <w:b/>
                <w:sz w:val="23"/>
                <w:szCs w:val="23"/>
              </w:rPr>
              <w:t>PG.SA-</w:t>
            </w:r>
            <w:r w:rsidR="004563C3">
              <w:rPr>
                <w:rFonts w:eastAsia="Arial"/>
                <w:b/>
                <w:sz w:val="23"/>
                <w:szCs w:val="23"/>
              </w:rPr>
              <w:t>46-21</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right="151"/>
              <w:rPr>
                <w:sz w:val="20"/>
                <w:szCs w:val="20"/>
              </w:rPr>
            </w:pP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34D44">
              <w:trPr>
                <w:cantSplit/>
                <w:trHeight w:val="2117"/>
                <w:jc w:val="center"/>
              </w:trPr>
              <w:tc>
                <w:tcPr>
                  <w:tcW w:w="9776" w:type="dxa"/>
                  <w:vAlign w:val="bottom"/>
                  <w:hideMark/>
                </w:tcPr>
                <w:p w:rsidR="00950079" w:rsidRPr="0062313A" w:rsidRDefault="00950079" w:rsidP="0095007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950079" w:rsidRPr="0062313A" w:rsidTr="00934D44">
              <w:trPr>
                <w:cantSplit/>
                <w:trHeight w:val="1823"/>
                <w:jc w:val="center"/>
              </w:trPr>
              <w:tc>
                <w:tcPr>
                  <w:tcW w:w="9776" w:type="dxa"/>
                  <w:vAlign w:val="bottom"/>
                </w:tcPr>
                <w:p w:rsidR="00950079" w:rsidRPr="0062313A" w:rsidRDefault="00950079" w:rsidP="00934D44">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950079" w:rsidRPr="0062313A" w:rsidRDefault="00950079" w:rsidP="00934D44">
            <w:pPr>
              <w:snapToGrid w:val="0"/>
              <w:ind w:left="132" w:right="151" w:firstLine="10"/>
              <w:jc w:val="both"/>
              <w:rPr>
                <w:i/>
                <w:sz w:val="20"/>
                <w:szCs w:val="20"/>
              </w:rPr>
            </w:pPr>
          </w:p>
        </w:tc>
      </w:tr>
      <w:tr w:rsidR="00950079" w:rsidRPr="0062313A" w:rsidTr="00934D44">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34D44">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151"/>
              <w:rPr>
                <w:sz w:val="20"/>
                <w:szCs w:val="20"/>
              </w:rPr>
            </w:pPr>
          </w:p>
          <w:p w:rsidR="00950079" w:rsidRPr="0062313A" w:rsidRDefault="00950079" w:rsidP="00934D44">
            <w:pPr>
              <w:snapToGrid w:val="0"/>
              <w:ind w:right="151"/>
              <w:rPr>
                <w:sz w:val="20"/>
                <w:szCs w:val="20"/>
              </w:rPr>
            </w:pPr>
          </w:p>
          <w:p w:rsidR="00950079" w:rsidRPr="0062313A" w:rsidRDefault="00950079" w:rsidP="00934D44">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34D44">
            <w:pPr>
              <w:snapToGrid w:val="0"/>
              <w:ind w:right="142"/>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34D44">
            <w:pPr>
              <w:ind w:right="151"/>
              <w:jc w:val="center"/>
              <w:rPr>
                <w:sz w:val="20"/>
                <w:szCs w:val="20"/>
              </w:rPr>
            </w:pPr>
            <w:r w:rsidRPr="0062313A">
              <w:rPr>
                <w:sz w:val="20"/>
                <w:szCs w:val="20"/>
              </w:rPr>
              <w:t>Firma y aclaración del/los oferente/s</w:t>
            </w:r>
          </w:p>
        </w:tc>
      </w:tr>
      <w:tr w:rsidR="00950079" w:rsidRPr="0062313A" w:rsidTr="00934D44">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34D44">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34D44">
            <w:pPr>
              <w:snapToGrid w:val="0"/>
              <w:rPr>
                <w:sz w:val="20"/>
                <w:szCs w:val="20"/>
              </w:rPr>
            </w:pPr>
          </w:p>
        </w:tc>
      </w:tr>
    </w:tbl>
    <w:p w:rsidR="00950079" w:rsidRDefault="00950079" w:rsidP="006C12C1">
      <w:pPr>
        <w:pStyle w:val="Epgrafe1"/>
      </w:pPr>
    </w:p>
    <w:sectPr w:rsidR="00950079"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D44" w:rsidRDefault="00934D44">
      <w:r>
        <w:separator/>
      </w:r>
    </w:p>
  </w:endnote>
  <w:endnote w:type="continuationSeparator" w:id="0">
    <w:p w:rsidR="00934D44" w:rsidRDefault="0093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pPr>
      <w:pStyle w:val="Piedepgina"/>
      <w:jc w:val="center"/>
      <w:rPr>
        <w:b/>
        <w:bCs/>
        <w:sz w:val="20"/>
        <w:szCs w:val="20"/>
      </w:rPr>
    </w:pPr>
  </w:p>
  <w:p w:rsidR="00934D44" w:rsidRDefault="00934D44">
    <w:pPr>
      <w:pStyle w:val="Piedepgina"/>
      <w:jc w:val="center"/>
      <w:rPr>
        <w:b/>
        <w:bCs/>
        <w:sz w:val="20"/>
        <w:szCs w:val="20"/>
      </w:rPr>
    </w:pPr>
  </w:p>
  <w:p w:rsidR="00934D44" w:rsidRDefault="00934D44">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D44" w:rsidRDefault="00934D44">
      <w:r>
        <w:separator/>
      </w:r>
    </w:p>
  </w:footnote>
  <w:footnote w:type="continuationSeparator" w:id="0">
    <w:p w:rsidR="00934D44" w:rsidRDefault="00934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pPr>
      <w:jc w:val="right"/>
      <w:rPr>
        <w:b/>
        <w:bCs/>
        <w:sz w:val="20"/>
        <w:szCs w:val="20"/>
      </w:rPr>
    </w:pPr>
  </w:p>
  <w:p w:rsidR="00934D44" w:rsidRDefault="00934D44">
    <w:pPr>
      <w:pStyle w:val="Encabezado"/>
      <w:ind w:right="-1035"/>
      <w:jc w:val="right"/>
      <w:rPr>
        <w:sz w:val="18"/>
        <w:szCs w:val="18"/>
      </w:rPr>
    </w:pPr>
    <w:r>
      <w:rPr>
        <w:rFonts w:eastAsia="Arial"/>
        <w:sz w:val="18"/>
        <w:szCs w:val="18"/>
      </w:rPr>
      <w:t xml:space="preserve"> </w:t>
    </w:r>
  </w:p>
  <w:p w:rsidR="00934D44" w:rsidRDefault="00934D44">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Pr="00237328" w:rsidRDefault="00934D44"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44" w:rsidRDefault="00934D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B5AE3"/>
    <w:rsid w:val="001C2E38"/>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63C3"/>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206B3"/>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34D44"/>
    <w:rsid w:val="00945693"/>
    <w:rsid w:val="00950079"/>
    <w:rsid w:val="009633C3"/>
    <w:rsid w:val="009738B2"/>
    <w:rsid w:val="009823C1"/>
    <w:rsid w:val="00986975"/>
    <w:rsid w:val="009A2F21"/>
    <w:rsid w:val="009A6836"/>
    <w:rsid w:val="009A71BE"/>
    <w:rsid w:val="009C556D"/>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9529C"/>
    <w:rsid w:val="00BA1860"/>
    <w:rsid w:val="00BA5C15"/>
    <w:rsid w:val="00BB0109"/>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33EE8"/>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E39C9-03A7-4586-A77F-6806F4F5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16</Pages>
  <Words>1745</Words>
  <Characters>9600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54</cp:revision>
  <cp:lastPrinted>2021-02-22T11:52:00Z</cp:lastPrinted>
  <dcterms:created xsi:type="dcterms:W3CDTF">2017-03-21T17:06:00Z</dcterms:created>
  <dcterms:modified xsi:type="dcterms:W3CDTF">2021-02-22T11:53:00Z</dcterms:modified>
</cp:coreProperties>
</file>