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20ADAA9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124E0F">
              <w:rPr>
                <w:b/>
                <w:bCs/>
                <w:sz w:val="22"/>
                <w:szCs w:val="22"/>
              </w:rPr>
              <w:t>54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A6C0022" w:rsidR="00C23023" w:rsidRPr="006529D8" w:rsidRDefault="00124E0F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PG.SA-1006-25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742D59B2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B53368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124E0F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Mar del</w:t>
            </w:r>
            <w:r w:rsidR="00E178D5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 Plata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124E0F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dependencias del Departamento Judicial Mar del Plata</w:t>
            </w:r>
            <w:r w:rsidR="002A1F03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.</w:t>
            </w:r>
          </w:p>
          <w:p w14:paraId="648B4BC3" w14:textId="0F7BF7E7" w:rsidR="00290A44" w:rsidRPr="006529D8" w:rsidRDefault="00124E0F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4F24B1FE" w:rsidR="0057417D" w:rsidRPr="006529D8" w:rsidRDefault="00124E0F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Mar del Plata. Calle Garay </w:t>
            </w:r>
            <w:proofErr w:type="spellStart"/>
            <w:r w:rsidRPr="00124E0F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124E0F">
              <w:rPr>
                <w:bCs/>
                <w:sz w:val="22"/>
                <w:szCs w:val="19"/>
                <w:lang w:val="es-AR"/>
              </w:rPr>
              <w:t xml:space="preserve"> 1945 de la ciudad de Mar del Plata</w:t>
            </w:r>
            <w:r w:rsidRPr="00124E0F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124E0F">
              <w:rPr>
                <w:bCs/>
                <w:sz w:val="22"/>
                <w:szCs w:val="19"/>
              </w:rPr>
              <w:t>Pcia</w:t>
            </w:r>
            <w:proofErr w:type="spellEnd"/>
            <w:r w:rsidRPr="00124E0F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3478B1A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F20FF2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F20FF2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F20FF2">
              <w:rPr>
                <w:rFonts w:eastAsia="Arial"/>
                <w:b/>
                <w:bCs/>
                <w:sz w:val="20"/>
                <w:szCs w:val="20"/>
              </w:rPr>
              <w:t>9</w:t>
            </w:r>
            <w:r w:rsidR="008E774E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F20FF2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32958D98" w14:textId="2D335B31" w:rsidR="00E178D5" w:rsidRPr="006529D8" w:rsidRDefault="00124E0F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  <w:r w:rsidRPr="00124E0F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Mar del Plata. Calle Garay </w:t>
            </w:r>
            <w:proofErr w:type="spellStart"/>
            <w:r w:rsidRPr="00124E0F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124E0F">
              <w:rPr>
                <w:bCs/>
                <w:sz w:val="22"/>
                <w:szCs w:val="19"/>
                <w:lang w:val="es-AR"/>
              </w:rPr>
              <w:t xml:space="preserve"> 1945 de la ciudad de Mar del Plata</w:t>
            </w:r>
            <w:r w:rsidRPr="00124E0F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124E0F">
              <w:rPr>
                <w:bCs/>
                <w:sz w:val="22"/>
                <w:szCs w:val="19"/>
              </w:rPr>
              <w:t>Pcia</w:t>
            </w:r>
            <w:proofErr w:type="spellEnd"/>
            <w:r w:rsidRPr="00124E0F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1C237E43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F20FF2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F20FF2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F20FF2">
              <w:rPr>
                <w:rFonts w:eastAsia="Arial"/>
                <w:b/>
                <w:bCs/>
                <w:sz w:val="20"/>
                <w:szCs w:val="20"/>
              </w:rPr>
              <w:t>9</w:t>
            </w:r>
            <w:r w:rsidR="00E41A16" w:rsidRPr="006529D8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F20FF2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C3DA12E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482C6F74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105D5AD7" w:rsidR="007F0F20" w:rsidRPr="006529D8" w:rsidRDefault="00124E0F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PG.SA-1006-25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24E0F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A1F03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53368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20FF2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1183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5</cp:revision>
  <cp:lastPrinted>2025-07-07T15:15:00Z</cp:lastPrinted>
  <dcterms:created xsi:type="dcterms:W3CDTF">2025-07-01T14:51:00Z</dcterms:created>
  <dcterms:modified xsi:type="dcterms:W3CDTF">2025-07-07T15:22:00Z</dcterms:modified>
</cp:coreProperties>
</file>