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2A260A08" w14:textId="6E4F0CEC" w:rsidR="001C2E38" w:rsidRDefault="001C2E38"/>
    <w:tbl>
      <w:tblPr>
        <w:tblW w:w="964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9"/>
        <w:gridCol w:w="61"/>
        <w:gridCol w:w="1816"/>
        <w:gridCol w:w="1711"/>
        <w:gridCol w:w="1134"/>
        <w:gridCol w:w="1134"/>
        <w:gridCol w:w="1984"/>
      </w:tblGrid>
      <w:tr w:rsidR="00FE4D00" w14:paraId="23945546" w14:textId="77777777" w:rsidTr="00FE4D00">
        <w:trPr>
          <w:trHeight w:val="1562"/>
        </w:trPr>
        <w:tc>
          <w:tcPr>
            <w:tcW w:w="9649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C649D5" w14:textId="69AFA794" w:rsidR="00FE4D00" w:rsidRDefault="00FE4D00">
            <w:pPr>
              <w:snapToGrid w:val="0"/>
              <w:rPr>
                <w:sz w:val="16"/>
                <w:szCs w:val="16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74112" behindDoc="0" locked="0" layoutInCell="1" allowOverlap="1" wp14:anchorId="15B6BFFF" wp14:editId="4C0D666C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-491490</wp:posOffset>
                      </wp:positionV>
                      <wp:extent cx="6089650" cy="666750"/>
                      <wp:effectExtent l="0" t="0" r="0" b="0"/>
                      <wp:wrapNone/>
                      <wp:docPr id="3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89650" cy="666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9FB6EE6" w14:textId="77777777" w:rsidR="00072472" w:rsidRDefault="00072472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3DDA77A6" w14:textId="77777777" w:rsidR="00072472" w:rsidRPr="00246D88" w:rsidRDefault="00072472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 w:rsidRPr="00246D88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PLIEGO DE BASES Y CONDICIONES</w:t>
                                  </w:r>
                                  <w:r w:rsidRPr="00246D88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br/>
                                  </w:r>
                                  <w:r w:rsidRPr="00246D88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32"/>
                                      <w:szCs w:val="32"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type w14:anchorId="15B6BFF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-.7pt;margin-top:-38.7pt;width:479.5pt;height:52.5pt;z-index:251674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" stroked="f">
                      <v:fill opacity="0"/>
                      <v:textbox inset="0,0,0,0">
                        <w:txbxContent>
                          <w:p w14:paraId="79FB6EE6" w14:textId="77777777" w:rsidR="00072472" w:rsidRDefault="00072472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3DDA77A6" w14:textId="77777777" w:rsidR="00072472" w:rsidRPr="00246D88" w:rsidRDefault="00072472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246D88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</w:rPr>
                              <w:t>PLIEGO DE BASES Y CONDICIONES</w:t>
                            </w:r>
                            <w:r w:rsidRPr="00246D88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</w:rPr>
                              <w:br/>
                            </w:r>
                            <w:r w:rsidRPr="00246D88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FB1439D" w14:textId="1F1E4E8D" w:rsidR="00FE4D00" w:rsidRDefault="00FE4D00" w:rsidP="00F03BE4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  <w:p w14:paraId="6A7EF545" w14:textId="7E7BC91B" w:rsidR="00FE4D00" w:rsidRDefault="00FE4D00" w:rsidP="00A51691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14:paraId="4426063C" w14:textId="77777777" w:rsidTr="00FE4D00">
        <w:trPr>
          <w:trHeight w:val="644"/>
        </w:trPr>
        <w:tc>
          <w:tcPr>
            <w:tcW w:w="3686" w:type="dxa"/>
            <w:gridSpan w:val="3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BDD6EE" w:themeFill="accent1" w:themeFillTint="66"/>
            <w:vAlign w:val="center"/>
          </w:tcPr>
          <w:p w14:paraId="0D348585" w14:textId="0A70B96A" w:rsidR="001C2E38" w:rsidRPr="00FE4D00" w:rsidRDefault="001C2E3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del Organismo Contratante</w:t>
            </w:r>
          </w:p>
        </w:tc>
        <w:tc>
          <w:tcPr>
            <w:tcW w:w="5963" w:type="dxa"/>
            <w:gridSpan w:val="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F2FFD5" w14:textId="77777777" w:rsidR="001C2E38" w:rsidRPr="00FE4D00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sz w:val="22"/>
                <w:szCs w:val="22"/>
              </w:rPr>
              <w:t>PODER JUDICIAL DE LA PROVINCIA DE BUENOS AIRES</w:t>
            </w:r>
          </w:p>
          <w:p w14:paraId="2F4D50EB" w14:textId="77777777" w:rsidR="001C2E38" w:rsidRPr="00FE4D00" w:rsidRDefault="001C2E38">
            <w:pPr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sz w:val="22"/>
                <w:szCs w:val="22"/>
              </w:rPr>
              <w:t>PROCURACION GENERAL</w:t>
            </w:r>
          </w:p>
        </w:tc>
      </w:tr>
      <w:tr w:rsidR="00246D88" w14:paraId="0595CAF6" w14:textId="77777777" w:rsidTr="0079729D">
        <w:trPr>
          <w:trHeight w:val="209"/>
        </w:trPr>
        <w:tc>
          <w:tcPr>
            <w:tcW w:w="9649" w:type="dxa"/>
            <w:gridSpan w:val="7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2E5C3F" w14:textId="6DC622D6" w:rsidR="00246D88" w:rsidRPr="00FE4D00" w:rsidRDefault="00246D8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C2E38" w14:paraId="05520565" w14:textId="77777777" w:rsidTr="00524B6C">
        <w:trPr>
          <w:trHeight w:val="275"/>
        </w:trPr>
        <w:tc>
          <w:tcPr>
            <w:tcW w:w="9649" w:type="dxa"/>
            <w:gridSpan w:val="7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14:paraId="5E97EC53" w14:textId="77777777" w:rsidR="001C2E38" w:rsidRPr="00FE4D00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Procedimiento </w:t>
            </w:r>
            <w:r w:rsidR="00772544"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de Selección</w:t>
            </w:r>
          </w:p>
        </w:tc>
      </w:tr>
      <w:tr w:rsidR="00FE4D00" w14:paraId="6E06A5DB" w14:textId="77777777" w:rsidTr="00FE4D00">
        <w:trPr>
          <w:trHeight w:val="315"/>
        </w:trPr>
        <w:tc>
          <w:tcPr>
            <w:tcW w:w="18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6A5B3FB" w14:textId="77777777" w:rsidR="00FE4D00" w:rsidRPr="00181BF6" w:rsidRDefault="00FE4D00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Procedimiento contractual</w:t>
            </w:r>
          </w:p>
        </w:tc>
        <w:tc>
          <w:tcPr>
            <w:tcW w:w="4722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F6782E" w14:textId="003C550D" w:rsidR="00FE4D00" w:rsidRPr="00FE4D00" w:rsidRDefault="00FE4D00" w:rsidP="00FE4D0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CONTRATACION DIRECTA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6DAA1D" w14:textId="7BA8E4FD" w:rsidR="00FE4D00" w:rsidRPr="00FE4D00" w:rsidRDefault="00FE4D00" w:rsidP="0017126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Nº </w:t>
            </w:r>
            <w:r w:rsidR="000221A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46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03FCD2" w14:textId="7920F3F7" w:rsidR="00FE4D00" w:rsidRPr="00FE4D00" w:rsidRDefault="00FE4D00" w:rsidP="00FE4D00">
            <w:pPr>
              <w:snapToGrid w:val="0"/>
              <w:ind w:right="-397"/>
              <w:jc w:val="center"/>
              <w:rPr>
                <w:rFonts w:eastAsia="Arial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Ejercicio: 2024</w:t>
            </w:r>
          </w:p>
        </w:tc>
      </w:tr>
      <w:tr w:rsidR="00531214" w14:paraId="519F8A43" w14:textId="77777777" w:rsidTr="00476AC6">
        <w:trPr>
          <w:trHeight w:val="315"/>
        </w:trPr>
        <w:tc>
          <w:tcPr>
            <w:tcW w:w="1809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1015AACA" w14:textId="77777777"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40" w:type="dxa"/>
            <w:gridSpan w:val="6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45C4E7" w14:textId="4D2D813C" w:rsidR="00531214" w:rsidRPr="00FE4D00" w:rsidRDefault="00FE4D00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Art. 18 inc. 2, apartado L</w:t>
            </w:r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) de la Ley 13</w:t>
            </w:r>
            <w:r w:rsidR="00582749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981</w:t>
            </w:r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Reglamentada</w:t>
            </w:r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por </w:t>
            </w:r>
            <w:proofErr w:type="spellStart"/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Dec</w:t>
            </w:r>
            <w:proofErr w:type="spellEnd"/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. </w:t>
            </w:r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N° 59/19</w:t>
            </w:r>
            <w:r w:rsidR="00582749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</w:p>
        </w:tc>
      </w:tr>
      <w:tr w:rsidR="001C2E38" w14:paraId="13211BE8" w14:textId="77777777" w:rsidTr="00476AC6">
        <w:trPr>
          <w:trHeight w:val="315"/>
        </w:trPr>
        <w:tc>
          <w:tcPr>
            <w:tcW w:w="1809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70881CF4" w14:textId="77777777"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840" w:type="dxa"/>
            <w:gridSpan w:val="6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CBBD12" w14:textId="6F88CCDD" w:rsidR="00C23023" w:rsidRPr="00FE4D00" w:rsidRDefault="001C2E38" w:rsidP="000221AA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C12192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PG.SA</w:t>
            </w:r>
            <w:r w:rsidR="00C31C45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-</w:t>
            </w:r>
            <w:r w:rsidR="000221AA">
              <w:rPr>
                <w:rFonts w:ascii="Times New Roman" w:eastAsia="Arial" w:hAnsi="Times New Roman" w:cs="Times New Roman"/>
                <w:sz w:val="22"/>
                <w:szCs w:val="22"/>
              </w:rPr>
              <w:t>374-24</w:t>
            </w:r>
          </w:p>
        </w:tc>
      </w:tr>
      <w:tr w:rsidR="00FE4D00" w14:paraId="7790E2BD" w14:textId="77777777" w:rsidTr="00FE4D00">
        <w:trPr>
          <w:trHeight w:val="236"/>
        </w:trPr>
        <w:tc>
          <w:tcPr>
            <w:tcW w:w="9649" w:type="dxa"/>
            <w:gridSpan w:val="7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2CA3B4" w14:textId="01452EB7" w:rsidR="00FE4D00" w:rsidRPr="00FE4D00" w:rsidRDefault="00FE4D00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C2E38" w14:paraId="115427E6" w14:textId="77777777" w:rsidTr="00524B6C">
        <w:trPr>
          <w:trHeight w:val="275"/>
        </w:trPr>
        <w:tc>
          <w:tcPr>
            <w:tcW w:w="9649" w:type="dxa"/>
            <w:gridSpan w:val="7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14:paraId="0C576F43" w14:textId="77777777" w:rsidR="001C2E38" w:rsidRPr="00FE4D00" w:rsidRDefault="001C2E38">
            <w:pPr>
              <w:snapToGrid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Objeto de la contratación</w:t>
            </w:r>
          </w:p>
        </w:tc>
      </w:tr>
      <w:tr w:rsidR="00C51A49" w14:paraId="4EE6744C" w14:textId="77777777" w:rsidTr="00476AC6">
        <w:trPr>
          <w:cantSplit/>
          <w:trHeight w:val="315"/>
        </w:trPr>
        <w:tc>
          <w:tcPr>
            <w:tcW w:w="9649" w:type="dxa"/>
            <w:gridSpan w:val="7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FD3078" w14:textId="77777777" w:rsidR="00290A44" w:rsidRPr="00FE4D00" w:rsidRDefault="00290A44" w:rsidP="000644A7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14:paraId="648B4BC3" w14:textId="346BC55E" w:rsidR="00290A44" w:rsidRPr="0017126C" w:rsidRDefault="00362139" w:rsidP="000221AA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8789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Locación de </w:t>
            </w:r>
            <w:r w:rsidR="0024241C" w:rsidRPr="00687890">
              <w:rPr>
                <w:rFonts w:ascii="Times New Roman" w:hAnsi="Times New Roman" w:cs="Times New Roman"/>
                <w:sz w:val="22"/>
                <w:szCs w:val="22"/>
                <w:lang w:val="es-MX" w:eastAsia="zh-CN"/>
              </w:rPr>
              <w:t xml:space="preserve">un (1) inmueble para su locación </w:t>
            </w:r>
            <w:r w:rsidR="006942C8" w:rsidRPr="00687890"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 xml:space="preserve">en la ciudad de </w:t>
            </w:r>
            <w:r w:rsidR="000221AA"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>Moreno</w:t>
            </w:r>
            <w:r w:rsidR="006942C8" w:rsidRPr="00687890"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 xml:space="preserve">, con destino a </w:t>
            </w:r>
            <w:r w:rsidR="006942C8" w:rsidRPr="00687890"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  <w:t>la</w:t>
            </w:r>
            <w:r w:rsidR="00DE27EC"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  <w:t>s</w:t>
            </w:r>
            <w:r w:rsidR="006942C8" w:rsidRPr="00687890"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  <w:t xml:space="preserve"> </w:t>
            </w:r>
            <w:r w:rsidR="000221AA">
              <w:rPr>
                <w:rFonts w:ascii="Times New Roman" w:hAnsi="Times New Roman" w:cs="Times New Roman"/>
                <w:sz w:val="22"/>
              </w:rPr>
              <w:t>Asesoría</w:t>
            </w:r>
            <w:r w:rsidR="00DE27EC">
              <w:rPr>
                <w:rFonts w:ascii="Times New Roman" w:hAnsi="Times New Roman" w:cs="Times New Roman"/>
                <w:sz w:val="22"/>
              </w:rPr>
              <w:t>s</w:t>
            </w:r>
            <w:r w:rsidR="000221AA">
              <w:rPr>
                <w:rFonts w:ascii="Times New Roman" w:hAnsi="Times New Roman" w:cs="Times New Roman"/>
                <w:sz w:val="22"/>
              </w:rPr>
              <w:t xml:space="preserve"> de Incapaces</w:t>
            </w:r>
            <w:r w:rsidR="00DE27EC">
              <w:rPr>
                <w:rFonts w:ascii="Times New Roman" w:hAnsi="Times New Roman" w:cs="Times New Roman"/>
                <w:sz w:val="22"/>
              </w:rPr>
              <w:t xml:space="preserve"> N°1, 2 y 3</w:t>
            </w:r>
            <w:r w:rsidR="000221AA"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  <w:t xml:space="preserve"> </w:t>
            </w:r>
            <w:r w:rsidR="006942C8" w:rsidRPr="00687890"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  <w:t xml:space="preserve">del Departamento Judicial </w:t>
            </w:r>
            <w:r w:rsidR="000221AA"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  <w:t>Moreno-Gral. Rodríguez</w:t>
            </w:r>
            <w:r w:rsidR="00524B6C" w:rsidRPr="00687890">
              <w:rPr>
                <w:rFonts w:ascii="Times New Roman" w:hAnsi="Times New Roman" w:cs="Times New Roman"/>
                <w:sz w:val="22"/>
                <w:szCs w:val="22"/>
                <w:lang w:val="es-MX"/>
              </w:rPr>
              <w:t>.</w:t>
            </w:r>
            <w:r w:rsidR="008501A8" w:rsidRPr="00687890">
              <w:rPr>
                <w:rFonts w:ascii="Times New Roman" w:hAnsi="Times New Roman" w:cs="Times New Roman"/>
                <w:sz w:val="22"/>
                <w:szCs w:val="22"/>
              </w:rPr>
              <w:t xml:space="preserve"> La locación será por el término de treinta y seis (36) meses, con opción a prorrogarlo por doce (12) meses más.</w:t>
            </w:r>
          </w:p>
        </w:tc>
      </w:tr>
      <w:tr w:rsidR="00FE4D00" w14:paraId="018928D2" w14:textId="77777777" w:rsidTr="00FE4D00">
        <w:trPr>
          <w:trHeight w:val="518"/>
        </w:trPr>
        <w:tc>
          <w:tcPr>
            <w:tcW w:w="9649" w:type="dxa"/>
            <w:gridSpan w:val="7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D0D854" w14:textId="77777777" w:rsidR="00FE4D00" w:rsidRPr="00181BF6" w:rsidRDefault="00FE4D00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  <w:p w14:paraId="20CD06F3" w14:textId="77777777" w:rsidR="00FE4D00" w:rsidRDefault="00FE4D00" w:rsidP="00C0526C">
            <w:pPr>
              <w:snapToGrid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  <w:r w:rsidRPr="00476AC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  <w:p w14:paraId="2CF6578B" w14:textId="20636958" w:rsidR="0066385F" w:rsidRPr="0066385F" w:rsidRDefault="0066385F" w:rsidP="00C0526C">
            <w:pPr>
              <w:snapToGrid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C2E38" w14:paraId="4C67657B" w14:textId="77777777" w:rsidTr="00524B6C">
        <w:trPr>
          <w:trHeight w:val="275"/>
        </w:trPr>
        <w:tc>
          <w:tcPr>
            <w:tcW w:w="5397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BDD6EE" w:themeFill="accent1" w:themeFillTint="66"/>
            <w:vAlign w:val="center"/>
          </w:tcPr>
          <w:p w14:paraId="5EE24729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52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14:paraId="29D0DAD2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14:paraId="61B37550" w14:textId="77777777" w:rsidTr="00FE4D00">
        <w:trPr>
          <w:cantSplit/>
          <w:trHeight w:val="1014"/>
        </w:trPr>
        <w:tc>
          <w:tcPr>
            <w:tcW w:w="5397" w:type="dxa"/>
            <w:gridSpan w:val="4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5AD0C8E" w14:textId="759C5C38" w:rsidR="0057417D" w:rsidRPr="00476AC6" w:rsidRDefault="0017126C" w:rsidP="000221AA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DELEGACIÓN DE ADMINISTRACIÓN </w:t>
            </w:r>
            <w:r w:rsidR="00524B6C" w:rsidRPr="00524B6C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DEPARTAMENTO JUDICIAL </w:t>
            </w:r>
            <w:r w:rsidR="000221AA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MORENO-GRAL. RODRÍGUEZ</w:t>
            </w:r>
            <w:r w:rsidR="00524B6C" w:rsidRPr="00524B6C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, CALLE </w:t>
            </w:r>
            <w:r w:rsidR="000221AA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LIBERTAD</w:t>
            </w:r>
            <w:r w:rsidR="00524B6C" w:rsidRPr="00524B6C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 N° </w:t>
            </w:r>
            <w:r w:rsidR="000221AA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721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, </w:t>
            </w:r>
            <w:r w:rsidR="000221AA">
              <w:rPr>
                <w:rFonts w:ascii="Times New Roman" w:hAnsi="Times New Roman" w:cs="Times New Roman"/>
                <w:bCs/>
                <w:sz w:val="22"/>
                <w:szCs w:val="19"/>
              </w:rPr>
              <w:t>MORENO</w:t>
            </w:r>
            <w:r w:rsidR="00524B6C">
              <w:rPr>
                <w:rFonts w:ascii="Times New Roman" w:hAnsi="Times New Roman" w:cs="Times New Roman"/>
                <w:bCs/>
                <w:sz w:val="22"/>
                <w:szCs w:val="19"/>
              </w:rPr>
              <w:t>– BUENOS AIRES</w:t>
            </w:r>
          </w:p>
        </w:tc>
        <w:tc>
          <w:tcPr>
            <w:tcW w:w="4252" w:type="dxa"/>
            <w:gridSpan w:val="3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77A81" w14:textId="582D3C15" w:rsidR="004843C4" w:rsidRPr="008E774E" w:rsidRDefault="00E85265" w:rsidP="00E85265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5</w:t>
            </w:r>
            <w:r w:rsidR="007A5948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NOVIEMBRE</w:t>
            </w:r>
            <w:r w:rsidR="0057417D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653815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de</w:t>
            </w:r>
            <w:r w:rsidR="00F67169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202</w:t>
            </w:r>
            <w:r w:rsidR="00524B6C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4</w:t>
            </w:r>
            <w:r w:rsidR="00151F12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 w:rsidR="001B5F44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10:00</w:t>
            </w:r>
            <w:r w:rsidR="00653815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Hs.</w:t>
            </w:r>
          </w:p>
        </w:tc>
      </w:tr>
      <w:tr w:rsidR="001C2E38" w14:paraId="54AE91DE" w14:textId="77777777" w:rsidTr="00FE4D00">
        <w:trPr>
          <w:trHeight w:val="404"/>
        </w:trPr>
        <w:tc>
          <w:tcPr>
            <w:tcW w:w="9649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7DA8ED8F" w14:textId="77777777"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4D00" w14:paraId="10110FAA" w14:textId="77777777" w:rsidTr="00FE4D00">
        <w:trPr>
          <w:cantSplit/>
          <w:trHeight w:val="526"/>
        </w:trPr>
        <w:tc>
          <w:tcPr>
            <w:tcW w:w="9649" w:type="dxa"/>
            <w:gridSpan w:val="7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C7E968" w14:textId="77777777" w:rsidR="00FE4D00" w:rsidRDefault="00FE4D00" w:rsidP="00FE4D00">
            <w:pPr>
              <w:snapToGrid w:val="0"/>
              <w:ind w:left="57" w:right="57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  <w:p w14:paraId="3B037E4C" w14:textId="13DFF508" w:rsidR="00FE4D00" w:rsidRDefault="00FE4D00" w:rsidP="00FE4D00">
            <w:pPr>
              <w:snapToGrid w:val="0"/>
              <w:ind w:left="57" w:right="57"/>
              <w:rPr>
                <w:sz w:val="16"/>
                <w:szCs w:val="16"/>
              </w:rPr>
            </w:pPr>
          </w:p>
        </w:tc>
      </w:tr>
      <w:tr w:rsidR="001C2E38" w14:paraId="1B875A07" w14:textId="77777777" w:rsidTr="00524B6C">
        <w:trPr>
          <w:trHeight w:val="275"/>
        </w:trPr>
        <w:tc>
          <w:tcPr>
            <w:tcW w:w="5397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BDD6EE" w:themeFill="accent1" w:themeFillTint="66"/>
            <w:vAlign w:val="center"/>
          </w:tcPr>
          <w:p w14:paraId="5D6B7339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52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14:paraId="7E303C54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524B6C" w14:paraId="124BFB91" w14:textId="77777777" w:rsidTr="001B5F44">
        <w:trPr>
          <w:cantSplit/>
          <w:trHeight w:val="342"/>
        </w:trPr>
        <w:tc>
          <w:tcPr>
            <w:tcW w:w="5397" w:type="dxa"/>
            <w:gridSpan w:val="4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9E44090" w14:textId="77777777" w:rsidR="00290A44" w:rsidRDefault="00290A44" w:rsidP="00524B6C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</w:pPr>
          </w:p>
          <w:p w14:paraId="32958D98" w14:textId="4B3CE265" w:rsidR="00290A44" w:rsidRPr="00476AC6" w:rsidRDefault="000221AA" w:rsidP="00524B6C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DELEGACIÓN DE ADMINISTRACIÓN </w:t>
            </w:r>
            <w:r w:rsidRPr="00524B6C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DEPARTAMENTO JUDICIAL 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MORENO-GRAL. RODRÍGUEZ</w:t>
            </w:r>
            <w:r w:rsidRPr="00524B6C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, CALLE 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LIBERTAD</w:t>
            </w:r>
            <w:r w:rsidRPr="00524B6C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 N° 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721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>, MORENO– BUENOS AIRES</w:t>
            </w:r>
          </w:p>
        </w:tc>
        <w:tc>
          <w:tcPr>
            <w:tcW w:w="4252" w:type="dxa"/>
            <w:gridSpan w:val="3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5CBE6" w14:textId="0BDD63E3" w:rsidR="00524B6C" w:rsidRPr="00181BF6" w:rsidRDefault="00E85265" w:rsidP="00524B6C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5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NOVIEMBRE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202</w:t>
            </w: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4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10:00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Hs.</w:t>
            </w:r>
            <w:bookmarkStart w:id="0" w:name="_GoBack"/>
            <w:bookmarkEnd w:id="0"/>
          </w:p>
        </w:tc>
      </w:tr>
      <w:tr w:rsidR="00524B6C" w14:paraId="48D85D34" w14:textId="77777777" w:rsidTr="00524B6C">
        <w:trPr>
          <w:cantSplit/>
          <w:trHeight w:val="209"/>
        </w:trPr>
        <w:tc>
          <w:tcPr>
            <w:tcW w:w="1870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07FEA852" w14:textId="77777777" w:rsidR="00524B6C" w:rsidRPr="00181BF6" w:rsidRDefault="00524B6C" w:rsidP="00524B6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779" w:type="dxa"/>
            <w:gridSpan w:val="5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F8BFF92" w14:textId="1AD3133F" w:rsidR="00524B6C" w:rsidRPr="00181BF6" w:rsidRDefault="00524B6C" w:rsidP="00524B6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5952A8" w14:paraId="1EE86FC6" w14:textId="77777777" w:rsidTr="00FE4D00">
        <w:trPr>
          <w:trHeight w:val="2383"/>
        </w:trPr>
        <w:tc>
          <w:tcPr>
            <w:tcW w:w="9649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114D0A" w14:textId="77777777" w:rsidR="00FE4D00" w:rsidRDefault="00FE4D00" w:rsidP="00FE4D00">
            <w:pPr>
              <w:snapToGrid w:val="0"/>
              <w:spacing w:after="24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290A44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OBSERVACIONES GENERALES</w:t>
            </w:r>
          </w:p>
          <w:p w14:paraId="08C569EE" w14:textId="77777777" w:rsidR="00FE4D00" w:rsidRDefault="00FE4D00" w:rsidP="00FE4D00">
            <w:pPr>
              <w:spacing w:after="240"/>
              <w:ind w:right="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0A44">
              <w:rPr>
                <w:rFonts w:ascii="Times New Roman" w:hAnsi="Times New Roman" w:cs="Times New Roman"/>
                <w:sz w:val="18"/>
                <w:szCs w:val="18"/>
              </w:rPr>
              <w:t>Las Ofertas, ensobradas conforme lo establecen los Artículos "Ofertas-Su Presentación" y "Ofertas-Documentación a Integrar", deben presentarse hasta la fecha y hora y en el lugar antes indicados conforme  procedimiento establecido en el ART. 17 Apartado 4) Decreto N° 59/19  Reglamentario del Subsistema de Contrataciones del Estado Ley 13.981.</w:t>
            </w:r>
          </w:p>
          <w:p w14:paraId="0AC9BC88" w14:textId="77777777" w:rsidR="005952A8" w:rsidRDefault="00FE4D00" w:rsidP="00FE4D00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90A44">
              <w:rPr>
                <w:rFonts w:ascii="Times New Roman" w:hAnsi="Times New Roman" w:cs="Times New Roman"/>
                <w:sz w:val="18"/>
                <w:szCs w:val="18"/>
              </w:rPr>
              <w:t>Pasada dicha hora no se admitirán nuevas propuestas, aun cuando no hubiera comenzado la apertura de los sobres.</w:t>
            </w:r>
          </w:p>
          <w:p w14:paraId="3889F0D2" w14:textId="6DC71DA9" w:rsidR="00FE4D00" w:rsidRDefault="00FE4D00" w:rsidP="00FE4D00">
            <w:pPr>
              <w:snapToGrid w:val="0"/>
            </w:pPr>
          </w:p>
        </w:tc>
      </w:tr>
    </w:tbl>
    <w:p w14:paraId="5614BD58" w14:textId="77777777" w:rsidR="006F3FA5" w:rsidRDefault="006F3FA5">
      <w:pPr>
        <w:widowControl/>
        <w:suppressAutoHyphens w:val="0"/>
        <w:autoSpaceDE/>
        <w:rPr>
          <w:b/>
        </w:rPr>
      </w:pPr>
    </w:p>
    <w:p w14:paraId="74B0BE92" w14:textId="0EFC601B"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99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68"/>
        <w:gridCol w:w="725"/>
        <w:gridCol w:w="828"/>
        <w:gridCol w:w="173"/>
        <w:gridCol w:w="40"/>
        <w:gridCol w:w="2321"/>
        <w:gridCol w:w="13"/>
        <w:gridCol w:w="137"/>
        <w:gridCol w:w="18"/>
        <w:gridCol w:w="199"/>
        <w:gridCol w:w="236"/>
        <w:gridCol w:w="1275"/>
        <w:gridCol w:w="46"/>
        <w:gridCol w:w="1237"/>
        <w:gridCol w:w="402"/>
        <w:gridCol w:w="36"/>
        <w:gridCol w:w="30"/>
        <w:gridCol w:w="29"/>
        <w:gridCol w:w="205"/>
      </w:tblGrid>
      <w:tr w:rsidR="00AA02A0" w:rsidRPr="00545DA6" w14:paraId="1C503DC3" w14:textId="77777777" w:rsidTr="00246D88">
        <w:trPr>
          <w:gridAfter w:val="3"/>
          <w:wAfter w:w="264" w:type="dxa"/>
          <w:trHeight w:hRule="exact" w:val="1575"/>
        </w:trPr>
        <w:tc>
          <w:tcPr>
            <w:tcW w:w="9654" w:type="dxa"/>
            <w:gridSpan w:val="16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B8BCC91" w14:textId="02FF9818" w:rsidR="00AA02A0" w:rsidRPr="00545DA6" w:rsidRDefault="005952A8" w:rsidP="00246D88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545DA6"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31456" behindDoc="0" locked="0" layoutInCell="1" allowOverlap="1" wp14:anchorId="028931B2" wp14:editId="65CD9EFD">
                      <wp:simplePos x="0" y="0"/>
                      <wp:positionH relativeFrom="column">
                        <wp:posOffset>-59055</wp:posOffset>
                      </wp:positionH>
                      <wp:positionV relativeFrom="paragraph">
                        <wp:posOffset>58420</wp:posOffset>
                      </wp:positionV>
                      <wp:extent cx="5355590" cy="875665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5590" cy="8756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36C6DA2" w14:textId="77777777" w:rsidR="00072472" w:rsidRPr="004477A4" w:rsidRDefault="00072472" w:rsidP="006D4830">
                                  <w:pPr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ANEXO A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br/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  <w:t>PERSONAS FÍSICAS TITULARES DE DOMINIO</w:t>
                                  </w:r>
                                </w:p>
                                <w:p w14:paraId="61B6B50B" w14:textId="77777777" w:rsidR="00072472" w:rsidRPr="004477A4" w:rsidRDefault="00072472" w:rsidP="006D4830">
                                  <w:pPr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 w14:anchorId="028931B2" id="Text Box 16" o:spid="_x0000_s1027" type="#_x0000_t202" style="position:absolute;margin-left:-4.65pt;margin-top:4.6pt;width:421.7pt;height:68.95pt;z-index:25173145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" stroked="f">
                      <v:fill opacity="0"/>
                      <v:textbox inset="0,0,0,0">
                        <w:txbxContent>
                          <w:p w14:paraId="336C6DA2" w14:textId="77777777" w:rsidR="00072472" w:rsidRPr="004477A4" w:rsidRDefault="00072472" w:rsidP="006D4830">
                            <w:pPr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ANEXO A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br/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  <w:t>PERSONAS FÍSICAS TITULARES DE DOMINIO</w:t>
                            </w:r>
                          </w:p>
                          <w:p w14:paraId="61B6B50B" w14:textId="77777777" w:rsidR="00072472" w:rsidRPr="004477A4" w:rsidRDefault="00072472" w:rsidP="006D4830">
                            <w:pPr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D33B54F" w14:textId="1862402E" w:rsidR="00AA02A0" w:rsidRPr="00545DA6" w:rsidRDefault="00AA02A0" w:rsidP="00246D88">
            <w:pPr>
              <w:rPr>
                <w:rFonts w:ascii="Times New Roman" w:hAnsi="Times New Roman" w:cs="Times New Roman"/>
              </w:rPr>
            </w:pPr>
          </w:p>
          <w:p w14:paraId="43BF8159" w14:textId="77777777" w:rsidR="00AA02A0" w:rsidRPr="00545DA6" w:rsidRDefault="00AA02A0" w:rsidP="00246D88">
            <w:pPr>
              <w:rPr>
                <w:rFonts w:ascii="Times New Roman" w:hAnsi="Times New Roman" w:cs="Times New Roman"/>
              </w:rPr>
            </w:pPr>
          </w:p>
          <w:p w14:paraId="24D211AB" w14:textId="77777777" w:rsidR="00AA02A0" w:rsidRPr="00545DA6" w:rsidRDefault="00AA02A0" w:rsidP="00246D88">
            <w:pPr>
              <w:rPr>
                <w:rFonts w:ascii="Times New Roman" w:hAnsi="Times New Roman" w:cs="Times New Roman"/>
              </w:rPr>
            </w:pPr>
          </w:p>
          <w:p w14:paraId="29FC9AE6" w14:textId="77777777" w:rsidR="00AA02A0" w:rsidRPr="00545DA6" w:rsidRDefault="00AA02A0" w:rsidP="00246D88">
            <w:pPr>
              <w:rPr>
                <w:rFonts w:ascii="Times New Roman" w:hAnsi="Times New Roman" w:cs="Times New Roman"/>
              </w:rPr>
            </w:pPr>
          </w:p>
          <w:p w14:paraId="5ACF31DC" w14:textId="77777777" w:rsidR="00AA02A0" w:rsidRPr="00545DA6" w:rsidRDefault="00AA02A0" w:rsidP="00246D88">
            <w:pPr>
              <w:rPr>
                <w:rFonts w:ascii="Times New Roman" w:hAnsi="Times New Roman" w:cs="Times New Roman"/>
              </w:rPr>
            </w:pPr>
          </w:p>
          <w:p w14:paraId="59B8A9A0" w14:textId="77777777" w:rsidR="00AA02A0" w:rsidRPr="00545DA6" w:rsidRDefault="00AA02A0" w:rsidP="00246D88">
            <w:pPr>
              <w:rPr>
                <w:rFonts w:ascii="Times New Roman" w:hAnsi="Times New Roman" w:cs="Times New Roman"/>
              </w:rPr>
            </w:pPr>
          </w:p>
        </w:tc>
      </w:tr>
      <w:tr w:rsidR="00AA02A0" w:rsidRPr="00545DA6" w14:paraId="48DC55BA" w14:textId="77777777" w:rsidTr="00246D88">
        <w:trPr>
          <w:gridAfter w:val="2"/>
          <w:wAfter w:w="234" w:type="dxa"/>
          <w:trHeight w:val="261"/>
        </w:trPr>
        <w:tc>
          <w:tcPr>
            <w:tcW w:w="9654" w:type="dxa"/>
            <w:gridSpan w:val="16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auto" w:fill="C0C0C0"/>
          </w:tcPr>
          <w:p w14:paraId="07EC217C" w14:textId="77777777" w:rsidR="00AA02A0" w:rsidRPr="00732F51" w:rsidRDefault="00AA02A0" w:rsidP="00246D88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 w:val="0"/>
                <w:sz w:val="22"/>
                <w:szCs w:val="22"/>
              </w:rPr>
              <w:t>1)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08CD5902" w14:textId="77777777" w:rsidR="00AA02A0" w:rsidRPr="00545DA6" w:rsidRDefault="00AA02A0" w:rsidP="00246D88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952A8" w:rsidRPr="00545DA6" w14:paraId="6026DB67" w14:textId="77777777" w:rsidTr="00246D88">
        <w:trPr>
          <w:gridAfter w:val="2"/>
          <w:wAfter w:w="234" w:type="dxa"/>
          <w:trHeight w:val="379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1163ADBD" w14:textId="259608F5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bookmarkStart w:id="1" w:name="_Hlk177040979"/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380CDA7E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952A8" w:rsidRPr="00545DA6" w14:paraId="392A0835" w14:textId="77777777" w:rsidTr="00246D88">
        <w:trPr>
          <w:gridAfter w:val="3"/>
          <w:wAfter w:w="264" w:type="dxa"/>
          <w:trHeight w:val="340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DBBF122" w14:textId="1097C2B3" w:rsidR="005952A8" w:rsidRPr="00246D88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6D8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Nombre y Apellido: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896665" w14:textId="313DCC80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5952A8" w:rsidRPr="00545DA6" w14:paraId="5AA14ABD" w14:textId="77777777" w:rsidTr="00246D88">
        <w:trPr>
          <w:gridAfter w:val="2"/>
          <w:wAfter w:w="234" w:type="dxa"/>
          <w:trHeight w:hRule="exact" w:val="292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9C40296" w14:textId="72AB7664" w:rsidR="005952A8" w:rsidRPr="00732F51" w:rsidRDefault="005952A8" w:rsidP="00246D8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bCs/>
                <w:u w:val="single"/>
              </w:rPr>
            </w:pPr>
          </w:p>
          <w:p w14:paraId="3D698B4A" w14:textId="5BFE670B" w:rsidR="005952A8" w:rsidRPr="00732F51" w:rsidRDefault="005952A8" w:rsidP="00246D8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bCs/>
                <w:u w:val="single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15117AD0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952A8" w:rsidRPr="00545DA6" w14:paraId="7ED3323E" w14:textId="77777777" w:rsidTr="00246D88">
        <w:trPr>
          <w:gridAfter w:val="2"/>
          <w:wAfter w:w="234" w:type="dxa"/>
          <w:trHeight w:hRule="exact" w:val="361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2595236" w14:textId="1326A6D4" w:rsidR="005952A8" w:rsidRPr="00246D88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46D8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246D8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Documento 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2571FC" w14:textId="40239121" w:rsidR="005952A8" w:rsidRPr="00246D88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37B3911F" w14:textId="16A6AC1C" w:rsidR="005952A8" w:rsidRPr="00545DA6" w:rsidRDefault="005952A8" w:rsidP="00246D88">
            <w:pPr>
              <w:pStyle w:val="xl28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952A8" w:rsidRPr="00545DA6" w14:paraId="0F940155" w14:textId="77777777" w:rsidTr="00246D88">
        <w:trPr>
          <w:gridAfter w:val="3"/>
          <w:wAfter w:w="264" w:type="dxa"/>
          <w:trHeight w:hRule="exact" w:val="292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9DE4899" w14:textId="74958ED1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5952A8" w:rsidRPr="00545DA6" w14:paraId="2C074280" w14:textId="77777777" w:rsidTr="00246D88">
        <w:trPr>
          <w:gridAfter w:val="2"/>
          <w:wAfter w:w="234" w:type="dxa"/>
          <w:trHeight w:val="254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3C03D4FF" w14:textId="5B08BF13" w:rsidR="005952A8" w:rsidRPr="00246D88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6D88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246D88">
              <w:rPr>
                <w:rFonts w:ascii="Times New Roman" w:hAnsi="Times New Roman" w:cs="Times New Roman"/>
                <w:bCs/>
                <w:sz w:val="20"/>
                <w:szCs w:val="20"/>
              </w:rPr>
              <w:t>CUIT / CUIL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160292C" w14:textId="315AB67F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51184B22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952A8" w:rsidRPr="00545DA6" w14:paraId="7AAD09B5" w14:textId="77777777" w:rsidTr="00246D88">
        <w:trPr>
          <w:gridAfter w:val="2"/>
          <w:wAfter w:w="23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8C084F1" w14:textId="3276053C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1CB8DAC2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952A8" w:rsidRPr="00545DA6" w14:paraId="7B64F2EC" w14:textId="77777777" w:rsidTr="00246D88">
        <w:trPr>
          <w:gridAfter w:val="3"/>
          <w:wAfter w:w="264" w:type="dxa"/>
          <w:trHeight w:val="278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B5A5EA9" w14:textId="77777777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8FBB53E" w14:textId="51009C4A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5952A8" w:rsidRPr="00545DA6" w14:paraId="109B0E65" w14:textId="77777777" w:rsidTr="00246D88">
        <w:trPr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61D8A2D" w14:textId="0AE6FE29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564AA043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34" w:type="dxa"/>
            <w:gridSpan w:val="2"/>
            <w:shd w:val="clear" w:color="auto" w:fill="auto"/>
          </w:tcPr>
          <w:p w14:paraId="07F301DC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952A8" w:rsidRPr="00545DA6" w14:paraId="52568BF3" w14:textId="77777777" w:rsidTr="00246D88">
        <w:trPr>
          <w:gridAfter w:val="3"/>
          <w:wAfter w:w="264" w:type="dxa"/>
          <w:trHeight w:val="412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658F4C8" w14:textId="77777777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Nombre y apellido </w:t>
            </w:r>
          </w:p>
          <w:p w14:paraId="2783F862" w14:textId="2415E0AC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del cónyuge: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4A817D" w14:textId="1F20CC06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5952A8" w:rsidRPr="00545DA6" w14:paraId="30765D76" w14:textId="77777777" w:rsidTr="00246D88">
        <w:trPr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0F884EB" w14:textId="302B7261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09100DE8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34" w:type="dxa"/>
            <w:gridSpan w:val="2"/>
            <w:shd w:val="clear" w:color="auto" w:fill="auto"/>
          </w:tcPr>
          <w:p w14:paraId="47F22B5D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952A8" w:rsidRPr="00545DA6" w14:paraId="40C78F25" w14:textId="77777777" w:rsidTr="00246D88">
        <w:trPr>
          <w:trHeight w:val="261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0980CC0" w14:textId="594AEE0A" w:rsidR="005952A8" w:rsidRPr="00732F51" w:rsidRDefault="00950FF3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Tipo y d</w:t>
            </w:r>
            <w:r w:rsidR="005952A8"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ocumento: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C2BA06C" w14:textId="77777777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542DEF73" w14:textId="3D1C9276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34" w:type="dxa"/>
            <w:gridSpan w:val="2"/>
            <w:shd w:val="clear" w:color="auto" w:fill="auto"/>
          </w:tcPr>
          <w:p w14:paraId="0147F67B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952A8" w:rsidRPr="00545DA6" w14:paraId="366A4DB2" w14:textId="77777777" w:rsidTr="00246D88">
        <w:trPr>
          <w:gridAfter w:val="2"/>
          <w:wAfter w:w="234" w:type="dxa"/>
          <w:trHeight w:hRule="exact" w:val="244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94F40FA" w14:textId="567CC9E2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307C94EE" w14:textId="77777777" w:rsidR="005952A8" w:rsidRPr="00545DA6" w:rsidRDefault="005952A8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5952A8" w:rsidRPr="00545DA6" w14:paraId="58F2418D" w14:textId="77777777" w:rsidTr="00246D88">
        <w:trPr>
          <w:gridAfter w:val="2"/>
          <w:wAfter w:w="234" w:type="dxa"/>
          <w:trHeight w:val="218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27337A56" w14:textId="0B6C0F9D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CUIT / CUIL: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FAA5BB5" w14:textId="57EE877C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158CE322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4A6778F9" w14:textId="77777777" w:rsidTr="00246D88">
        <w:trPr>
          <w:gridAfter w:val="1"/>
          <w:wAfter w:w="205" w:type="dxa"/>
          <w:trHeight w:hRule="exact" w:val="260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AD1DC80" w14:textId="5655FCC8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100511DD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" w:type="dxa"/>
            <w:shd w:val="clear" w:color="auto" w:fill="auto"/>
          </w:tcPr>
          <w:p w14:paraId="2D8B0C66" w14:textId="77777777" w:rsidR="00732F51" w:rsidRPr="00545DA6" w:rsidRDefault="00732F51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32F51" w:rsidRPr="00545DA6" w14:paraId="440E66C9" w14:textId="2E1CAC4B" w:rsidTr="00246D88">
        <w:trPr>
          <w:gridAfter w:val="3"/>
          <w:wAfter w:w="264" w:type="dxa"/>
          <w:trHeight w:val="261"/>
        </w:trPr>
        <w:tc>
          <w:tcPr>
            <w:tcW w:w="6068" w:type="dxa"/>
            <w:gridSpan w:val="7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E98D314" w14:textId="188F6156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 (Tache lo que no corresponda)</w:t>
            </w:r>
          </w:p>
          <w:p w14:paraId="47E69250" w14:textId="77777777" w:rsidR="00732F51" w:rsidRPr="00732F51" w:rsidRDefault="00732F51" w:rsidP="00246D8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No podrán presentarse empleados Judiciales, Magistrados o Funcionarios Judiciales.</w:t>
            </w:r>
          </w:p>
          <w:p w14:paraId="2CCE0EE1" w14:textId="77777777" w:rsidR="00246D88" w:rsidRDefault="00732F51" w:rsidP="00246D8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inc</w:t>
            </w:r>
            <w:proofErr w:type="spellEnd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C, Ley 13.661 </w:t>
            </w:r>
          </w:p>
          <w:p w14:paraId="7387DE34" w14:textId="40AFA15C" w:rsidR="00732F51" w:rsidRPr="00732F51" w:rsidRDefault="00732F51" w:rsidP="00246D8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art. 21) y ART. 16 apartado III del Decreto N° 59/19</w:t>
            </w:r>
          </w:p>
        </w:tc>
        <w:tc>
          <w:tcPr>
            <w:tcW w:w="191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B38908D" w14:textId="765EC73A" w:rsidR="00732F51" w:rsidRPr="00732F51" w:rsidRDefault="00732F51" w:rsidP="00246D8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SI</w:t>
            </w:r>
          </w:p>
        </w:tc>
        <w:tc>
          <w:tcPr>
            <w:tcW w:w="167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D0A7A5C" w14:textId="098E9E0B" w:rsidR="00732F51" w:rsidRPr="00732F51" w:rsidRDefault="00732F51" w:rsidP="00246D8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</w:tr>
      <w:tr w:rsidR="00732F51" w:rsidRPr="00545DA6" w14:paraId="6805D34A" w14:textId="77777777" w:rsidTr="00246D88">
        <w:trPr>
          <w:gridAfter w:val="1"/>
          <w:wAfter w:w="205" w:type="dxa"/>
          <w:trHeight w:val="268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1F69D7D" w14:textId="77777777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1D04BD92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" w:type="dxa"/>
            <w:shd w:val="clear" w:color="auto" w:fill="auto"/>
          </w:tcPr>
          <w:p w14:paraId="59E958F0" w14:textId="77777777" w:rsidR="00732F51" w:rsidRPr="00545DA6" w:rsidRDefault="00732F51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32F51" w:rsidRPr="00545DA6" w14:paraId="39627FF7" w14:textId="77777777" w:rsidTr="00246D88">
        <w:trPr>
          <w:gridAfter w:val="3"/>
          <w:wAfter w:w="264" w:type="dxa"/>
          <w:trHeight w:val="297"/>
        </w:trPr>
        <w:tc>
          <w:tcPr>
            <w:tcW w:w="3694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4287B17F" w14:textId="5341592B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596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BF38C84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32F51" w:rsidRPr="00545DA6" w14:paraId="5D1CC654" w14:textId="77777777" w:rsidTr="00246D88">
        <w:trPr>
          <w:gridAfter w:val="1"/>
          <w:wAfter w:w="205" w:type="dxa"/>
          <w:trHeight w:hRule="exact" w:val="245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72729CF" w14:textId="57602C14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es-ES" w:eastAsia="es-AR"/>
              </w:rPr>
            </w:pPr>
          </w:p>
          <w:p w14:paraId="01721422" w14:textId="56DBBE7A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107B123A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" w:type="dxa"/>
            <w:shd w:val="clear" w:color="auto" w:fill="auto"/>
          </w:tcPr>
          <w:p w14:paraId="5C77058C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246D88" w:rsidRPr="00545DA6" w14:paraId="4A3FAB72" w14:textId="77777777" w:rsidTr="00246D88">
        <w:trPr>
          <w:gridAfter w:val="3"/>
          <w:wAfter w:w="264" w:type="dxa"/>
          <w:trHeight w:val="461"/>
        </w:trPr>
        <w:tc>
          <w:tcPr>
            <w:tcW w:w="369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BC14346" w14:textId="77777777" w:rsidR="00246D88" w:rsidRDefault="00246D8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Único inmueble locado:</w:t>
            </w:r>
          </w:p>
          <w:p w14:paraId="132EF559" w14:textId="41E22564" w:rsidR="00246D88" w:rsidRPr="00732F51" w:rsidRDefault="00246D8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Resolución 1415/03 de AFIP</w:t>
            </w:r>
          </w:p>
        </w:tc>
        <w:tc>
          <w:tcPr>
            <w:tcW w:w="2964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05CD924E" w14:textId="0906FCB8" w:rsidR="00246D88" w:rsidRPr="00732F51" w:rsidRDefault="00246D88" w:rsidP="00246D88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SI</w:t>
            </w:r>
          </w:p>
        </w:tc>
        <w:tc>
          <w:tcPr>
            <w:tcW w:w="29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820D28" w14:textId="50AA93A7" w:rsidR="00246D88" w:rsidRPr="00545DA6" w:rsidRDefault="00246D88" w:rsidP="00246D8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NO</w:t>
            </w:r>
          </w:p>
        </w:tc>
      </w:tr>
      <w:tr w:rsidR="00732F51" w:rsidRPr="00545DA6" w14:paraId="17BBFAAB" w14:textId="77777777" w:rsidTr="00246D88">
        <w:trPr>
          <w:gridAfter w:val="3"/>
          <w:wAfter w:w="26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34075105" w14:textId="2166C548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32F51" w:rsidRPr="00545DA6" w14:paraId="6BFCBAD0" w14:textId="77777777" w:rsidTr="00246D88">
        <w:trPr>
          <w:gridAfter w:val="3"/>
          <w:wAfter w:w="264" w:type="dxa"/>
          <w:trHeight w:val="261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18C4166" w14:textId="6C19C641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Firma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ED27C6F" w14:textId="36B1E575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60D3CE85" w14:textId="77777777" w:rsidTr="00246D88">
        <w:trPr>
          <w:gridAfter w:val="3"/>
          <w:wAfter w:w="26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12E7C741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72CD1365" w14:textId="77777777" w:rsidTr="00246D88">
        <w:trPr>
          <w:gridAfter w:val="3"/>
          <w:wAfter w:w="264" w:type="dxa"/>
          <w:trHeight w:val="261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38A6B037" w14:textId="77777777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B8BF1ED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0EFFB1FD" w14:textId="77777777" w:rsidTr="00246D88">
        <w:trPr>
          <w:gridAfter w:val="3"/>
          <w:wAfter w:w="26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2CBC98A" w14:textId="2CDAD710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32F51" w:rsidRPr="00545DA6" w14:paraId="351EBF0C" w14:textId="77777777" w:rsidTr="00246D88">
        <w:trPr>
          <w:gridAfter w:val="3"/>
          <w:wAfter w:w="264" w:type="dxa"/>
          <w:trHeight w:val="245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025BFE52" w14:textId="2B8F37FC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Lugar y Fecha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FA9478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bookmarkEnd w:id="1"/>
      <w:tr w:rsidR="00732F51" w:rsidRPr="00545DA6" w14:paraId="1E1DDEC3" w14:textId="77777777" w:rsidTr="00246D88">
        <w:trPr>
          <w:gridAfter w:val="3"/>
          <w:wAfter w:w="264" w:type="dxa"/>
          <w:trHeight w:val="276"/>
        </w:trPr>
        <w:tc>
          <w:tcPr>
            <w:tcW w:w="9654" w:type="dxa"/>
            <w:gridSpan w:val="16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0DA272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545DA6" w14:paraId="511DDC10" w14:textId="77777777" w:rsidTr="00246D88">
        <w:trPr>
          <w:gridAfter w:val="2"/>
          <w:wAfter w:w="234" w:type="dxa"/>
          <w:trHeight w:val="261"/>
        </w:trPr>
        <w:tc>
          <w:tcPr>
            <w:tcW w:w="9654" w:type="dxa"/>
            <w:gridSpan w:val="16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auto" w:fill="C0C0C0"/>
          </w:tcPr>
          <w:p w14:paraId="7AF78F2A" w14:textId="42D2B4B0" w:rsidR="00AA02A0" w:rsidRPr="00732F51" w:rsidRDefault="00AA02A0" w:rsidP="00246D88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 w:val="0"/>
                <w:sz w:val="22"/>
                <w:szCs w:val="22"/>
              </w:rPr>
              <w:t>2)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063C4488" w14:textId="77777777" w:rsidR="00AA02A0" w:rsidRPr="00545DA6" w:rsidRDefault="00AA02A0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7455EC12" w14:textId="77777777" w:rsidTr="00246D88">
        <w:trPr>
          <w:gridAfter w:val="2"/>
          <w:wAfter w:w="234" w:type="dxa"/>
          <w:trHeight w:val="43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8FA72C" w14:textId="2607B8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290D0A6E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7326A3C1" w14:textId="77777777" w:rsidTr="00246D88">
        <w:trPr>
          <w:gridAfter w:val="3"/>
          <w:wAfter w:w="264" w:type="dxa"/>
          <w:trHeight w:val="366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1F4E6963" w14:textId="77777777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B44A2CE" w14:textId="6B7D0C0E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732F51" w:rsidRPr="00545DA6" w14:paraId="7D61BD17" w14:textId="77777777" w:rsidTr="00246D88">
        <w:trPr>
          <w:gridAfter w:val="2"/>
          <w:wAfter w:w="234" w:type="dxa"/>
          <w:trHeight w:hRule="exact" w:val="292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FC24CD9" w14:textId="7AF41621" w:rsidR="00732F51" w:rsidRPr="00545DA6" w:rsidRDefault="00732F51" w:rsidP="00246D8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6C0B023D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04F9EEA4" w14:textId="77777777" w:rsidTr="00246D88">
        <w:trPr>
          <w:gridAfter w:val="2"/>
          <w:wAfter w:w="234" w:type="dxa"/>
          <w:trHeight w:hRule="exact" w:val="267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29A020F4" w14:textId="0807D152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Tipo</w:t>
            </w:r>
            <w:r w:rsidR="00950FF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y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documento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90FF9F6" w14:textId="458A4BB3" w:rsidR="00732F51" w:rsidRPr="00545DA6" w:rsidRDefault="00732F51" w:rsidP="00246D8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44F4F8CF" w14:textId="5C2D425A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1A40AC24" w14:textId="77777777" w:rsidTr="00246D88">
        <w:trPr>
          <w:gridAfter w:val="3"/>
          <w:wAfter w:w="264" w:type="dxa"/>
          <w:trHeight w:hRule="exact" w:val="290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82BFAC9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0A122B0A" w14:textId="77777777" w:rsidTr="00246D88">
        <w:trPr>
          <w:gridAfter w:val="2"/>
          <w:wAfter w:w="234" w:type="dxa"/>
          <w:trHeight w:val="261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3E18A09E" w14:textId="2B741311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CUIT / CUIL: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089EC4" w14:textId="3C2FCA63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6CBF8304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7C35075C" w14:textId="77777777" w:rsidTr="00246D88">
        <w:trPr>
          <w:gridAfter w:val="2"/>
          <w:wAfter w:w="23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2A846FE" w14:textId="2CE8AC52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6CB87A34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404AE0ED" w14:textId="77777777" w:rsidTr="00246D88">
        <w:trPr>
          <w:gridAfter w:val="3"/>
          <w:wAfter w:w="264" w:type="dxa"/>
          <w:trHeight w:val="296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196858F9" w14:textId="77777777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4C47860" w14:textId="3CEC2008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732F51" w:rsidRPr="00545DA6" w14:paraId="1CB55FD7" w14:textId="77777777" w:rsidTr="00246D88">
        <w:trPr>
          <w:gridAfter w:val="3"/>
          <w:wAfter w:w="26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B664015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65B7614A" w14:textId="77777777" w:rsidTr="00246D88">
        <w:trPr>
          <w:gridAfter w:val="3"/>
          <w:wAfter w:w="264" w:type="dxa"/>
          <w:trHeight w:val="441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D75250D" w14:textId="1CFB723D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B206B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5FBA58D4" w14:textId="77777777" w:rsidTr="00246D88">
        <w:trPr>
          <w:gridAfter w:val="3"/>
          <w:wAfter w:w="264" w:type="dxa"/>
          <w:trHeight w:val="189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AA10E9D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246D88" w:rsidRPr="00545DA6" w14:paraId="7B57E02B" w14:textId="77777777" w:rsidTr="00246D88">
        <w:trPr>
          <w:gridAfter w:val="3"/>
          <w:wAfter w:w="264" w:type="dxa"/>
          <w:trHeight w:val="418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3A3CD13" w14:textId="499BB64C" w:rsidR="00246D88" w:rsidRPr="00732F51" w:rsidRDefault="00246D8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Tipo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y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documento: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CABA40" w14:textId="77777777" w:rsidR="00246D88" w:rsidRPr="00545DA6" w:rsidRDefault="00246D8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950FF3" w:rsidRPr="00545DA6" w14:paraId="7C9B2BAE" w14:textId="77777777" w:rsidTr="00246D88">
        <w:trPr>
          <w:gridAfter w:val="3"/>
          <w:wAfter w:w="264" w:type="dxa"/>
          <w:trHeight w:hRule="exact" w:val="246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DC7B6DA" w14:textId="77777777" w:rsidR="00950FF3" w:rsidRPr="00732F51" w:rsidRDefault="00950FF3" w:rsidP="00246D8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14:paraId="7795B925" w14:textId="77777777" w:rsidR="00950FF3" w:rsidRPr="00545DA6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45ECC5F7" w14:textId="77777777" w:rsidR="00950FF3" w:rsidRPr="00545DA6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27736295" w14:textId="77777777" w:rsidR="00950FF3" w:rsidRPr="00545DA6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1099BD68" w14:textId="77777777" w:rsidR="00950FF3" w:rsidRPr="00545DA6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7503F8FF" w14:textId="77777777" w:rsidR="00950FF3" w:rsidRPr="00545DA6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3D5B8F74" w14:textId="6D75D646" w:rsidR="00950FF3" w:rsidRPr="00545DA6" w:rsidRDefault="00950FF3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950FF3" w:rsidRPr="00545DA6" w14:paraId="3F0BB415" w14:textId="77777777" w:rsidTr="00246D88">
        <w:trPr>
          <w:gridAfter w:val="3"/>
          <w:wAfter w:w="264" w:type="dxa"/>
          <w:trHeight w:val="314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7E7AA8B" w14:textId="6E414D6D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CUIT / CUIL: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F411692" w14:textId="0F91A165" w:rsidR="00950FF3" w:rsidRPr="00545DA6" w:rsidRDefault="00950FF3" w:rsidP="00246D88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950FF3" w:rsidRPr="00545DA6" w14:paraId="062F0E0C" w14:textId="77777777" w:rsidTr="00246D88">
        <w:trPr>
          <w:gridAfter w:val="3"/>
          <w:wAfter w:w="264" w:type="dxa"/>
          <w:trHeight w:hRule="exact" w:val="260"/>
        </w:trPr>
        <w:tc>
          <w:tcPr>
            <w:tcW w:w="9618" w:type="dxa"/>
            <w:gridSpan w:val="15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12C05265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259A65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A10D3F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863421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8AB4C6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45E128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DB6B1C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A8F81F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43AD21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55AC18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E26A33" w14:textId="47B8176C" w:rsidR="00950FF3" w:rsidRPr="00545DA6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0D7AF" w14:textId="77777777" w:rsidR="00950FF3" w:rsidRPr="00545DA6" w:rsidRDefault="00950FF3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545DA6" w14:paraId="5DF72D15" w14:textId="77777777" w:rsidTr="00246D88">
        <w:trPr>
          <w:gridAfter w:val="3"/>
          <w:wAfter w:w="264" w:type="dxa"/>
          <w:trHeight w:val="261"/>
        </w:trPr>
        <w:tc>
          <w:tcPr>
            <w:tcW w:w="6055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63AA20C" w14:textId="52F0D9A5" w:rsidR="00AA02A0" w:rsidRPr="00732F51" w:rsidRDefault="00AA02A0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Incompatibilidades</w:t>
            </w:r>
            <w:r w:rsidR="00545DA6"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14:paraId="22678F56" w14:textId="6954F43B" w:rsidR="00AA02A0" w:rsidRPr="00732F51" w:rsidRDefault="00950FF3" w:rsidP="00246D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A02A0" w:rsidRPr="00732F51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14:paraId="6B5A69D4" w14:textId="454198DC" w:rsidR="00AA02A0" w:rsidRPr="00246D88" w:rsidRDefault="00AA02A0" w:rsidP="00246D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apartado III del Decreto N° </w:t>
            </w:r>
            <w:r w:rsidR="00F0697E" w:rsidRPr="00732F51">
              <w:rPr>
                <w:rFonts w:ascii="Times New Roman" w:hAnsi="Times New Roman" w:cs="Times New Roman"/>
                <w:sz w:val="20"/>
                <w:szCs w:val="20"/>
              </w:rPr>
              <w:t>59/19</w:t>
            </w:r>
          </w:p>
        </w:tc>
        <w:tc>
          <w:tcPr>
            <w:tcW w:w="1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69ADDA2" w14:textId="77777777" w:rsidR="00AA02A0" w:rsidRPr="00950FF3" w:rsidRDefault="00AA02A0" w:rsidP="00246D8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50FF3">
              <w:rPr>
                <w:rFonts w:ascii="Times New Roman" w:hAnsi="Times New Roman" w:cs="Times New Roman"/>
                <w:bCs/>
                <w:sz w:val="20"/>
                <w:szCs w:val="20"/>
              </w:rPr>
              <w:t>SI</w:t>
            </w:r>
          </w:p>
        </w:tc>
        <w:tc>
          <w:tcPr>
            <w:tcW w:w="17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54DD0" w14:textId="77777777" w:rsidR="00AA02A0" w:rsidRPr="00950FF3" w:rsidRDefault="00AA02A0" w:rsidP="00246D8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50FF3">
              <w:rPr>
                <w:rFonts w:ascii="Times New Roman" w:hAnsi="Times New Roman" w:cs="Times New Roman"/>
                <w:bCs/>
                <w:sz w:val="20"/>
                <w:szCs w:val="20"/>
              </w:rPr>
              <w:t>NO</w:t>
            </w:r>
          </w:p>
        </w:tc>
      </w:tr>
      <w:tr w:rsidR="00950FF3" w:rsidRPr="00545DA6" w14:paraId="660D56BF" w14:textId="77777777" w:rsidTr="00246D88">
        <w:trPr>
          <w:gridAfter w:val="2"/>
          <w:wAfter w:w="234" w:type="dxa"/>
          <w:trHeight w:val="268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7BFF0D3" w14:textId="77777777" w:rsidR="00950FF3" w:rsidRPr="00545DA6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67397" w14:textId="77777777" w:rsidR="00950FF3" w:rsidRPr="00545DA6" w:rsidRDefault="00950FF3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545DA6" w:rsidRPr="00545DA6" w14:paraId="4C61F5B5" w14:textId="77777777" w:rsidTr="00246D88">
        <w:trPr>
          <w:gridAfter w:val="3"/>
          <w:wAfter w:w="264" w:type="dxa"/>
          <w:trHeight w:val="268"/>
        </w:trPr>
        <w:tc>
          <w:tcPr>
            <w:tcW w:w="3521" w:type="dxa"/>
            <w:gridSpan w:val="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8C5D6FF" w14:textId="365CB29C" w:rsidR="00545DA6" w:rsidRPr="00732F51" w:rsidRDefault="00545DA6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61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C9D0E" w14:textId="77777777" w:rsidR="00545DA6" w:rsidRPr="00545DA6" w:rsidRDefault="00545DA6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950FF3" w:rsidRPr="00545DA6" w14:paraId="6FE77769" w14:textId="77777777" w:rsidTr="00246D88">
        <w:trPr>
          <w:gridAfter w:val="3"/>
          <w:wAfter w:w="264" w:type="dxa"/>
          <w:trHeight w:val="268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138EFF5E" w14:textId="77777777" w:rsidR="00950FF3" w:rsidRPr="00545DA6" w:rsidRDefault="00950FF3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950FF3" w:rsidRPr="00545DA6" w14:paraId="1F3F4811" w14:textId="2433F260" w:rsidTr="00246D88">
        <w:trPr>
          <w:gridAfter w:val="3"/>
          <w:wAfter w:w="264" w:type="dxa"/>
          <w:trHeight w:val="268"/>
        </w:trPr>
        <w:tc>
          <w:tcPr>
            <w:tcW w:w="3521" w:type="dxa"/>
            <w:gridSpan w:val="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7C830AC" w14:textId="361D10C3" w:rsidR="00950FF3" w:rsidRDefault="00950FF3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Único inmueble locado:                </w:t>
            </w:r>
          </w:p>
          <w:p w14:paraId="356237AA" w14:textId="15FFF713" w:rsidR="00950FF3" w:rsidRPr="00732F51" w:rsidRDefault="00950FF3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9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E563E" w14:textId="796B8ED4" w:rsidR="00950FF3" w:rsidRPr="00950FF3" w:rsidRDefault="00950FF3" w:rsidP="00246D88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</w:rPr>
            </w:pPr>
            <w:r w:rsidRPr="00950FF3">
              <w:rPr>
                <w:rFonts w:ascii="Times New Roman" w:hAnsi="Times New Roman" w:cs="Times New Roman"/>
                <w:bCs/>
              </w:rPr>
              <w:t>SI</w:t>
            </w:r>
          </w:p>
        </w:tc>
        <w:tc>
          <w:tcPr>
            <w:tcW w:w="32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61C4C" w14:textId="4C1F04DA" w:rsidR="00950FF3" w:rsidRPr="004664C7" w:rsidRDefault="00950FF3" w:rsidP="00246D8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s-ES"/>
              </w:rPr>
            </w:pPr>
            <w:r w:rsidRPr="004664C7">
              <w:rPr>
                <w:rFonts w:ascii="Times New Roman" w:hAnsi="Times New Roman" w:cs="Times New Roman"/>
                <w:bCs/>
                <w:sz w:val="20"/>
                <w:szCs w:val="20"/>
                <w:lang w:val="es-ES"/>
              </w:rPr>
              <w:t>NO</w:t>
            </w:r>
          </w:p>
        </w:tc>
      </w:tr>
      <w:tr w:rsidR="00545DA6" w:rsidRPr="00545DA6" w14:paraId="2BE44B82" w14:textId="77777777" w:rsidTr="00246D88">
        <w:trPr>
          <w:gridAfter w:val="3"/>
          <w:wAfter w:w="26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284B7A" w14:textId="481A6602" w:rsidR="00545DA6" w:rsidRPr="00950FF3" w:rsidRDefault="00545DA6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545DA6" w:rsidRPr="00545DA6" w14:paraId="6EEBFE87" w14:textId="77777777" w:rsidTr="00246D88">
        <w:trPr>
          <w:gridAfter w:val="3"/>
          <w:wAfter w:w="264" w:type="dxa"/>
          <w:trHeight w:val="261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703178F0" w14:textId="77777777" w:rsidR="00545DA6" w:rsidRPr="00732F51" w:rsidRDefault="00545DA6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2F9ECD" w14:textId="77777777" w:rsidR="00545DA6" w:rsidRPr="00545DA6" w:rsidRDefault="00545DA6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45DA6" w:rsidRPr="00545DA6" w14:paraId="567875F0" w14:textId="77777777" w:rsidTr="00246D88">
        <w:trPr>
          <w:gridAfter w:val="3"/>
          <w:wAfter w:w="26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7F1E8B0" w14:textId="4AE718E5" w:rsidR="00545DA6" w:rsidRPr="00732F51" w:rsidRDefault="00545DA6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45DA6" w:rsidRPr="00545DA6" w14:paraId="620866DC" w14:textId="77777777" w:rsidTr="00246D88">
        <w:trPr>
          <w:gridAfter w:val="3"/>
          <w:wAfter w:w="264" w:type="dxa"/>
          <w:trHeight w:val="276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66515565" w14:textId="77777777" w:rsidR="00545DA6" w:rsidRPr="00732F51" w:rsidRDefault="00545DA6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D6BC73" w14:textId="77777777" w:rsidR="00545DA6" w:rsidRPr="00545DA6" w:rsidRDefault="00545DA6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4A03F855" w14:textId="77777777" w:rsidTr="00246D88">
        <w:trPr>
          <w:gridAfter w:val="3"/>
          <w:wAfter w:w="264" w:type="dxa"/>
          <w:trHeight w:val="276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170F88E8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545DA6" w14:paraId="7EF8EBC4" w14:textId="77777777" w:rsidTr="00246D88">
        <w:trPr>
          <w:gridAfter w:val="2"/>
          <w:wAfter w:w="234" w:type="dxa"/>
          <w:trHeight w:val="261"/>
        </w:trPr>
        <w:tc>
          <w:tcPr>
            <w:tcW w:w="965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775EF317" w14:textId="77777777" w:rsidR="00AA02A0" w:rsidRPr="00732F51" w:rsidRDefault="00AA02A0" w:rsidP="00246D88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246D88">
              <w:rPr>
                <w:rFonts w:ascii="Times New Roman" w:hAnsi="Times New Roman" w:cs="Times New Roman"/>
                <w:b w:val="0"/>
              </w:rPr>
              <w:t>3)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0AC26" w14:textId="77777777" w:rsidR="00AA02A0" w:rsidRPr="00545DA6" w:rsidRDefault="00AA02A0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4B475F" w:rsidRPr="00545DA6" w14:paraId="138D50F0" w14:textId="77777777" w:rsidTr="00246D88">
        <w:trPr>
          <w:gridAfter w:val="3"/>
          <w:wAfter w:w="264" w:type="dxa"/>
          <w:trHeight w:val="28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2BACE68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4B475F" w:rsidRPr="00545DA6" w14:paraId="75AACDEB" w14:textId="77777777" w:rsidTr="00246D88">
        <w:trPr>
          <w:gridAfter w:val="3"/>
          <w:wAfter w:w="264" w:type="dxa"/>
          <w:trHeight w:val="281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E79C6B9" w14:textId="77777777" w:rsidR="004B475F" w:rsidRPr="00732F51" w:rsidRDefault="004B475F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237E23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4B475F" w:rsidRPr="00545DA6" w14:paraId="19A45EB7" w14:textId="77777777" w:rsidTr="00246D88">
        <w:trPr>
          <w:gridAfter w:val="3"/>
          <w:wAfter w:w="264" w:type="dxa"/>
          <w:trHeight w:hRule="exact" w:val="292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B3EF75C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754EE3BC" w14:textId="4561594C" w:rsidTr="00246D88">
        <w:trPr>
          <w:gridAfter w:val="3"/>
          <w:wAfter w:w="264" w:type="dxa"/>
          <w:trHeight w:hRule="exact" w:val="292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4D39D85" w14:textId="66C713E0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AB8603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78C22DB6" w14:textId="77777777" w:rsidTr="00246D88">
        <w:trPr>
          <w:gridAfter w:val="3"/>
          <w:wAfter w:w="264" w:type="dxa"/>
          <w:trHeight w:val="266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16AFFE79" w14:textId="7C778662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20D2DFB9" w14:textId="77777777" w:rsidTr="00246D88">
        <w:trPr>
          <w:gridAfter w:val="3"/>
          <w:wAfter w:w="264" w:type="dxa"/>
          <w:trHeight w:val="305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3EC5BA83" w14:textId="7F77E4BC" w:rsidR="004B475F" w:rsidRPr="00732F51" w:rsidRDefault="004B475F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CUIT / CUIL: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08F3436" w14:textId="208D2F4B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4B475F" w:rsidRPr="00545DA6" w14:paraId="0A018EBE" w14:textId="77777777" w:rsidTr="00246D88">
        <w:trPr>
          <w:gridAfter w:val="3"/>
          <w:wAfter w:w="264" w:type="dxa"/>
          <w:trHeight w:val="305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3666371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1E8D4C81" w14:textId="77777777" w:rsidTr="00246D88">
        <w:trPr>
          <w:gridAfter w:val="2"/>
          <w:wAfter w:w="234" w:type="dxa"/>
          <w:trHeight w:val="325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4DD8975" w14:textId="77777777" w:rsidR="004B475F" w:rsidRPr="00732F51" w:rsidRDefault="004B475F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054BAAA" w14:textId="6E3DD80B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9E7C5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71811CC2" w14:textId="77777777" w:rsidTr="00246D88">
        <w:trPr>
          <w:gridAfter w:val="2"/>
          <w:wAfter w:w="23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B89B622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D20D3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653573EF" w14:textId="77777777" w:rsidTr="00246D88">
        <w:trPr>
          <w:gridAfter w:val="3"/>
          <w:wAfter w:w="264" w:type="dxa"/>
          <w:trHeight w:val="413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BCC5D5" w14:textId="77777777" w:rsidR="004B475F" w:rsidRPr="00732F51" w:rsidRDefault="004B475F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21B54F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11CBC6C6" w14:textId="77777777" w:rsidTr="00246D88">
        <w:trPr>
          <w:gridAfter w:val="2"/>
          <w:wAfter w:w="234" w:type="dxa"/>
          <w:trHeight w:val="174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73449CA" w14:textId="3349FAC3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F722B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51913148" w14:textId="77777777" w:rsidTr="00246D88">
        <w:trPr>
          <w:gridAfter w:val="2"/>
          <w:wAfter w:w="234" w:type="dxa"/>
          <w:trHeight w:val="300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3F32FB9" w14:textId="009140AF" w:rsidR="004B475F" w:rsidRPr="00732F51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10205E5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90E29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4BC4FCA9" w14:textId="77777777" w:rsidTr="00246D88">
        <w:trPr>
          <w:gridAfter w:val="3"/>
          <w:wAfter w:w="264" w:type="dxa"/>
          <w:trHeight w:hRule="exact" w:val="245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C11F443" w14:textId="331895E5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61318731" w14:textId="0D882C23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3F702194" w14:textId="441C5225" w:rsidR="004B475F" w:rsidRPr="00545DA6" w:rsidRDefault="004B475F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545DA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4B475F" w:rsidRPr="00545DA6" w14:paraId="3425587E" w14:textId="77777777" w:rsidTr="00246D88">
        <w:trPr>
          <w:gridAfter w:val="3"/>
          <w:wAfter w:w="264" w:type="dxa"/>
          <w:trHeight w:val="349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F1DCDB0" w14:textId="69CC1B2D" w:rsidR="004B475F" w:rsidRPr="00732F51" w:rsidRDefault="004B475F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CUIT / CUIL: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B4E4120" w14:textId="6AABA16F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4B475F" w:rsidRPr="00545DA6" w14:paraId="07852631" w14:textId="77777777" w:rsidTr="00246D88">
        <w:trPr>
          <w:gridAfter w:val="3"/>
          <w:wAfter w:w="264" w:type="dxa"/>
          <w:trHeight w:hRule="exact" w:val="260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64CCF82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109D8F0A" w14:textId="3BC18CC9" w:rsidR="004B475F" w:rsidRPr="00545DA6" w:rsidRDefault="004B475F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545DA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4B475F" w:rsidRPr="00545DA6" w14:paraId="3EDAD3AA" w14:textId="77777777" w:rsidTr="00246D88">
        <w:trPr>
          <w:gridAfter w:val="3"/>
          <w:wAfter w:w="264" w:type="dxa"/>
          <w:trHeight w:val="261"/>
        </w:trPr>
        <w:tc>
          <w:tcPr>
            <w:tcW w:w="6223" w:type="dxa"/>
            <w:gridSpan w:val="9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1A16C8B8" w14:textId="0B42DDB4" w:rsidR="004B475F" w:rsidRPr="00732F51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14:paraId="771F070B" w14:textId="77777777" w:rsidR="004B475F" w:rsidRPr="00732F51" w:rsidRDefault="004B475F" w:rsidP="00246D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14:paraId="59ED5630" w14:textId="0BE2A03D" w:rsidR="004B475F" w:rsidRPr="00246D88" w:rsidRDefault="004B475F" w:rsidP="00246D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apartado III del Decreto N° 1300/16</w:t>
            </w:r>
          </w:p>
        </w:tc>
        <w:tc>
          <w:tcPr>
            <w:tcW w:w="17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1105D49" w14:textId="77777777" w:rsidR="004B475F" w:rsidRPr="004B475F" w:rsidRDefault="004B475F" w:rsidP="00246D8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75F">
              <w:rPr>
                <w:rFonts w:ascii="Times New Roman" w:hAnsi="Times New Roman" w:cs="Times New Roman"/>
                <w:bCs/>
                <w:sz w:val="20"/>
                <w:szCs w:val="20"/>
              </w:rPr>
              <w:t>SI</w:t>
            </w:r>
          </w:p>
        </w:tc>
        <w:tc>
          <w:tcPr>
            <w:tcW w:w="17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0F16E" w14:textId="473D2B61" w:rsidR="004B475F" w:rsidRPr="004B475F" w:rsidRDefault="004B475F" w:rsidP="00246D8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75F">
              <w:rPr>
                <w:rFonts w:ascii="Times New Roman" w:hAnsi="Times New Roman" w:cs="Times New Roman"/>
                <w:bCs/>
                <w:sz w:val="20"/>
                <w:szCs w:val="20"/>
              </w:rPr>
              <w:t>NO</w:t>
            </w:r>
          </w:p>
        </w:tc>
      </w:tr>
      <w:tr w:rsidR="004B475F" w:rsidRPr="00545DA6" w14:paraId="412EA781" w14:textId="77777777" w:rsidTr="00246D88">
        <w:trPr>
          <w:gridAfter w:val="3"/>
          <w:wAfter w:w="26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0A76731" w14:textId="77777777" w:rsidR="004B475F" w:rsidRPr="004B475F" w:rsidRDefault="004B475F" w:rsidP="00246D8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46D88" w:rsidRPr="00545DA6" w14:paraId="77AA81CA" w14:textId="1E74988D" w:rsidTr="00246D88">
        <w:trPr>
          <w:gridAfter w:val="3"/>
          <w:wAfter w:w="264" w:type="dxa"/>
          <w:trHeight w:val="261"/>
        </w:trPr>
        <w:tc>
          <w:tcPr>
            <w:tcW w:w="3734" w:type="dxa"/>
            <w:gridSpan w:val="5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F8C6278" w14:textId="63DD877B" w:rsidR="00246D88" w:rsidRPr="004B475F" w:rsidRDefault="00246D8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5920" w:type="dxa"/>
            <w:gridSpan w:val="11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A0D1B4E" w14:textId="77777777" w:rsidR="00246D88" w:rsidRPr="004B475F" w:rsidRDefault="00246D88" w:rsidP="00246D8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46D88" w:rsidRPr="00545DA6" w14:paraId="15C91D97" w14:textId="77777777" w:rsidTr="00246D88">
        <w:trPr>
          <w:gridAfter w:val="3"/>
          <w:wAfter w:w="26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117B6B5" w14:textId="77777777" w:rsidR="00246D88" w:rsidRPr="004B475F" w:rsidRDefault="00246D88" w:rsidP="00246D8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664C7" w:rsidRPr="00545DA6" w14:paraId="2B2DF02A" w14:textId="77777777" w:rsidTr="00246D88">
        <w:trPr>
          <w:gridAfter w:val="3"/>
          <w:wAfter w:w="264" w:type="dxa"/>
          <w:trHeight w:val="268"/>
        </w:trPr>
        <w:tc>
          <w:tcPr>
            <w:tcW w:w="3694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BF6FE44" w14:textId="77777777" w:rsidR="004664C7" w:rsidRPr="00732F51" w:rsidRDefault="004664C7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Único inmueble locado:</w:t>
            </w:r>
          </w:p>
          <w:p w14:paraId="7D856AEA" w14:textId="77777777" w:rsidR="004664C7" w:rsidRPr="00732F51" w:rsidRDefault="004664C7" w:rsidP="00246D8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6388B9" w14:textId="77777777" w:rsidR="004664C7" w:rsidRPr="004664C7" w:rsidRDefault="004664C7" w:rsidP="00246D88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</w:rPr>
            </w:pPr>
            <w:r w:rsidRPr="004664C7">
              <w:rPr>
                <w:rFonts w:ascii="Times New Roman" w:hAnsi="Times New Roman" w:cs="Times New Roman"/>
                <w:bCs/>
              </w:rPr>
              <w:t>SI</w:t>
            </w:r>
          </w:p>
        </w:tc>
        <w:tc>
          <w:tcPr>
            <w:tcW w:w="344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E7CF774" w14:textId="3DBCC71E" w:rsidR="004664C7" w:rsidRPr="004664C7" w:rsidRDefault="004664C7" w:rsidP="00246D8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C7">
              <w:rPr>
                <w:rFonts w:ascii="Times New Roman" w:hAnsi="Times New Roman" w:cs="Times New Roman"/>
                <w:bCs/>
                <w:sz w:val="20"/>
                <w:szCs w:val="20"/>
              </w:rPr>
              <w:t>NO</w:t>
            </w:r>
          </w:p>
        </w:tc>
      </w:tr>
      <w:tr w:rsidR="004664C7" w:rsidRPr="00545DA6" w14:paraId="7597C6EA" w14:textId="77777777" w:rsidTr="00246D88">
        <w:trPr>
          <w:gridAfter w:val="3"/>
          <w:wAfter w:w="264" w:type="dxa"/>
          <w:trHeight w:val="268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EEF8394" w14:textId="77777777" w:rsidR="004664C7" w:rsidRPr="004664C7" w:rsidRDefault="004664C7" w:rsidP="00246D8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664C7" w:rsidRPr="00545DA6" w14:paraId="68ED6009" w14:textId="77777777" w:rsidTr="00246D88">
        <w:trPr>
          <w:gridAfter w:val="3"/>
          <w:wAfter w:w="264" w:type="dxa"/>
          <w:trHeight w:val="348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C6338A0" w14:textId="00A88E38" w:rsidR="004664C7" w:rsidRPr="00732F51" w:rsidRDefault="004664C7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C7A40D" w14:textId="77777777" w:rsidR="004664C7" w:rsidRPr="00545DA6" w:rsidRDefault="004664C7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27FBE6CF" w14:textId="77777777" w:rsidTr="00246D88">
        <w:trPr>
          <w:gridAfter w:val="3"/>
          <w:wAfter w:w="264" w:type="dxa"/>
          <w:trHeight w:val="349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45B2735" w14:textId="77777777" w:rsidR="004664C7" w:rsidRPr="00545DA6" w:rsidRDefault="004664C7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5D4DD5B5" w14:textId="77777777" w:rsidTr="00246D88">
        <w:trPr>
          <w:gridAfter w:val="3"/>
          <w:wAfter w:w="264" w:type="dxa"/>
          <w:trHeight w:val="315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7799F06A" w14:textId="1F962D22" w:rsidR="004B475F" w:rsidRPr="00732F51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A919C0" w14:textId="7A2B67D0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1E86892D" w14:textId="77777777" w:rsidTr="00246D88">
        <w:trPr>
          <w:gridAfter w:val="3"/>
          <w:wAfter w:w="264" w:type="dxa"/>
          <w:trHeight w:val="264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6202BFD7" w14:textId="77777777" w:rsidR="004664C7" w:rsidRPr="00545DA6" w:rsidRDefault="004664C7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7BFF342B" w14:textId="77777777" w:rsidTr="00246D88">
        <w:trPr>
          <w:gridAfter w:val="3"/>
          <w:wAfter w:w="264" w:type="dxa"/>
          <w:trHeight w:val="339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0E0C5D5E" w14:textId="77777777" w:rsidR="004664C7" w:rsidRPr="00732F51" w:rsidRDefault="004664C7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66A61C" w14:textId="561DEA83" w:rsidR="004664C7" w:rsidRPr="00545DA6" w:rsidRDefault="004664C7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0FCC" w:rsidRPr="004477A4" w14:paraId="424EB6A9" w14:textId="77777777" w:rsidTr="00246D88">
        <w:trPr>
          <w:gridAfter w:val="5"/>
          <w:wAfter w:w="702" w:type="dxa"/>
          <w:trHeight w:val="1417"/>
        </w:trPr>
        <w:tc>
          <w:tcPr>
            <w:tcW w:w="9216" w:type="dxa"/>
            <w:gridSpan w:val="14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699633D1" w14:textId="346030FE" w:rsidR="004B0FCC" w:rsidRPr="004477A4" w:rsidRDefault="004B0FCC" w:rsidP="00246D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 wp14:anchorId="11D0FABB" wp14:editId="2C2CE59F">
                      <wp:simplePos x="0" y="0"/>
                      <wp:positionH relativeFrom="column">
                        <wp:posOffset>-10795</wp:posOffset>
                      </wp:positionH>
                      <wp:positionV relativeFrom="paragraph">
                        <wp:posOffset>-654685</wp:posOffset>
                      </wp:positionV>
                      <wp:extent cx="6162675" cy="77216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62675" cy="772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AB377E3" w14:textId="77777777" w:rsidR="00072472" w:rsidRPr="005952A8" w:rsidRDefault="000724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5952A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B</w:t>
                                  </w:r>
                                </w:p>
                                <w:p w14:paraId="420AF809" w14:textId="77777777" w:rsidR="00072472" w:rsidRPr="005952A8" w:rsidRDefault="000724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39DA506E" w14:textId="77777777" w:rsidR="00072472" w:rsidRPr="005952A8" w:rsidRDefault="000724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 w:rsidRPr="005952A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PERSONAS JURIDICAS - DECLARACION JURADA</w:t>
                                  </w:r>
                                </w:p>
                                <w:p w14:paraId="4EC0C4E4" w14:textId="77777777" w:rsidR="004B0FCC" w:rsidRPr="005952A8" w:rsidRDefault="004B0FC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 w14:anchorId="11D0FABB" id="Text Box 2" o:spid="_x0000_s1028" type="#_x0000_t202" style="position:absolute;margin-left:-.85pt;margin-top:-51.55pt;width:485.25pt;height:60.8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" stroked="f">
                      <v:fill opacity="0"/>
                      <v:textbox inset="0,0,0,0">
                        <w:txbxContent>
                          <w:p w14:paraId="2AB377E3" w14:textId="77777777" w:rsidR="00072472" w:rsidRPr="005952A8" w:rsidRDefault="000724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952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B</w:t>
                            </w:r>
                          </w:p>
                          <w:p w14:paraId="420AF809" w14:textId="77777777" w:rsidR="00072472" w:rsidRPr="005952A8" w:rsidRDefault="000724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39DA506E" w14:textId="77777777" w:rsidR="00072472" w:rsidRPr="005952A8" w:rsidRDefault="000724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5952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PERSONAS JURIDICAS - DECLARACION JURADA</w:t>
                            </w:r>
                          </w:p>
                          <w:p w14:paraId="4EC0C4E4" w14:textId="77777777" w:rsidR="004B0FCC" w:rsidRPr="005952A8" w:rsidRDefault="004B0FC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1C2E38" w:rsidRPr="006D4830" w14:paraId="26CCC56B" w14:textId="77777777" w:rsidTr="00246D88">
        <w:trPr>
          <w:gridAfter w:val="5"/>
          <w:wAfter w:w="702" w:type="dxa"/>
          <w:trHeight w:val="510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06C23F9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Nombre y Apellido o Razón   </w:t>
            </w:r>
          </w:p>
          <w:p w14:paraId="5FACDBE6" w14:textId="1391987D" w:rsidR="001C2E38" w:rsidRPr="006D4830" w:rsidRDefault="001C2E38" w:rsidP="00246D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Social o Denominación: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57CFB99" w14:textId="224B1273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6C18719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8BE737D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</w:tcPr>
          <w:p w14:paraId="5D613F2D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52AD3BA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968BD8B" w14:textId="5393AD7B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423C7A40" w14:textId="1495F364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48F9024" w14:textId="77777777" w:rsidTr="00246D88">
        <w:trPr>
          <w:gridAfter w:val="5"/>
          <w:wAfter w:w="702" w:type="dxa"/>
          <w:trHeight w:val="270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77093E50" w14:textId="77777777" w:rsidR="001C2E38" w:rsidRPr="006D4830" w:rsidRDefault="001C2E38" w:rsidP="00246D8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38A888A9" w14:textId="683D2B0F" w:rsidR="001C2E38" w:rsidRPr="006D4830" w:rsidRDefault="001C2E38" w:rsidP="00246D8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4CDE46B" w14:textId="77777777" w:rsidTr="00246D88">
        <w:trPr>
          <w:gridAfter w:val="5"/>
          <w:wAfter w:w="702" w:type="dxa"/>
          <w:trHeight w:val="340"/>
        </w:trPr>
        <w:tc>
          <w:tcPr>
            <w:tcW w:w="9216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02997944" w14:textId="50866E64" w:rsidR="001C2E38" w:rsidRPr="001500CC" w:rsidRDefault="0066364E" w:rsidP="00246D8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00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Nómina</w:t>
            </w:r>
            <w:r w:rsidR="001C2E38" w:rsidRPr="001500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14:paraId="6AF1E05C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9C0B7FC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715F2A97" w14:textId="72520D83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735655B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C390CDA" w14:textId="7A2ECB28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13AEE289" w14:textId="5DFFAB6C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0D5796E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67E27C2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0C7ECD6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32D28CB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8A02077" w14:textId="7034A6A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20A60B7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66B61E5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3682C532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51D3D3A6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8A52B5B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209758D2" w14:textId="2EEA4EE1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93746D4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461668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437CEA98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2A40AD53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E27B87E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31D651AC" w14:textId="214975C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</w:t>
            </w:r>
            <w:r w:rsidR="004B0F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6080EAD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D7598F8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54DDBC13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5984F9F2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6F0E234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037A5D0E" w14:textId="1A38142F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8509856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58A79EA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322298E4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</w:tcPr>
          <w:p w14:paraId="74503EEA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7F7E087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C0C0C0"/>
          </w:tcPr>
          <w:p w14:paraId="6C73D6DA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C0C0C0"/>
          </w:tcPr>
          <w:p w14:paraId="33066906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22CD088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1B6D4A40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</w:tcPr>
          <w:p w14:paraId="4AC63D5C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BD86C9F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C48D0A3" w14:textId="25C567E1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1078F840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92FD3FF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8CBBA2D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AB1FC7C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D80E0F3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AE4CB41" w14:textId="212EEB7F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65672D9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8D108BC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74429640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398B1C7F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B5DE35D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7648CA8B" w14:textId="200D28ED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18F23D1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A1A4B20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6BE849D7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9659BE4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C03BED3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3DC0E789" w14:textId="33E7D202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C7F559A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8F99256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26BC823D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28DD32FB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25EA8FA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296FCE33" w14:textId="5F705C42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41465604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343838F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44854A46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</w:tcPr>
          <w:p w14:paraId="487F35E6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916F76E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C0C0C0"/>
          </w:tcPr>
          <w:p w14:paraId="601AD7F8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C0C0C0"/>
          </w:tcPr>
          <w:p w14:paraId="00DC28D4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8401AE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211EE319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</w:tcPr>
          <w:p w14:paraId="38FAF489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CB3FA05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9411A2B" w14:textId="74903F64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5195D908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F161DC4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F8B8429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659D390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092048D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E80DBF8" w14:textId="5CDCE35A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0838500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A18BE66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0CC56DDE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D149805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A500FC6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524D2CF0" w14:textId="210ACFA2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5C1E3E0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D5183D8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5C79DB18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9D72273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9AE706F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1B3BEF28" w14:textId="1C3A0CF5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</w:t>
            </w:r>
            <w:r w:rsidR="004B0F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5528468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B434D30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6A98789A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7657A434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14:paraId="6D51F6C1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7FF4EC4C" w14:textId="7A0FC8E0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21A12D9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B0FCC" w:rsidRPr="006D4830" w14:paraId="4069DF4C" w14:textId="77777777" w:rsidTr="00246D88">
        <w:trPr>
          <w:gridAfter w:val="5"/>
          <w:wAfter w:w="702" w:type="dxa"/>
          <w:trHeight w:val="255"/>
        </w:trPr>
        <w:tc>
          <w:tcPr>
            <w:tcW w:w="9216" w:type="dxa"/>
            <w:gridSpan w:val="14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8D9A3B3" w14:textId="77777777" w:rsidR="004B0FCC" w:rsidRPr="006D4830" w:rsidRDefault="004B0FCC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0FCC" w:rsidRPr="006D4830" w14:paraId="6EECA837" w14:textId="77777777" w:rsidTr="00246D88">
        <w:trPr>
          <w:gridAfter w:val="5"/>
          <w:wAfter w:w="702" w:type="dxa"/>
          <w:trHeight w:val="255"/>
        </w:trPr>
        <w:tc>
          <w:tcPr>
            <w:tcW w:w="9216" w:type="dxa"/>
            <w:gridSpan w:val="14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tbl>
            <w:tblPr>
              <w:tblW w:w="989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884"/>
              <w:gridCol w:w="7010"/>
            </w:tblGrid>
            <w:tr w:rsidR="004B0FCC" w:rsidRPr="006D4830" w14:paraId="0CDDCCCC" w14:textId="77777777" w:rsidTr="00692311">
              <w:trPr>
                <w:trHeight w:val="255"/>
                <w:jc w:val="center"/>
              </w:trPr>
              <w:tc>
                <w:tcPr>
                  <w:tcW w:w="2884" w:type="dxa"/>
                  <w:tcBorders>
                    <w:left w:val="single" w:sz="8" w:space="0" w:color="000000"/>
                  </w:tcBorders>
                  <w:shd w:val="clear" w:color="auto" w:fill="C0C0C0"/>
                  <w:vAlign w:val="bottom"/>
                </w:tcPr>
                <w:p w14:paraId="128A2625" w14:textId="77777777" w:rsidR="004B0FCC" w:rsidRPr="006D4830" w:rsidRDefault="004B0FCC" w:rsidP="00246D88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10" w:type="dxa"/>
                  <w:tcBorders>
                    <w:right w:val="single" w:sz="8" w:space="0" w:color="000000"/>
                  </w:tcBorders>
                  <w:shd w:val="clear" w:color="auto" w:fill="C0C0C0"/>
                  <w:vAlign w:val="bottom"/>
                </w:tcPr>
                <w:p w14:paraId="58E60F17" w14:textId="77777777" w:rsidR="004B0FCC" w:rsidRPr="006D4830" w:rsidRDefault="004B0FCC" w:rsidP="00246D88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6D4830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</w:tr>
          </w:tbl>
          <w:p w14:paraId="0762A8A6" w14:textId="77777777" w:rsidR="004B0FCC" w:rsidRPr="006D4830" w:rsidRDefault="004B0FCC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AD243C7" w14:textId="2E960AEA" w:rsidR="004B0FCC" w:rsidRDefault="004B0FCC"/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RPr="006D4830" w14:paraId="5E34B9CF" w14:textId="77777777" w:rsidTr="004B0FCC">
        <w:trPr>
          <w:trHeight w:val="226"/>
          <w:jc w:val="center"/>
        </w:trPr>
        <w:tc>
          <w:tcPr>
            <w:tcW w:w="2884" w:type="dxa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</w:tcPr>
          <w:p w14:paraId="756EAA9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7010" w:type="dxa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</w:tcPr>
          <w:p w14:paraId="31928CEA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B8B228F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7C91B02" w14:textId="7C6573E1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91DE946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32D2890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3B992A7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613BEE2D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3A249EA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679EB97" w14:textId="5B1B6CA8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E4FBA14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238A14D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23FA55C6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55B9568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49FA609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61B00ED6" w14:textId="462454DA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Cargo:</w:t>
            </w:r>
          </w:p>
        </w:tc>
        <w:tc>
          <w:tcPr>
            <w:tcW w:w="70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A35FFB5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079841E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3BB17499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21D2D671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DD3668E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40CE4F49" w14:textId="228065E5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45C47BEF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FBEAECC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52120A2F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191D9A8C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D940491" w14:textId="77777777" w:rsidTr="001500CC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71449BF4" w14:textId="32D1BCDD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01FC34B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C587E" w:rsidRPr="006D4830" w14:paraId="767DCF54" w14:textId="77777777" w:rsidTr="001500CC">
        <w:trPr>
          <w:trHeight w:val="270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0CD22FBB" w14:textId="77777777" w:rsidR="004C587E" w:rsidRPr="006D4830" w:rsidRDefault="004C587E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14:paraId="3BE878C1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14:paraId="027FECF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14:paraId="00B1B139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4B0D944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06D528E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14:paraId="5D050580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AD62218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F8BD068" w14:textId="09A8E3A5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1C7034B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4D2F154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3E6E85B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3C6CCBCB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9E6FE6B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B810167" w14:textId="2F31D6C8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F1F96BF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2417347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6DBB3153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16030EB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076ABF1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43F01E58" w14:textId="26098615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DC8EE9B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5BBBDB8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73AF0B4C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1D515F25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25711D6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1E6A2D4A" w14:textId="56699BC9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A58238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F44DFB2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71540FE3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0F26CCE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CCC7235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004686BC" w14:textId="2C8A44CA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CAB905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059BCE6" w14:textId="77777777" w:rsidTr="004B0FCC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5A462A01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50C63E88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D05CCAF" w14:textId="77777777" w:rsidTr="004B0FCC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14:paraId="6DB0A70F" w14:textId="77777777" w:rsidR="001C2E38" w:rsidRPr="001500CC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500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Representación Legal</w:t>
            </w:r>
          </w:p>
        </w:tc>
      </w:tr>
      <w:tr w:rsidR="001C2E38" w:rsidRPr="006D4830" w14:paraId="594B61A5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28A0E25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154D809A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4CBA7AD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BEDDEA5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F832267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FAF77D9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3EC8505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43B7DD3E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F73A28C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995C85B" w14:textId="4F7DB9E5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5233FCBC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6BC0AB0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22F9E1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77CFB768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3BFBCC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6F30716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5463A84A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B5D7787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E377D94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21D960A6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43468A6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BBF4ADD" w14:textId="19DFFF2E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</w:t>
            </w:r>
            <w:r w:rsidR="00150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4A7CB70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6FB5E7F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99F5D6F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41D0167C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82E3719" w14:textId="77777777" w:rsidTr="001500CC">
        <w:trPr>
          <w:trHeight w:val="314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14:paraId="54652AF7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1C2E38" w:rsidRPr="006D4830" w14:paraId="30AE491F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0048D1B" w14:textId="77777777"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14:paraId="39A6022D" w14:textId="77777777"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E38" w:rsidRPr="006D4830" w14:paraId="63E877CA" w14:textId="77777777" w:rsidTr="001500CC">
        <w:trPr>
          <w:trHeight w:val="280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14:paraId="2937FCC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1C2E38" w:rsidRPr="006D4830" w14:paraId="4763ABC3" w14:textId="77777777" w:rsidTr="004B0FCC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8486E00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3DB0EC3D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130FFA5" w14:textId="77777777" w:rsidTr="004B0FCC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14:paraId="55C13C3E" w14:textId="77777777"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1673E98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FCC571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14:paraId="5D3550BD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E4E2FC8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50D9488D" w14:textId="1D2F22F6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AC12250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4D4F511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88BC188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648C48E2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EFD3C7C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28CA8DC1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DACF343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03115FD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40657AA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25DB68E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720D8E5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562571CA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58B2BEB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36AAE68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422DB337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6E411FB7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63BE259" w14:textId="77777777" w:rsidTr="004B0FCC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14:paraId="3EB1C098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43667E0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14:paraId="726778B3" w14:textId="77777777" w:rsidR="001C2E38" w:rsidRPr="006D4830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068E5B59" w14:textId="77777777" w:rsidR="001C2E38" w:rsidRPr="006D4830" w:rsidRDefault="001C2E38">
      <w:pPr>
        <w:rPr>
          <w:rFonts w:ascii="Times New Roman" w:hAnsi="Times New Roman" w:cs="Times New Roman"/>
          <w:sz w:val="20"/>
          <w:szCs w:val="20"/>
        </w:rPr>
      </w:pPr>
      <w:r w:rsidRPr="006D4830">
        <w:rPr>
          <w:rFonts w:ascii="Times New Roman" w:hAnsi="Times New Roman" w:cs="Times New Roman"/>
          <w:sz w:val="20"/>
          <w:szCs w:val="20"/>
        </w:rPr>
        <w:t>_El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2"/>
        <w:gridCol w:w="6662"/>
      </w:tblGrid>
      <w:tr w:rsidR="001500CC" w:rsidRPr="004477A4" w14:paraId="76897C3F" w14:textId="77777777" w:rsidTr="005952A8">
        <w:trPr>
          <w:trHeight w:val="1554"/>
        </w:trPr>
        <w:tc>
          <w:tcPr>
            <w:tcW w:w="963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4EAC09D5" w14:textId="39D192FD" w:rsidR="001500CC" w:rsidRPr="004477A4" w:rsidRDefault="005952A8" w:rsidP="006D4830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48864" behindDoc="0" locked="0" layoutInCell="1" allowOverlap="1" wp14:anchorId="50EFC236" wp14:editId="354E033A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70485</wp:posOffset>
                      </wp:positionV>
                      <wp:extent cx="6010275" cy="789305"/>
                      <wp:effectExtent l="0" t="0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10275" cy="789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7189019" w14:textId="77777777" w:rsidR="00072472" w:rsidRPr="005952A8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5952A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C</w:t>
                                  </w:r>
                                </w:p>
                                <w:p w14:paraId="245CD18C" w14:textId="77777777" w:rsidR="00072472" w:rsidRPr="005952A8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14:paraId="67195014" w14:textId="3800D8B1" w:rsidR="005952A8" w:rsidRPr="004477A4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5952A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APODERADOS - DECLARACION JURADA</w:t>
                                  </w:r>
                                </w:p>
                                <w:p w14:paraId="79009C48" w14:textId="77777777" w:rsidR="00072472" w:rsidRPr="004477A4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</w:pPr>
                                </w:p>
                                <w:p w14:paraId="277868F3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515EF03E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2335CAE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777571A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8555CC2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0DD44FED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250AFB96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31625DB8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25B22679" w14:textId="77777777" w:rsidR="00072472" w:rsidRDefault="00072472" w:rsidP="006D483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 w14:anchorId="50EFC236" id="Text Box 9" o:spid="_x0000_s1029" type="#_x0000_t202" style="position:absolute;margin-left:1.95pt;margin-top:5.55pt;width:473.25pt;height:62.15pt;z-index:2517488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" stroked="f">
                      <v:fill opacity="0"/>
                      <v:textbox inset="0,0,0,0">
                        <w:txbxContent>
                          <w:p w14:paraId="17189019" w14:textId="77777777" w:rsidR="00072472" w:rsidRPr="005952A8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952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C</w:t>
                            </w:r>
                          </w:p>
                          <w:p w14:paraId="245CD18C" w14:textId="77777777" w:rsidR="00072472" w:rsidRPr="005952A8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67195014" w14:textId="3800D8B1" w:rsidR="005952A8" w:rsidRPr="004477A4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5952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APODERADOS - DECLARACION JURADA</w:t>
                            </w:r>
                          </w:p>
                          <w:p w14:paraId="79009C48" w14:textId="77777777" w:rsidR="00072472" w:rsidRPr="004477A4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</w:pPr>
                          </w:p>
                          <w:p w14:paraId="277868F3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515EF03E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2335CAE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777571A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8555CC2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0DD44FED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250AFB96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31625DB8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25B22679" w14:textId="77777777" w:rsidR="00072472" w:rsidRDefault="00072472" w:rsidP="006D4830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500CC"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</w:r>
            <w:r w:rsidR="001500CC"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  <w:t> </w:t>
            </w:r>
          </w:p>
          <w:p w14:paraId="39021D8D" w14:textId="32210631" w:rsidR="001500CC" w:rsidRPr="004477A4" w:rsidRDefault="001500CC" w:rsidP="006D48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  <w:b/>
                <w:bCs/>
              </w:rPr>
              <w:t> </w:t>
            </w:r>
          </w:p>
          <w:p w14:paraId="1E53239A" w14:textId="33FF844E" w:rsidR="001500CC" w:rsidRPr="004477A4" w:rsidRDefault="001500CC" w:rsidP="008936C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4477A4" w14:paraId="3920F64B" w14:textId="77777777" w:rsidTr="001500CC">
        <w:trPr>
          <w:trHeight w:val="271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3C9C0AFB" w14:textId="0E72C879" w:rsidR="006D4830" w:rsidRPr="001500CC" w:rsidRDefault="001500CC" w:rsidP="006D483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6D4830"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5E138D" w14:textId="3F3A5285"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14:paraId="321ABCA9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40956E91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</w:tcPr>
          <w:p w14:paraId="3FBF89EA" w14:textId="03076BAA"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14:paraId="79E8C582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46C47364" w14:textId="345CF2C9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8B8E8E" w14:textId="0BA2B070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2C3128B0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1EE0A07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03ADD8" w14:textId="53354187"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14:paraId="3FC39431" w14:textId="77777777" w:rsidTr="001500CC">
        <w:trPr>
          <w:trHeight w:val="186"/>
        </w:trPr>
        <w:tc>
          <w:tcPr>
            <w:tcW w:w="2972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4F2AD05" w14:textId="10520757" w:rsidR="006D4830" w:rsidRPr="00FC2D01" w:rsidRDefault="005952A8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6D4830"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Documento</w:t>
            </w:r>
            <w:r w:rsidR="001500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C7097C" w14:textId="1561CCC2"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D4830" w14:paraId="6E899143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4D18F3D7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</w:tcPr>
          <w:p w14:paraId="514F695A" w14:textId="4F6E8032"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3F1A418E" w14:textId="77777777" w:rsidTr="001500CC">
        <w:trPr>
          <w:trHeight w:val="350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3F5A4BB" w14:textId="70FCE902" w:rsidR="006D4830" w:rsidRPr="00FC2D01" w:rsidRDefault="006D4830" w:rsidP="001500CC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BD8814" w14:textId="25653B5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1500CC" w14:paraId="15987A6C" w14:textId="77777777" w:rsidTr="001500CC">
        <w:trPr>
          <w:trHeight w:val="271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D51B9B4" w14:textId="11E17F91" w:rsidR="001500CC" w:rsidRPr="00FC2D01" w:rsidRDefault="001500CC" w:rsidP="001500CC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734E156A" w14:textId="5F6ED75B" w:rsidR="001500CC" w:rsidRDefault="001500CC" w:rsidP="00BE33B8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14:paraId="52A2F4C6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4DFA0EBB" w14:textId="03A2D3F8"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Nombre y Apellido, Poderdante </w:t>
            </w:r>
            <w:r w:rsidR="001500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Razón Social: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13FB78" w14:textId="5947FD69"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79028F63" w14:textId="77777777" w:rsidTr="001500CC">
        <w:trPr>
          <w:trHeight w:val="90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0952306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046D87E2" w14:textId="77777777"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02F1523D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243C232" w14:textId="5F92854F"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Documento: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18869E" w14:textId="7550229E" w:rsidR="005952A8" w:rsidRPr="005952A8" w:rsidRDefault="005952A8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D4830" w14:paraId="6CAC171E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EECA4EE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</w:tcPr>
          <w:p w14:paraId="57803633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14:paraId="4E4F4B3E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20FFDCE0" w14:textId="145D8DD1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C94456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1CD7A29E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306659C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14:paraId="3774F494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1FEDD0F7" w14:textId="77777777" w:rsidTr="005952A8">
        <w:trPr>
          <w:trHeight w:val="187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137F15B2" w14:textId="5963E4B3" w:rsidR="006D4830" w:rsidRPr="00FC2D01" w:rsidRDefault="006D4830" w:rsidP="005952A8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70154D" w14:textId="44CF224E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D4830" w14:paraId="36BD075A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01764ABB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14:paraId="321DA7D9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592D03D3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C0C0C0"/>
            <w:vAlign w:val="bottom"/>
          </w:tcPr>
          <w:p w14:paraId="0CCFCCAC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14:paraId="1AEB8A80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379EFF14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2EF89FC1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14:paraId="13156A62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472C0B5A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9AC750F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5952A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Firma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13B5A4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7CFC1CDE" w14:textId="77777777" w:rsidTr="001500CC">
        <w:trPr>
          <w:trHeight w:val="90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FBC4D10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75E5690D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5617D272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</w:tcPr>
          <w:p w14:paraId="6EEC684E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5952A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Aclaración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6A7BAF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79F64CF3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AF15294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2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F9D893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06F1C861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auto"/>
          </w:tcPr>
          <w:p w14:paraId="78F30667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5952A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6662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1E498EA3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39DD04E9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04A0D775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2976490B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2AF3D422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</w:tcPr>
          <w:p w14:paraId="6F123748" w14:textId="40583C60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5952A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Lugar</w:t>
            </w:r>
            <w:r w:rsidR="005952A8" w:rsidRPr="005952A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y</w:t>
            </w:r>
            <w:r w:rsidRPr="005952A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Fecha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DFC0CA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43128640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56E0F89F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FAEE1A1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50B8C3A4" w14:textId="77777777" w:rsidR="00FC2D01" w:rsidRDefault="00FC2D01"/>
    <w:p w14:paraId="7F29F837" w14:textId="77777777" w:rsidR="00FE4D00" w:rsidRDefault="00FE4D00"/>
    <w:p w14:paraId="74926040" w14:textId="77777777" w:rsidR="00FE4D00" w:rsidRDefault="00FE4D00"/>
    <w:p w14:paraId="02B5E3E6" w14:textId="77777777" w:rsidR="00FE4D00" w:rsidRDefault="00FE4D00"/>
    <w:p w14:paraId="3F161FD1" w14:textId="77777777" w:rsidR="00FE4D00" w:rsidRDefault="00FE4D00"/>
    <w:p w14:paraId="07F899F2" w14:textId="77777777" w:rsidR="00FE4D00" w:rsidRDefault="00FE4D00"/>
    <w:p w14:paraId="341ED9B5" w14:textId="77777777" w:rsidR="00FE4D00" w:rsidRDefault="00FE4D00"/>
    <w:p w14:paraId="7DE79319" w14:textId="77777777" w:rsidR="00FE4D00" w:rsidRDefault="00FE4D00"/>
    <w:p w14:paraId="6C424BDE" w14:textId="77777777" w:rsidR="00FE4D00" w:rsidRDefault="00FE4D00"/>
    <w:p w14:paraId="3CBA13D0" w14:textId="77777777" w:rsidR="00FE4D00" w:rsidRDefault="00FE4D00"/>
    <w:p w14:paraId="3B37BCC6" w14:textId="77777777" w:rsidR="00FE4D00" w:rsidRDefault="00FE4D00"/>
    <w:p w14:paraId="33AC8FEF" w14:textId="77777777" w:rsidR="00FE4D00" w:rsidRDefault="00FE4D00"/>
    <w:p w14:paraId="5ED46C48" w14:textId="77777777" w:rsidR="00FE4D00" w:rsidRDefault="00FE4D00"/>
    <w:p w14:paraId="52C7BC91" w14:textId="77777777" w:rsidR="00FE4D00" w:rsidRDefault="00FE4D00"/>
    <w:p w14:paraId="4FCB8AB2" w14:textId="24F96BFB" w:rsidR="00FE4D00" w:rsidRDefault="00FE4D00">
      <w:pPr>
        <w:widowControl/>
        <w:suppressAutoHyphens w:val="0"/>
        <w:autoSpaceDE/>
      </w:pPr>
      <w:r>
        <w:br w:type="page"/>
      </w:r>
    </w:p>
    <w:p w14:paraId="0FB053DA" w14:textId="77777777" w:rsidR="00FE4D00" w:rsidRDefault="00FE4D00"/>
    <w:p w14:paraId="3908636A" w14:textId="77777777" w:rsidR="00FE4D00" w:rsidRDefault="00FE4D00"/>
    <w:p w14:paraId="0CAF3F90" w14:textId="77777777" w:rsidR="00FE4D00" w:rsidRDefault="00FE4D00"/>
    <w:p w14:paraId="63C32A62" w14:textId="77777777" w:rsidR="00FE4D00" w:rsidRDefault="00FE4D00"/>
    <w:p w14:paraId="4CE5E660" w14:textId="77777777" w:rsidR="00FE4D00" w:rsidRDefault="00FE4D00"/>
    <w:p w14:paraId="33E2E48D" w14:textId="77777777" w:rsidR="00FE4D00" w:rsidRDefault="00FE4D00"/>
    <w:p w14:paraId="5B118247" w14:textId="77777777" w:rsidR="00FE4D00" w:rsidRDefault="00FE4D00"/>
    <w:p w14:paraId="5F4A219A" w14:textId="77777777" w:rsidR="00FE4D00" w:rsidRDefault="00FE4D00"/>
    <w:p w14:paraId="79F95007" w14:textId="77777777" w:rsidR="00FE4D00" w:rsidRDefault="00FE4D00"/>
    <w:p w14:paraId="0B00CFF2" w14:textId="77777777" w:rsidR="00FE4D00" w:rsidRDefault="00FE4D00"/>
    <w:p w14:paraId="6F4141C6" w14:textId="77777777" w:rsidR="00FE4D00" w:rsidRDefault="00FE4D00"/>
    <w:p w14:paraId="5090A5EF" w14:textId="77777777" w:rsidR="00FE4D00" w:rsidRDefault="00FE4D00"/>
    <w:p w14:paraId="59D1CD2E" w14:textId="77777777" w:rsidR="00FE4D00" w:rsidRDefault="00FE4D00"/>
    <w:p w14:paraId="3FD3A885" w14:textId="77777777" w:rsidR="00FE4D00" w:rsidRDefault="00FE4D00"/>
    <w:p w14:paraId="0B8F03F5" w14:textId="77777777" w:rsidR="00FE4D00" w:rsidRDefault="00FE4D00"/>
    <w:p w14:paraId="37E77681" w14:textId="77777777" w:rsidR="00FE4D00" w:rsidRDefault="00FE4D00"/>
    <w:p w14:paraId="097875C1" w14:textId="77777777" w:rsidR="00FE4D00" w:rsidRDefault="00FE4D00"/>
    <w:p w14:paraId="4E7B01EB" w14:textId="77777777" w:rsidR="00FE4D00" w:rsidRDefault="00FE4D00"/>
    <w:p w14:paraId="4A146E4A" w14:textId="77777777" w:rsidR="00FE4D00" w:rsidRDefault="00FE4D00"/>
    <w:p w14:paraId="38B517E6" w14:textId="0CD7F7F5" w:rsidR="00FE4D00" w:rsidRDefault="00FE4D00">
      <w:pPr>
        <w:sectPr w:rsidR="00FE4D00" w:rsidSect="00545DA6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0"/>
        <w:gridCol w:w="7351"/>
        <w:gridCol w:w="20"/>
        <w:gridCol w:w="10"/>
      </w:tblGrid>
      <w:tr w:rsidR="00FE4D00" w14:paraId="5EBF3B6D" w14:textId="77777777" w:rsidTr="00872068">
        <w:trPr>
          <w:gridAfter w:val="1"/>
          <w:wAfter w:w="10" w:type="dxa"/>
          <w:trHeight w:val="1991"/>
        </w:trPr>
        <w:tc>
          <w:tcPr>
            <w:tcW w:w="9771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16629372" w14:textId="05DE7A43" w:rsidR="00FE4D00" w:rsidRDefault="00FE4D00" w:rsidP="0087206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17120" behindDoc="0" locked="0" layoutInCell="1" allowOverlap="1" wp14:anchorId="5B01AD47" wp14:editId="10A7AFFD">
                      <wp:simplePos x="0" y="0"/>
                      <wp:positionH relativeFrom="column">
                        <wp:posOffset>146567</wp:posOffset>
                      </wp:positionH>
                      <wp:positionV relativeFrom="paragraph">
                        <wp:posOffset>131283</wp:posOffset>
                      </wp:positionV>
                      <wp:extent cx="5886450" cy="946297"/>
                      <wp:effectExtent l="0" t="0" r="0" b="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86450" cy="94629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71DEE7A" w14:textId="77777777" w:rsidR="00072472" w:rsidRPr="00FE4D00" w:rsidRDefault="00072472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FE4D00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D</w:t>
                                  </w:r>
                                </w:p>
                                <w:p w14:paraId="225266DC" w14:textId="77777777" w:rsidR="00072472" w:rsidRPr="00FE4D00" w:rsidRDefault="00072472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259F1E03" w14:textId="796546D2" w:rsidR="00072472" w:rsidRPr="00FE4D00" w:rsidRDefault="00072472" w:rsidP="00FE4D0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FE4D00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REPRESENTANTES JUDICIALES-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 w14:anchorId="5B01AD47" id="Text Box 3" o:spid="_x0000_s1030" type="#_x0000_t202" style="position:absolute;margin-left:11.55pt;margin-top:10.35pt;width:463.5pt;height:74.5pt;z-index:251717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" stroked="f">
                      <v:fill opacity="0"/>
                      <v:textbox inset="0,0,0,0">
                        <w:txbxContent>
                          <w:p w14:paraId="071DEE7A" w14:textId="77777777" w:rsidR="00072472" w:rsidRPr="00FE4D00" w:rsidRDefault="00072472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FE4D00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D</w:t>
                            </w:r>
                          </w:p>
                          <w:p w14:paraId="225266DC" w14:textId="77777777" w:rsidR="00072472" w:rsidRPr="00FE4D00" w:rsidRDefault="00072472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259F1E03" w14:textId="796546D2" w:rsidR="00072472" w:rsidRPr="00FE4D00" w:rsidRDefault="00072472" w:rsidP="00FE4D0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FE4D00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REPRESENTANTES JUDICIALES-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FE4D00" w14:paraId="5F578D4C" w14:textId="77777777" w:rsidTr="00872068">
        <w:trPr>
          <w:gridAfter w:val="1"/>
          <w:wAfter w:w="10" w:type="dxa"/>
          <w:trHeight w:val="257"/>
        </w:trPr>
        <w:tc>
          <w:tcPr>
            <w:tcW w:w="9771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A02FAAC" w14:textId="308A4F22" w:rsidR="00FE4D00" w:rsidRDefault="00FE4D00" w:rsidP="0087206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E07F58" w14:paraId="3433821C" w14:textId="77777777" w:rsidTr="00872068">
        <w:trPr>
          <w:gridAfter w:val="1"/>
          <w:wAfter w:w="10" w:type="dxa"/>
          <w:trHeight w:val="351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CD47D58" w14:textId="5CB86342" w:rsidR="00E07F58" w:rsidRPr="00872068" w:rsidRDefault="00E07F58" w:rsidP="00872068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2068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72068" w:rsidRPr="00872068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8720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ED95F8D" w14:textId="2D2C48A9" w:rsidR="00E07F58" w:rsidRDefault="00E07F58" w:rsidP="00872068">
            <w:pPr>
              <w:snapToGrid w:val="0"/>
              <w:rPr>
                <w:sz w:val="20"/>
                <w:szCs w:val="20"/>
              </w:rPr>
            </w:pPr>
          </w:p>
        </w:tc>
      </w:tr>
      <w:tr w:rsidR="00FE4D00" w14:paraId="6EF41CDC" w14:textId="77777777" w:rsidTr="00872068">
        <w:trPr>
          <w:gridAfter w:val="1"/>
          <w:wAfter w:w="10" w:type="dxa"/>
          <w:trHeight w:val="255"/>
        </w:trPr>
        <w:tc>
          <w:tcPr>
            <w:tcW w:w="9771" w:type="dxa"/>
            <w:gridSpan w:val="3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71EAD87" w14:textId="04E8C751" w:rsidR="00FE4D00" w:rsidRPr="00872068" w:rsidRDefault="00FE4D00" w:rsidP="0087206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72068" w14:paraId="21EF8ACC" w14:textId="3B253271" w:rsidTr="00872068">
        <w:trPr>
          <w:gridAfter w:val="1"/>
          <w:wAfter w:w="10" w:type="dxa"/>
          <w:trHeight w:val="314"/>
        </w:trPr>
        <w:tc>
          <w:tcPr>
            <w:tcW w:w="2400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561BF2A" w14:textId="0592684F" w:rsidR="00872068" w:rsidRPr="00872068" w:rsidRDefault="00872068" w:rsidP="0087206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20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Tipo documento:</w:t>
            </w:r>
            <w:r w:rsidRPr="008720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0CF870" w14:textId="77777777" w:rsidR="00872068" w:rsidRDefault="00872068" w:rsidP="00872068">
            <w:pPr>
              <w:snapToGrid w:val="0"/>
              <w:rPr>
                <w:sz w:val="20"/>
                <w:szCs w:val="20"/>
              </w:rPr>
            </w:pPr>
          </w:p>
        </w:tc>
      </w:tr>
      <w:tr w:rsidR="00872068" w14:paraId="2C810483" w14:textId="77777777" w:rsidTr="00872068">
        <w:trPr>
          <w:gridAfter w:val="1"/>
          <w:wAfter w:w="10" w:type="dxa"/>
          <w:trHeight w:hRule="exact" w:val="340"/>
        </w:trPr>
        <w:tc>
          <w:tcPr>
            <w:tcW w:w="9771" w:type="dxa"/>
            <w:gridSpan w:val="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83DF8DC" w14:textId="77777777" w:rsidR="00872068" w:rsidRDefault="00872068" w:rsidP="0087206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14:paraId="7170341F" w14:textId="77777777" w:rsidTr="00872068">
        <w:trPr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1764DE1" w14:textId="28C4BC89" w:rsidR="00E07F58" w:rsidRPr="00872068" w:rsidRDefault="00E07F58" w:rsidP="0087206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72068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72068" w:rsidRPr="00872068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8720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 / CUIL:</w:t>
            </w:r>
          </w:p>
        </w:tc>
        <w:tc>
          <w:tcPr>
            <w:tcW w:w="7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2966BB5" w14:textId="77777777" w:rsidR="00E07F58" w:rsidRDefault="00E07F58" w:rsidP="0087206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ED6B7" w14:textId="77777777" w:rsidR="00E07F58" w:rsidRDefault="00E07F58" w:rsidP="0087206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872068" w14:paraId="69EA6146" w14:textId="77777777" w:rsidTr="00BE3CE2">
        <w:trPr>
          <w:gridAfter w:val="1"/>
          <w:wAfter w:w="10" w:type="dxa"/>
          <w:trHeight w:val="270"/>
        </w:trPr>
        <w:tc>
          <w:tcPr>
            <w:tcW w:w="9771" w:type="dxa"/>
            <w:gridSpan w:val="3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E067CB1" w14:textId="6ADEA611" w:rsidR="00872068" w:rsidRDefault="0087206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7DB40EFD" w14:textId="77777777" w:rsidTr="00872068">
        <w:trPr>
          <w:gridAfter w:val="1"/>
          <w:wAfter w:w="10" w:type="dxa"/>
          <w:trHeight w:val="270"/>
        </w:trPr>
        <w:tc>
          <w:tcPr>
            <w:tcW w:w="97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14:paraId="5FA2A580" w14:textId="77777777" w:rsidR="00E07F58" w:rsidRDefault="00E07F58" w:rsidP="0087206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355B7CD8" w14:textId="77777777" w:rsidTr="00872068">
        <w:trPr>
          <w:gridAfter w:val="1"/>
          <w:wAfter w:w="10" w:type="dxa"/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FB00AE6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71" w:type="dxa"/>
            <w:gridSpan w:val="2"/>
            <w:tcBorders>
              <w:right w:val="single" w:sz="8" w:space="0" w:color="000000"/>
            </w:tcBorders>
            <w:shd w:val="clear" w:color="auto" w:fill="FFFFFF"/>
            <w:vAlign w:val="bottom"/>
          </w:tcPr>
          <w:p w14:paraId="1F9F17A9" w14:textId="77777777" w:rsidR="00E07F58" w:rsidRDefault="00E07F58" w:rsidP="0087206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078A25F5" w14:textId="77777777" w:rsidTr="00872068">
        <w:trPr>
          <w:gridAfter w:val="1"/>
          <w:wAfter w:w="10" w:type="dxa"/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11D14B21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8720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53BF09B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434DFEA1" w14:textId="77777777" w:rsidTr="00872068">
        <w:trPr>
          <w:gridAfter w:val="1"/>
          <w:wAfter w:w="10" w:type="dxa"/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9DECB98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71" w:type="dxa"/>
            <w:gridSpan w:val="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53356AC6" w14:textId="77777777" w:rsidR="00E07F58" w:rsidRDefault="00E07F58" w:rsidP="0087206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2DC611B6" w14:textId="77777777" w:rsidTr="00872068">
        <w:trPr>
          <w:gridAfter w:val="1"/>
          <w:wAfter w:w="10" w:type="dxa"/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</w:tcPr>
          <w:p w14:paraId="222E3205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8720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Aclaración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141A0E3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023747A5" w14:textId="77777777" w:rsidTr="00872068">
        <w:trPr>
          <w:gridAfter w:val="1"/>
          <w:wAfter w:w="10" w:type="dxa"/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2A24684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71" w:type="dxa"/>
            <w:gridSpan w:val="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677EFCC" w14:textId="77777777" w:rsidR="00E07F58" w:rsidRDefault="00E07F58" w:rsidP="0087206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4F4CBCDF" w14:textId="77777777" w:rsidTr="00872068">
        <w:trPr>
          <w:gridAfter w:val="1"/>
          <w:wAfter w:w="10" w:type="dxa"/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</w:tcPr>
          <w:p w14:paraId="1DC432F3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8720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Carácter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AE35BFD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5887DE24" w14:textId="77777777" w:rsidTr="00872068">
        <w:trPr>
          <w:gridAfter w:val="1"/>
          <w:wAfter w:w="10" w:type="dxa"/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4DF6872F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71" w:type="dxa"/>
            <w:gridSpan w:val="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5ACFD8E" w14:textId="77777777" w:rsidR="00E07F58" w:rsidRDefault="00E07F58" w:rsidP="0087206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6FA4700B" w14:textId="77777777" w:rsidTr="00872068">
        <w:trPr>
          <w:gridAfter w:val="1"/>
          <w:wAfter w:w="10" w:type="dxa"/>
          <w:trHeight w:val="270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</w:tcPr>
          <w:p w14:paraId="6F61F5B3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8720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 y Fecha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1C1BC014" w14:textId="77777777" w:rsidR="00E07F58" w:rsidRDefault="00E07F58" w:rsidP="0087206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872068" w14:paraId="3F455F2D" w14:textId="77777777" w:rsidTr="005B01A5">
        <w:trPr>
          <w:gridAfter w:val="1"/>
          <w:wAfter w:w="10" w:type="dxa"/>
          <w:trHeight w:val="270"/>
        </w:trPr>
        <w:tc>
          <w:tcPr>
            <w:tcW w:w="9771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CEF9C20" w14:textId="77777777" w:rsidR="00872068" w:rsidRDefault="00872068" w:rsidP="00872068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67D812AF" w14:textId="39A4E47E" w:rsidR="00FE4D00" w:rsidRDefault="00FE4D00"/>
    <w:p w14:paraId="43A01FB2" w14:textId="70ECB62B" w:rsidR="00FE4D00" w:rsidRDefault="00FE4D00"/>
    <w:p w14:paraId="44158CE7" w14:textId="09CB485F" w:rsidR="00FE4D00" w:rsidRDefault="00FE4D00"/>
    <w:p w14:paraId="56A41ECE" w14:textId="713EAAD0" w:rsidR="00FE4D00" w:rsidRDefault="00FE4D00"/>
    <w:p w14:paraId="0C2BCF92" w14:textId="07C6DDFF" w:rsidR="00FE4D00" w:rsidRDefault="00FE4D00"/>
    <w:p w14:paraId="733F3DD3" w14:textId="5C33BEB6" w:rsidR="00FE4D00" w:rsidRDefault="00FE4D00"/>
    <w:p w14:paraId="48283E15" w14:textId="4AE29008" w:rsidR="00FE4D00" w:rsidRDefault="00FE4D00"/>
    <w:p w14:paraId="70BC6C07" w14:textId="078942AE" w:rsidR="00FE4D00" w:rsidRDefault="00FE4D00"/>
    <w:p w14:paraId="37CFC3AF" w14:textId="3892EC70" w:rsidR="00FE4D00" w:rsidRDefault="00FE4D00"/>
    <w:p w14:paraId="778552AF" w14:textId="50C20726" w:rsidR="00FE4D00" w:rsidRDefault="00FE4D00"/>
    <w:p w14:paraId="3E991525" w14:textId="2532F1F5" w:rsidR="00FE4D00" w:rsidRDefault="00FE4D00"/>
    <w:p w14:paraId="0259DF9E" w14:textId="6DC764F9" w:rsidR="00FE4D00" w:rsidRDefault="00FE4D00"/>
    <w:p w14:paraId="6DFB5B06" w14:textId="77777777" w:rsidR="00FE4D00" w:rsidRDefault="00FE4D00"/>
    <w:p w14:paraId="63A8C734" w14:textId="5CEEF9B2" w:rsidR="00FE4D00" w:rsidRDefault="00FE4D00">
      <w:pPr>
        <w:widowControl/>
        <w:suppressAutoHyphens w:val="0"/>
        <w:autoSpaceDE/>
      </w:pPr>
      <w:r>
        <w:br w:type="page"/>
      </w:r>
    </w:p>
    <w:p w14:paraId="56EDF967" w14:textId="77777777" w:rsidR="00FE4D00" w:rsidRDefault="00FE4D00"/>
    <w:p w14:paraId="050EA34E" w14:textId="1D9BA501" w:rsidR="00FE4D00" w:rsidRDefault="00FE4D00"/>
    <w:p w14:paraId="122812D8" w14:textId="5B7DC916" w:rsidR="00FC2D01" w:rsidRDefault="00FE4D00" w:rsidP="00872068">
      <w:pPr>
        <w:widowControl/>
        <w:suppressAutoHyphens w:val="0"/>
        <w:autoSpaceDE/>
      </w:pPr>
      <w:r>
        <w:br w:type="page"/>
      </w:r>
    </w:p>
    <w:tbl>
      <w:tblPr>
        <w:tblpPr w:leftFromText="141" w:rightFromText="141" w:vertAnchor="text" w:horzAnchor="margin" w:tblpY="299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2"/>
        <w:gridCol w:w="3402"/>
        <w:gridCol w:w="167"/>
        <w:gridCol w:w="1109"/>
        <w:gridCol w:w="20"/>
        <w:gridCol w:w="547"/>
        <w:gridCol w:w="1984"/>
      </w:tblGrid>
      <w:tr w:rsidR="00872068" w14:paraId="27C8C5FB" w14:textId="77777777" w:rsidTr="00872068">
        <w:trPr>
          <w:trHeight w:hRule="exact" w:val="1169"/>
        </w:trPr>
        <w:tc>
          <w:tcPr>
            <w:tcW w:w="9771" w:type="dxa"/>
            <w:gridSpan w:val="7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38AA49F" w14:textId="5F150912" w:rsidR="00872068" w:rsidRDefault="00872068" w:rsidP="0087206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50912" behindDoc="0" locked="0" layoutInCell="1" allowOverlap="1" wp14:anchorId="0017E244" wp14:editId="42F0DC92">
                      <wp:simplePos x="0" y="0"/>
                      <wp:positionH relativeFrom="column">
                        <wp:posOffset>459740</wp:posOffset>
                      </wp:positionH>
                      <wp:positionV relativeFrom="paragraph">
                        <wp:posOffset>-7620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8D6DA67" w14:textId="77777777" w:rsidR="00872068" w:rsidRPr="004477A4" w:rsidRDefault="00872068" w:rsidP="0087206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ANEXO E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</w:r>
                                  <w:r w:rsidRPr="0087206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br/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DATOS DEL INMUEBLE-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 w14:anchorId="0017E244" id="Text Box 4" o:spid="_x0000_s1031" type="#_x0000_t202" style="position:absolute;left:0;text-align:left;margin-left:36.2pt;margin-top:-.6pt;width:421.65pt;height:47.75pt;z-index:2517509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" stroked="f">
                      <v:fill opacity="0"/>
                      <v:textbox inset="0,0,0,0">
                        <w:txbxContent>
                          <w:p w14:paraId="78D6DA67" w14:textId="77777777" w:rsidR="00872068" w:rsidRPr="004477A4" w:rsidRDefault="00872068" w:rsidP="0087206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ANEXO E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</w:r>
                            <w:r w:rsidRPr="0087206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br/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DATOS DEL INMUEBLE-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8DA3FA7" w14:textId="3838334E" w:rsidR="00872068" w:rsidRDefault="00872068" w:rsidP="0087206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872068" w:rsidRPr="004477A4" w14:paraId="68A656D7" w14:textId="77777777" w:rsidTr="00872068">
        <w:trPr>
          <w:trHeight w:val="240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6F0883" w14:textId="3B022211" w:rsidR="00872068" w:rsidRPr="00872068" w:rsidRDefault="00872068" w:rsidP="00872068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872068" w:rsidRPr="004477A4" w14:paraId="7012E18E" w14:textId="77777777" w:rsidTr="00B87DA8">
        <w:trPr>
          <w:trHeight w:hRule="exact" w:val="533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5E5A5C" w14:textId="169182B1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UBICACIÓN -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CALLE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D569C" w14:textId="77777777" w:rsidR="00872068" w:rsidRPr="006D4830" w:rsidRDefault="00872068" w:rsidP="006E5E17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1936" behindDoc="0" locked="0" layoutInCell="1" allowOverlap="1" wp14:anchorId="28C33450" wp14:editId="63BA9CD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" name="Text Box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58595DB" w14:textId="77777777" w:rsidR="00872068" w:rsidRDefault="00872068" w:rsidP="0087206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 w14:anchorId="28C33450" id="Text Box 37" o:spid="_x0000_s1032" type="#_x0000_t202" style="position:absolute;left:0;text-align:left;margin-left:39.75pt;margin-top:.75pt;width:6.9pt;height:14.4pt;z-index:2517519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" stroked="f">
                      <v:fill opacity="0"/>
                      <v:textbox inset="0,0,0,0">
                        <w:txbxContent>
                          <w:p w14:paraId="658595DB" w14:textId="77777777" w:rsidR="00872068" w:rsidRDefault="00872068" w:rsidP="0087206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B07AAF" w14:textId="4407C01C" w:rsidR="00872068" w:rsidRPr="006D4830" w:rsidRDefault="00872068" w:rsidP="006E5E17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5F6784" w14:textId="77777777" w:rsidR="00872068" w:rsidRPr="006D4830" w:rsidRDefault="00872068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872068" w:rsidRPr="004477A4" w14:paraId="08DE2E71" w14:textId="77777777" w:rsidTr="006E5E17">
        <w:trPr>
          <w:trHeight w:val="255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FBCC6C" w14:textId="56173644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1616E6E7" w14:textId="77777777" w:rsidTr="00B87DA8">
        <w:trPr>
          <w:trHeight w:hRule="exact" w:val="456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A86B68" w14:textId="5A01EA9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LOCALIDAD/CIUDAD</w:t>
            </w:r>
          </w:p>
        </w:tc>
        <w:tc>
          <w:tcPr>
            <w:tcW w:w="3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D6420" w14:textId="77777777" w:rsidR="00872068" w:rsidRPr="006D4830" w:rsidRDefault="00872068" w:rsidP="006E5E17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2960" behindDoc="0" locked="0" layoutInCell="1" allowOverlap="1" wp14:anchorId="09205574" wp14:editId="387AF91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" name="Text Box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0D2D6E3" w14:textId="77777777" w:rsidR="00872068" w:rsidRDefault="00872068" w:rsidP="0087206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shape w14:anchorId="09205574" id="Text Box 39" o:spid="_x0000_s1033" type="#_x0000_t202" style="position:absolute;left:0;text-align:left;margin-left:39.75pt;margin-top:.75pt;width:6.9pt;height:14.4pt;z-index:2517529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" stroked="f">
                      <v:fill opacity="0"/>
                      <v:textbox inset="0,0,0,0">
                        <w:txbxContent>
                          <w:p w14:paraId="50D2D6E3" w14:textId="77777777" w:rsidR="00872068" w:rsidRDefault="00872068" w:rsidP="0087206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66F652" w14:textId="7861C650" w:rsidR="00872068" w:rsidRPr="006D4830" w:rsidRDefault="00872068" w:rsidP="006E5E17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</w:t>
            </w:r>
          </w:p>
        </w:tc>
        <w:tc>
          <w:tcPr>
            <w:tcW w:w="2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046155" w14:textId="77777777" w:rsidR="00872068" w:rsidRPr="006D4830" w:rsidRDefault="00872068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872068" w:rsidRPr="004477A4" w14:paraId="7545BBFD" w14:textId="77777777" w:rsidTr="006E5E17">
        <w:trPr>
          <w:trHeight w:val="255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C46439" w14:textId="622AD8A4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13E6FFF9" w14:textId="77777777" w:rsidTr="00B87DA8">
        <w:trPr>
          <w:trHeight w:val="255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CD5C5" w14:textId="674F7FFD" w:rsidR="00872068" w:rsidRPr="006D4830" w:rsidRDefault="00872068" w:rsidP="00B87DA8">
            <w:pPr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NOMENCLATURA CATASTRAL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D19FA9" w14:textId="77777777" w:rsidR="00872068" w:rsidRPr="006D4830" w:rsidRDefault="00872068" w:rsidP="006E5E17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2B6C975B" w14:textId="77777777" w:rsidTr="006E5E17">
        <w:trPr>
          <w:trHeight w:val="255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0A5506" w14:textId="66F5BDE4" w:rsidR="006E5E17" w:rsidRPr="006D4830" w:rsidRDefault="006E5E17" w:rsidP="00B87DA8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0CE0402F" w14:textId="77777777" w:rsidTr="00B87DA8">
        <w:trPr>
          <w:trHeight w:val="486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3F4EE7" w14:textId="6FEDF5E2" w:rsidR="00872068" w:rsidRPr="006D4830" w:rsidRDefault="00872068" w:rsidP="00B87DA8">
            <w:pPr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MATRICULA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C2DE8A" w14:textId="77777777" w:rsidR="00872068" w:rsidRPr="006D4830" w:rsidRDefault="00872068" w:rsidP="006E5E17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6C23CABC" w14:textId="77777777" w:rsidTr="006E5E17">
        <w:trPr>
          <w:trHeight w:val="255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66FDCF" w14:textId="3CB1E644" w:rsidR="006E5E17" w:rsidRPr="006D4830" w:rsidRDefault="006E5E17" w:rsidP="00B87DA8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1071C1EE" w14:textId="77777777" w:rsidTr="00B87DA8">
        <w:trPr>
          <w:trHeight w:val="255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F8E2F1" w14:textId="45A2C846" w:rsidR="00872068" w:rsidRPr="006D4830" w:rsidRDefault="00872068" w:rsidP="00B87DA8">
            <w:pPr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PARTIDA INMOBILIARIA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26FAD6" w14:textId="77777777" w:rsidR="00872068" w:rsidRPr="006D4830" w:rsidRDefault="00872068" w:rsidP="006E5E17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019B835A" w14:textId="77777777" w:rsidTr="001165C1">
        <w:trPr>
          <w:trHeight w:val="255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386586" w14:textId="77D066D0" w:rsidR="006E5E17" w:rsidRPr="006D4830" w:rsidRDefault="006E5E17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 </w:t>
            </w:r>
          </w:p>
        </w:tc>
      </w:tr>
      <w:tr w:rsidR="00872068" w:rsidRPr="004477A4" w14:paraId="488BEA8E" w14:textId="77777777" w:rsidTr="006E5E17">
        <w:trPr>
          <w:trHeight w:val="509"/>
        </w:trPr>
        <w:tc>
          <w:tcPr>
            <w:tcW w:w="5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2B86BF" w14:textId="110535F2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Sometido a Régimen de Propiedad Horizontal (Ley 13.512)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DD5395" w14:textId="77777777" w:rsidR="00872068" w:rsidRPr="006D4830" w:rsidRDefault="00872068" w:rsidP="006E5E17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DC6141" w14:textId="77777777" w:rsidR="00872068" w:rsidRPr="006D4830" w:rsidRDefault="00872068" w:rsidP="006E5E17">
            <w:pPr>
              <w:pStyle w:val="font5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6E5E17" w:rsidRPr="004477A4" w14:paraId="576F6DAE" w14:textId="77777777" w:rsidTr="00370133">
        <w:trPr>
          <w:trHeight w:val="270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2805B2" w14:textId="3CEA94E3" w:rsidR="006E5E17" w:rsidRPr="006D4830" w:rsidRDefault="006E5E17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7F83EDCB" w14:textId="77777777" w:rsidTr="00872068">
        <w:trPr>
          <w:trHeight w:val="270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68CF9B41" w14:textId="77777777" w:rsidR="00872068" w:rsidRPr="006D4830" w:rsidRDefault="00872068" w:rsidP="00B87DA8">
            <w:pPr>
              <w:snapToGrid w:val="0"/>
              <w:ind w:left="12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E5E17" w:rsidRPr="004477A4" w14:paraId="049E0FBE" w14:textId="77777777" w:rsidTr="00B17E16">
        <w:trPr>
          <w:trHeight w:val="255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108AB3D" w14:textId="545EC8CF" w:rsidR="006E5E17" w:rsidRPr="006D4830" w:rsidRDefault="006E5E17" w:rsidP="00B87DA8">
            <w:pPr>
              <w:snapToGrid w:val="0"/>
              <w:ind w:left="125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51995525" w14:textId="77777777" w:rsidTr="00B87DA8">
        <w:trPr>
          <w:trHeight w:val="430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CEA891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Firma 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259387" w14:textId="77777777" w:rsidR="00872068" w:rsidRPr="006D4830" w:rsidRDefault="00872068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611D3E2F" w14:textId="77777777" w:rsidTr="00B87DA8">
        <w:trPr>
          <w:trHeight w:val="255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026441A4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5B36D1D8" w14:textId="77777777" w:rsidR="00872068" w:rsidRPr="006D4830" w:rsidRDefault="00872068" w:rsidP="0087206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7A6AADE4" w14:textId="77777777" w:rsidTr="00B87DA8">
        <w:trPr>
          <w:trHeight w:val="441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39E78570" w14:textId="4D84A9EC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Aclaración</w:t>
            </w:r>
          </w:p>
        </w:tc>
        <w:tc>
          <w:tcPr>
            <w:tcW w:w="72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1F6F6E7" w14:textId="77777777" w:rsidR="00872068" w:rsidRPr="006D4830" w:rsidRDefault="00872068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2107A4B0" w14:textId="77777777" w:rsidTr="00B87DA8">
        <w:trPr>
          <w:trHeight w:val="255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99E09F3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229" w:type="dxa"/>
            <w:gridSpan w:val="6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6EF0A570" w14:textId="77777777" w:rsidR="00872068" w:rsidRPr="006D4830" w:rsidRDefault="00872068" w:rsidP="0087206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461D53AC" w14:textId="77777777" w:rsidTr="00B87DA8">
        <w:trPr>
          <w:trHeight w:val="437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3D45B61A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</w:t>
            </w:r>
          </w:p>
        </w:tc>
        <w:tc>
          <w:tcPr>
            <w:tcW w:w="72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667C5D5" w14:textId="77777777" w:rsidR="00872068" w:rsidRPr="006D4830" w:rsidRDefault="00872068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602103E0" w14:textId="77777777" w:rsidTr="00B87DA8">
        <w:trPr>
          <w:trHeight w:val="255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E1FB869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229" w:type="dxa"/>
            <w:gridSpan w:val="6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51F2868F" w14:textId="77777777" w:rsidR="00872068" w:rsidRPr="006D4830" w:rsidRDefault="00872068" w:rsidP="0087206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7060BEBD" w14:textId="77777777" w:rsidTr="00B87DA8">
        <w:trPr>
          <w:trHeight w:val="432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D9E7FBD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72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4976DEB" w14:textId="77777777" w:rsidR="00872068" w:rsidRPr="006D4830" w:rsidRDefault="00872068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5583DFF9" w14:textId="77777777" w:rsidTr="00B87DA8">
        <w:trPr>
          <w:trHeight w:val="255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4A8247EE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229" w:type="dxa"/>
            <w:gridSpan w:val="6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30E4543" w14:textId="77777777" w:rsidR="00872068" w:rsidRPr="006D4830" w:rsidRDefault="00872068" w:rsidP="0087206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344CC46A" w14:textId="77777777" w:rsidTr="00B87DA8">
        <w:trPr>
          <w:trHeight w:val="442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3F343BFC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72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51EE0BF0" w14:textId="77777777" w:rsidR="00872068" w:rsidRPr="006D4830" w:rsidRDefault="00872068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E5E17" w:rsidRPr="004477A4" w14:paraId="38726F94" w14:textId="77777777" w:rsidTr="006E5E17">
        <w:trPr>
          <w:trHeight w:val="264"/>
        </w:trPr>
        <w:tc>
          <w:tcPr>
            <w:tcW w:w="9771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2CE1E70" w14:textId="77777777" w:rsidR="006E5E17" w:rsidRPr="006D4830" w:rsidRDefault="006E5E17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667B353" w14:textId="77777777" w:rsidR="001C2E38" w:rsidRDefault="001C2E38">
      <w:pPr>
        <w:pageBreakBefore/>
      </w:pPr>
    </w:p>
    <w:p w14:paraId="73573C3C" w14:textId="77777777" w:rsidR="006A4A53" w:rsidRDefault="006A4A53"/>
    <w:p w14:paraId="4DB95294" w14:textId="77777777" w:rsidR="006A4A53" w:rsidRPr="004477A4" w:rsidRDefault="006A4A53" w:rsidP="006A4A53">
      <w:pPr>
        <w:rPr>
          <w:rFonts w:ascii="Times New Roman" w:hAnsi="Times New Roman" w:cs="Times New Roman"/>
        </w:rPr>
      </w:pPr>
    </w:p>
    <w:p w14:paraId="59A1DA12" w14:textId="77777777"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3137CA5E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445B4C38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7D87D289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5EA4DBF0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75965DED" w14:textId="77777777" w:rsidR="00393F1D" w:rsidRDefault="00393F1D" w:rsidP="00B678C8">
      <w:pPr>
        <w:widowControl/>
        <w:suppressAutoHyphens w:val="0"/>
        <w:autoSpaceDE/>
      </w:pPr>
    </w:p>
    <w:p w14:paraId="249E41D7" w14:textId="77777777" w:rsidR="00B678C8" w:rsidRDefault="00B678C8" w:rsidP="00B678C8">
      <w:pPr>
        <w:widowControl/>
        <w:suppressAutoHyphens w:val="0"/>
        <w:autoSpaceDE/>
      </w:pPr>
    </w:p>
    <w:p w14:paraId="66508894" w14:textId="77777777"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A948DCD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010CADC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F434E8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427C35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47DD2F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A126EC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315CA1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BB622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FB07D6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0C8BEF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0524FF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D2687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2FF27E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1AA8E00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71681F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584FD8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0A00111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F9C9DC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65D05B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9B179C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8998C9A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5B3CA7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2D6AD48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66819B4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2AF065B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F937D31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8369A1E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21C33828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94E266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26242F6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53AA701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625BA7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070212E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8B5BE65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5A29F6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73395D3" w14:textId="491A49B1" w:rsidR="00802934" w:rsidRPr="00B87DA8" w:rsidRDefault="00802934" w:rsidP="00B87DA8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s-ES" w:eastAsia="es-ES"/>
        </w:rPr>
      </w:pPr>
      <w:r w:rsidRPr="00B87DA8">
        <w:rPr>
          <w:rFonts w:ascii="Times New Roman" w:hAnsi="Times New Roman" w:cs="Times New Roman"/>
          <w:b/>
          <w:sz w:val="28"/>
          <w:szCs w:val="28"/>
          <w:u w:val="single"/>
          <w:lang w:val="es-ES" w:eastAsia="es-ES"/>
        </w:rPr>
        <w:lastRenderedPageBreak/>
        <w:t>ANEXO F</w:t>
      </w:r>
    </w:p>
    <w:p w14:paraId="51079CB6" w14:textId="77777777" w:rsidR="00802934" w:rsidRPr="00B87DA8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s-ES" w:eastAsia="es-ES"/>
        </w:rPr>
      </w:pPr>
    </w:p>
    <w:p w14:paraId="2C13E2E3" w14:textId="77777777" w:rsidR="00802934" w:rsidRPr="00B87DA8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lang w:val="es-ES" w:eastAsia="es-ES"/>
        </w:rPr>
      </w:pPr>
      <w:r w:rsidRPr="00B87DA8">
        <w:rPr>
          <w:rFonts w:ascii="Times New Roman" w:hAnsi="Times New Roman" w:cs="Times New Roman"/>
          <w:b/>
          <w:sz w:val="28"/>
          <w:szCs w:val="28"/>
          <w:lang w:val="es-ES" w:eastAsia="es-ES"/>
        </w:rPr>
        <w:t xml:space="preserve">DECLARACIÓN JURADA </w:t>
      </w:r>
      <w:r w:rsidR="00CA1DAD" w:rsidRPr="00B87DA8">
        <w:rPr>
          <w:rFonts w:ascii="Times New Roman" w:hAnsi="Times New Roman" w:cs="Times New Roman"/>
          <w:b/>
          <w:sz w:val="28"/>
          <w:szCs w:val="28"/>
          <w:lang w:val="es-ES" w:eastAsia="es-ES"/>
        </w:rPr>
        <w:t>APTITUD</w:t>
      </w:r>
      <w:r w:rsidRPr="00B87DA8">
        <w:rPr>
          <w:rFonts w:ascii="Times New Roman" w:hAnsi="Times New Roman" w:cs="Times New Roman"/>
          <w:b/>
          <w:sz w:val="28"/>
          <w:szCs w:val="28"/>
          <w:lang w:val="es-ES" w:eastAsia="es-ES"/>
        </w:rPr>
        <w:t xml:space="preserve"> PARA CONTRATAR</w:t>
      </w:r>
    </w:p>
    <w:p w14:paraId="11F3E01B" w14:textId="1089F421" w:rsidR="00E34D18" w:rsidRDefault="00E34D18" w:rsidP="008029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3E923C7" w14:textId="77777777" w:rsidR="00802934" w:rsidRPr="00B87DA8" w:rsidRDefault="00802934" w:rsidP="00B87DA8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14:paraId="320E7D6F" w14:textId="6D34CC26" w:rsidR="002714A7" w:rsidRPr="00B87DA8" w:rsidRDefault="001104E7" w:rsidP="00B87DA8">
      <w:pPr>
        <w:spacing w:line="360" w:lineRule="auto"/>
        <w:ind w:left="57" w:right="57"/>
        <w:jc w:val="both"/>
        <w:rPr>
          <w:rFonts w:ascii="Times New Roman" w:hAnsi="Times New Roman" w:cs="Times New Roman"/>
        </w:rPr>
      </w:pPr>
      <w:r w:rsidRPr="00B87DA8">
        <w:rPr>
          <w:rFonts w:ascii="Times New Roman" w:hAnsi="Times New Roman" w:cs="Times New Roman"/>
        </w:rPr>
        <w:t>El / los</w:t>
      </w:r>
      <w:r w:rsidR="00802934" w:rsidRPr="00B87DA8">
        <w:rPr>
          <w:rFonts w:ascii="Times New Roman" w:hAnsi="Times New Roman" w:cs="Times New Roman"/>
        </w:rPr>
        <w:t xml:space="preserve"> que suscribe</w:t>
      </w:r>
      <w:r w:rsidRPr="00B87DA8">
        <w:rPr>
          <w:rFonts w:ascii="Times New Roman" w:hAnsi="Times New Roman" w:cs="Times New Roman"/>
        </w:rPr>
        <w:t>n DECLARA/N</w:t>
      </w:r>
      <w:r w:rsidR="00802934" w:rsidRPr="00B87DA8">
        <w:rPr>
          <w:rFonts w:ascii="Times New Roman" w:hAnsi="Times New Roman" w:cs="Times New Roman"/>
        </w:rPr>
        <w:t xml:space="preserve"> BAJO JURAMENTO, que (Nombre y Apellido o Razón S</w:t>
      </w:r>
      <w:r w:rsidRPr="00B87DA8">
        <w:rPr>
          <w:rFonts w:ascii="Times New Roman" w:hAnsi="Times New Roman" w:cs="Times New Roman"/>
        </w:rPr>
        <w:t>ocial)</w:t>
      </w:r>
      <w:r w:rsidR="00802934" w:rsidRPr="00B87DA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 w:rsidRPr="00B87DA8">
        <w:rPr>
          <w:rFonts w:ascii="Times New Roman" w:hAnsi="Times New Roman" w:cs="Times New Roman"/>
        </w:rPr>
        <w:t xml:space="preserve"> </w:t>
      </w:r>
      <w:r w:rsidR="007373CC" w:rsidRPr="00B87DA8">
        <w:rPr>
          <w:rFonts w:ascii="Times New Roman" w:hAnsi="Times New Roman" w:cs="Times New Roman"/>
        </w:rPr>
        <w:t xml:space="preserve">CUIT N°………………………..; Sr.……………………………………………….., CUIT N°……………………………, </w:t>
      </w:r>
      <w:r w:rsidR="00802934" w:rsidRPr="00B87DA8">
        <w:rPr>
          <w:rFonts w:ascii="Times New Roman" w:hAnsi="Times New Roman" w:cs="Times New Roman"/>
        </w:rPr>
        <w:t>está</w:t>
      </w:r>
      <w:r w:rsidRPr="00B87DA8">
        <w:rPr>
          <w:rFonts w:ascii="Times New Roman" w:hAnsi="Times New Roman" w:cs="Times New Roman"/>
        </w:rPr>
        <w:t>/n habilitado/s</w:t>
      </w:r>
      <w:r w:rsidR="00802934" w:rsidRPr="00B87DA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B87DA8">
        <w:rPr>
          <w:rFonts w:ascii="Times New Roman" w:hAnsi="Times New Roman" w:cs="Times New Roman"/>
        </w:rPr>
        <w:t xml:space="preserve">no encontrarse incurso/s en ninguna de las causales de </w:t>
      </w:r>
      <w:r w:rsidRPr="00B87DA8">
        <w:rPr>
          <w:rFonts w:ascii="Times New Roman" w:hAnsi="Times New Roman" w:cs="Times New Roman"/>
          <w:b/>
        </w:rPr>
        <w:t>incompatibilidad</w:t>
      </w:r>
      <w:r w:rsidR="007373CC" w:rsidRPr="00B87DA8">
        <w:rPr>
          <w:rFonts w:ascii="Times New Roman" w:hAnsi="Times New Roman" w:cs="Times New Roman"/>
        </w:rPr>
        <w:t xml:space="preserve"> (Art. 6</w:t>
      </w:r>
      <w:r w:rsidRPr="00B87DA8">
        <w:rPr>
          <w:rFonts w:ascii="Times New Roman" w:hAnsi="Times New Roman" w:cs="Times New Roman"/>
        </w:rPr>
        <w:t>° de</w:t>
      </w:r>
      <w:r w:rsidR="00E34D18" w:rsidRPr="00B87DA8">
        <w:rPr>
          <w:rFonts w:ascii="Times New Roman" w:hAnsi="Times New Roman" w:cs="Times New Roman"/>
        </w:rPr>
        <w:t xml:space="preserve"> este</w:t>
      </w:r>
      <w:r w:rsidRPr="00B87DA8">
        <w:rPr>
          <w:rFonts w:ascii="Times New Roman" w:hAnsi="Times New Roman" w:cs="Times New Roman"/>
        </w:rPr>
        <w:t xml:space="preserve"> Pliego de Bases y Condiciones) </w:t>
      </w:r>
      <w:r w:rsidRPr="00B87DA8">
        <w:rPr>
          <w:rFonts w:ascii="Times New Roman" w:hAnsi="Times New Roman" w:cs="Times New Roman"/>
          <w:b/>
        </w:rPr>
        <w:t>o de inhabilidad</w:t>
      </w:r>
      <w:r w:rsidRPr="00B87DA8">
        <w:rPr>
          <w:rFonts w:ascii="Times New Roman" w:hAnsi="Times New Roman" w:cs="Times New Roman"/>
        </w:rPr>
        <w:t xml:space="preserve"> </w:t>
      </w:r>
      <w:r w:rsidR="002714A7" w:rsidRPr="00B87DA8">
        <w:rPr>
          <w:rFonts w:ascii="Times New Roman" w:hAnsi="Times New Roman" w:cs="Times New Roman"/>
        </w:rPr>
        <w:t xml:space="preserve"> detalladas en el </w:t>
      </w:r>
      <w:r w:rsidRPr="00B87DA8">
        <w:rPr>
          <w:rFonts w:ascii="Times New Roman" w:hAnsi="Times New Roman" w:cs="Times New Roman"/>
        </w:rPr>
        <w:t xml:space="preserve">Art. </w:t>
      </w:r>
      <w:r w:rsidR="007373CC" w:rsidRPr="00B87DA8">
        <w:rPr>
          <w:rFonts w:ascii="Times New Roman" w:hAnsi="Times New Roman" w:cs="Times New Roman"/>
        </w:rPr>
        <w:t>7</w:t>
      </w:r>
      <w:r w:rsidRPr="00B87DA8">
        <w:rPr>
          <w:rFonts w:ascii="Times New Roman" w:hAnsi="Times New Roman" w:cs="Times New Roman"/>
        </w:rPr>
        <w:t>° de</w:t>
      </w:r>
      <w:r w:rsidR="00E34D18" w:rsidRPr="00B87DA8">
        <w:rPr>
          <w:rFonts w:ascii="Times New Roman" w:hAnsi="Times New Roman" w:cs="Times New Roman"/>
        </w:rPr>
        <w:t xml:space="preserve"> este</w:t>
      </w:r>
      <w:r w:rsidRPr="00B87DA8">
        <w:rPr>
          <w:rFonts w:ascii="Times New Roman" w:hAnsi="Times New Roman" w:cs="Times New Roman"/>
        </w:rPr>
        <w:t xml:space="preserve"> Pliego de Bases y Condiciones</w:t>
      </w:r>
      <w:r w:rsidR="002714A7" w:rsidRPr="00B87DA8">
        <w:rPr>
          <w:rFonts w:ascii="Times New Roman" w:hAnsi="Times New Roman" w:cs="Times New Roman"/>
        </w:rPr>
        <w:t xml:space="preserve"> y </w:t>
      </w:r>
      <w:r w:rsidRPr="00B87DA8">
        <w:rPr>
          <w:rFonts w:ascii="Times New Roman" w:hAnsi="Times New Roman" w:cs="Times New Roman"/>
        </w:rPr>
        <w:t xml:space="preserve">establecidas en los incisos del artículo </w:t>
      </w:r>
      <w:r w:rsidR="002714A7" w:rsidRPr="00B87DA8">
        <w:rPr>
          <w:rFonts w:ascii="Times New Roman" w:hAnsi="Times New Roman" w:cs="Times New Roman"/>
        </w:rPr>
        <w:t xml:space="preserve">16 apartado III del </w:t>
      </w:r>
      <w:r w:rsidRPr="00B87DA8">
        <w:rPr>
          <w:rFonts w:ascii="Times New Roman" w:hAnsi="Times New Roman" w:cs="Times New Roman"/>
        </w:rPr>
        <w:t xml:space="preserve"> Decreto </w:t>
      </w:r>
      <w:r w:rsidR="002714A7" w:rsidRPr="00B87DA8">
        <w:rPr>
          <w:rFonts w:ascii="Times New Roman" w:hAnsi="Times New Roman" w:cs="Times New Roman"/>
        </w:rPr>
        <w:t xml:space="preserve">N° </w:t>
      </w:r>
      <w:r w:rsidR="00F0697E" w:rsidRPr="00B87DA8">
        <w:rPr>
          <w:rFonts w:ascii="Times New Roman" w:hAnsi="Times New Roman" w:cs="Times New Roman"/>
        </w:rPr>
        <w:t>59/19</w:t>
      </w:r>
      <w:r w:rsidR="002714A7" w:rsidRPr="00B87DA8">
        <w:rPr>
          <w:rFonts w:ascii="Times New Roman" w:hAnsi="Times New Roman" w:cs="Times New Roman"/>
        </w:rPr>
        <w:t xml:space="preserve">  Reglamentario del Subsistema de Contrataciones del Estado, Ley N° 13.981.</w:t>
      </w:r>
    </w:p>
    <w:p w14:paraId="70EED3A1" w14:textId="77777777" w:rsidR="00802934" w:rsidRPr="00B87DA8" w:rsidRDefault="00802934" w:rsidP="00B87DA8">
      <w:pPr>
        <w:spacing w:line="360" w:lineRule="auto"/>
        <w:jc w:val="both"/>
        <w:rPr>
          <w:rFonts w:ascii="Times New Roman" w:hAnsi="Times New Roman" w:cs="Times New Roman"/>
        </w:rPr>
      </w:pPr>
    </w:p>
    <w:p w14:paraId="1539AC32" w14:textId="77777777" w:rsidR="00802934" w:rsidRPr="00B87DA8" w:rsidRDefault="00E34D18" w:rsidP="00B87DA8">
      <w:pPr>
        <w:spacing w:line="360" w:lineRule="auto"/>
        <w:jc w:val="both"/>
        <w:rPr>
          <w:rFonts w:ascii="Times New Roman" w:hAnsi="Times New Roman" w:cs="Times New Roman"/>
        </w:rPr>
      </w:pPr>
      <w:r w:rsidRPr="00B87DA8">
        <w:rPr>
          <w:rFonts w:ascii="Times New Roman" w:hAnsi="Times New Roman" w:cs="Times New Roman"/>
        </w:rPr>
        <w:t xml:space="preserve">La falsedad de los datos </w:t>
      </w:r>
      <w:r w:rsidR="00802934" w:rsidRPr="00B87DA8">
        <w:rPr>
          <w:rFonts w:ascii="Times New Roman" w:hAnsi="Times New Roman" w:cs="Times New Roman"/>
        </w:rPr>
        <w:t xml:space="preserve">como también </w:t>
      </w:r>
      <w:r w:rsidRPr="00B87DA8">
        <w:rPr>
          <w:rFonts w:ascii="Times New Roman" w:hAnsi="Times New Roman" w:cs="Times New Roman"/>
        </w:rPr>
        <w:t xml:space="preserve">de la </w:t>
      </w:r>
      <w:r w:rsidR="00802934" w:rsidRPr="00B87DA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14:paraId="608FB26F" w14:textId="77777777" w:rsidR="00802934" w:rsidRPr="00B87DA8" w:rsidRDefault="00802934" w:rsidP="00B87DA8">
      <w:pPr>
        <w:spacing w:line="360" w:lineRule="auto"/>
        <w:jc w:val="both"/>
        <w:rPr>
          <w:rFonts w:ascii="Times New Roman" w:hAnsi="Times New Roman" w:cs="Times New Roman"/>
        </w:rPr>
      </w:pPr>
    </w:p>
    <w:p w14:paraId="03BD35FA" w14:textId="77777777" w:rsidR="00802934" w:rsidRPr="00B87DA8" w:rsidRDefault="00802934" w:rsidP="00B87DA8">
      <w:pPr>
        <w:spacing w:line="360" w:lineRule="auto"/>
        <w:jc w:val="both"/>
        <w:rPr>
          <w:rFonts w:ascii="Times New Roman" w:hAnsi="Times New Roman" w:cs="Times New Roman"/>
        </w:rPr>
      </w:pPr>
    </w:p>
    <w:p w14:paraId="0CCC6FA5" w14:textId="77777777" w:rsidR="00802934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r w:rsidRPr="00B87DA8">
        <w:rPr>
          <w:rFonts w:ascii="Times New Roman" w:hAnsi="Times New Roman" w:cs="Times New Roman"/>
        </w:rPr>
        <w:t>Firma:………………………………………………………………………………</w:t>
      </w:r>
    </w:p>
    <w:p w14:paraId="19E3CCC8" w14:textId="77777777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5333E534" w14:textId="651BD7B4" w:rsidR="00776075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r w:rsidRPr="00B87DA8">
        <w:rPr>
          <w:rFonts w:ascii="Times New Roman" w:hAnsi="Times New Roman" w:cs="Times New Roman"/>
        </w:rPr>
        <w:t>Aclaración:…………………………………………………………………………</w:t>
      </w:r>
    </w:p>
    <w:p w14:paraId="782F0A66" w14:textId="77777777" w:rsidR="00BC0F85" w:rsidRPr="00B87DA8" w:rsidRDefault="00BC0F8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08ECDFD9" w14:textId="77777777" w:rsidR="00237328" w:rsidRPr="00B87DA8" w:rsidRDefault="00237328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02544727" w14:textId="77777777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r w:rsidRPr="00B87DA8">
        <w:rPr>
          <w:rFonts w:ascii="Times New Roman" w:hAnsi="Times New Roman" w:cs="Times New Roman"/>
        </w:rPr>
        <w:t>Firma:………………………………………………………………………………</w:t>
      </w:r>
    </w:p>
    <w:p w14:paraId="763A42EF" w14:textId="77777777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3426CBA1" w14:textId="77777777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r w:rsidRPr="00B87DA8">
        <w:rPr>
          <w:rFonts w:ascii="Times New Roman" w:hAnsi="Times New Roman" w:cs="Times New Roman"/>
        </w:rPr>
        <w:t>Aclaración:…………………………………………………………………………</w:t>
      </w:r>
    </w:p>
    <w:p w14:paraId="4F5EB32F" w14:textId="77777777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265B24D3" w14:textId="77777777" w:rsidR="00BC0F85" w:rsidRDefault="00BC0F8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7F0CE7CA" w14:textId="5BA6BADA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r w:rsidRPr="00B87DA8">
        <w:rPr>
          <w:rFonts w:ascii="Times New Roman" w:hAnsi="Times New Roman" w:cs="Times New Roman"/>
        </w:rPr>
        <w:t>Firma:………………………………………………………………………………</w:t>
      </w:r>
    </w:p>
    <w:p w14:paraId="2D2528CB" w14:textId="77777777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059AC9B1" w14:textId="6FDF5063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r w:rsidRPr="00B87DA8">
        <w:rPr>
          <w:rFonts w:ascii="Times New Roman" w:hAnsi="Times New Roman" w:cs="Times New Roman"/>
        </w:rPr>
        <w:t>Aclaración:</w:t>
      </w:r>
      <w:r w:rsidR="00237328" w:rsidRPr="00B87DA8">
        <w:rPr>
          <w:rFonts w:ascii="Times New Roman" w:hAnsi="Times New Roman" w:cs="Times New Roman"/>
        </w:rPr>
        <w:t>………………………………………………………………………</w:t>
      </w:r>
      <w:r w:rsidR="00BC0F85">
        <w:rPr>
          <w:rFonts w:ascii="Times New Roman" w:hAnsi="Times New Roman" w:cs="Times New Roman"/>
        </w:rPr>
        <w:t>…</w:t>
      </w:r>
    </w:p>
    <w:p w14:paraId="1E384BE4" w14:textId="77777777" w:rsidR="00B678C8" w:rsidRPr="00B87DA8" w:rsidRDefault="00B678C8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52AE63D2" w14:textId="77777777" w:rsidR="00BC0F85" w:rsidRDefault="00BC0F8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70C43355" w14:textId="11A06E26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r w:rsidRPr="00B87DA8">
        <w:rPr>
          <w:rFonts w:ascii="Times New Roman" w:hAnsi="Times New Roman" w:cs="Times New Roman"/>
        </w:rPr>
        <w:t>Firma:………………………………………………………………………………</w:t>
      </w:r>
    </w:p>
    <w:p w14:paraId="31F224FD" w14:textId="77777777" w:rsidR="00B678C8" w:rsidRPr="00B87DA8" w:rsidRDefault="00B678C8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3181C0F9" w14:textId="77777777" w:rsidR="009A2F21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r w:rsidRPr="00B87DA8">
        <w:rPr>
          <w:rFonts w:ascii="Times New Roman" w:hAnsi="Times New Roman" w:cs="Times New Roman"/>
        </w:rPr>
        <w:t>Aclaración:……………………………………………………</w:t>
      </w:r>
      <w:r w:rsidR="00E67302" w:rsidRPr="00B87DA8">
        <w:rPr>
          <w:rFonts w:ascii="Times New Roman" w:hAnsi="Times New Roman" w:cs="Times New Roman"/>
        </w:rPr>
        <w:t>……………………</w:t>
      </w:r>
      <w:r w:rsidR="00237328" w:rsidRPr="00B87DA8">
        <w:rPr>
          <w:rFonts w:ascii="Times New Roman" w:hAnsi="Times New Roman" w:cs="Times New Roman"/>
        </w:rPr>
        <w:t xml:space="preserve"> </w:t>
      </w:r>
    </w:p>
    <w:p w14:paraId="788DC79B" w14:textId="77777777" w:rsidR="009A2F21" w:rsidRDefault="009A2F21" w:rsidP="00E67302">
      <w:pPr>
        <w:tabs>
          <w:tab w:val="left" w:pos="3555"/>
        </w:tabs>
      </w:pPr>
    </w:p>
    <w:p w14:paraId="515C130D" w14:textId="77777777" w:rsidR="005B5FAC" w:rsidRDefault="005B5FAC">
      <w:pPr>
        <w:widowControl/>
        <w:suppressAutoHyphens w:val="0"/>
        <w:autoSpaceDE/>
      </w:pPr>
      <w:r>
        <w:br w:type="page"/>
      </w:r>
    </w:p>
    <w:p w14:paraId="722F7194" w14:textId="5C76B71F" w:rsidR="00B678C8" w:rsidRDefault="006A4A53" w:rsidP="00AA02A0">
      <w:pPr>
        <w:widowControl/>
        <w:suppressAutoHyphens w:val="0"/>
        <w:autoSpaceDE/>
      </w:pPr>
      <w:r w:rsidRPr="00802934">
        <w:lastRenderedPageBreak/>
        <w:br w:type="page"/>
      </w:r>
    </w:p>
    <w:p w14:paraId="616022FC" w14:textId="77777777" w:rsidR="008709D9" w:rsidRPr="00BC0F85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s-ES" w:eastAsia="es-ES"/>
        </w:rPr>
      </w:pPr>
      <w:r w:rsidRPr="00BC0F85">
        <w:rPr>
          <w:rFonts w:ascii="Times New Roman" w:hAnsi="Times New Roman" w:cs="Times New Roman"/>
          <w:b/>
          <w:sz w:val="28"/>
          <w:szCs w:val="28"/>
          <w:u w:val="single"/>
          <w:lang w:val="es-ES" w:eastAsia="es-ES"/>
        </w:rPr>
        <w:lastRenderedPageBreak/>
        <w:t>ANEXO G</w:t>
      </w:r>
    </w:p>
    <w:p w14:paraId="402AF597" w14:textId="77777777" w:rsidR="008709D9" w:rsidRPr="00BC0F85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lang w:val="es-ES" w:eastAsia="es-ES"/>
        </w:rPr>
      </w:pPr>
    </w:p>
    <w:p w14:paraId="4B1C65BD" w14:textId="77777777" w:rsidR="008709D9" w:rsidRPr="00BC0F85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lang w:val="es-ES" w:eastAsia="es-ES"/>
        </w:rPr>
      </w:pPr>
      <w:r w:rsidRPr="00BC0F85">
        <w:rPr>
          <w:rFonts w:ascii="Times New Roman" w:hAnsi="Times New Roman" w:cs="Times New Roman"/>
          <w:b/>
          <w:sz w:val="28"/>
          <w:szCs w:val="28"/>
          <w:lang w:val="es-ES" w:eastAsia="es-ES"/>
        </w:rPr>
        <w:t>DECLARACIÓN JURADA DE APTITUD PARA CONTRATAR</w:t>
      </w:r>
    </w:p>
    <w:p w14:paraId="1B77F33B" w14:textId="77777777"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14:paraId="63BAE3AA" w14:textId="77777777"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14:paraId="13BCEAAB" w14:textId="77777777"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14:paraId="518369E7" w14:textId="77777777"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14:paraId="39829D35" w14:textId="77777777"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14:paraId="62D5CF5F" w14:textId="77777777"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14:paraId="3F81568A" w14:textId="77777777"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Conte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r w:rsidRPr="0098506F">
        <w:rPr>
          <w:rFonts w:ascii="Times New Roman" w:hAnsi="Times New Roman" w:cs="Times New Roman"/>
          <w:lang w:val="es-ES" w:eastAsia="es-ES"/>
        </w:rPr>
        <w:t>iii) aprobación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14:paraId="5FE1BC9B" w14:textId="77777777"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14:paraId="720D634B" w14:textId="77777777"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14:paraId="06A71E0C" w14:textId="77777777"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Dr. Javier Bernasconi - Secretario de Administración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14:paraId="5438781E" w14:textId="77777777"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 Joaquín Dardo Arias – Subsecretario de Presupuesto y Contrataciones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14:paraId="1564F4DD" w14:textId="77777777" w:rsidR="008709D9" w:rsidRDefault="00151F12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Andrea B. Machado</w:t>
      </w:r>
      <w:r w:rsidR="00D944FD"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r>
        <w:rPr>
          <w:rFonts w:ascii="Times New Roman" w:hAnsi="Times New Roman" w:cs="Times New Roman"/>
          <w:lang w:val="es-ES" w:eastAsia="es-ES"/>
        </w:rPr>
        <w:t>J</w:t>
      </w:r>
      <w:r w:rsidR="008709D9">
        <w:rPr>
          <w:rFonts w:ascii="Times New Roman" w:hAnsi="Times New Roman" w:cs="Times New Roman"/>
          <w:lang w:val="es-ES" w:eastAsia="es-ES"/>
        </w:rPr>
        <w:t>efe de</w:t>
      </w:r>
      <w:r w:rsidR="00D944FD"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14:paraId="5D126D38" w14:textId="77777777" w:rsidR="00630F54" w:rsidRPr="00630F54" w:rsidRDefault="00630F54" w:rsidP="00630F54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Mariana Fortunato – Subjefe Interino del Departamento de Locaciones de Inmuebles y Gestión de Seguros.</w:t>
      </w:r>
    </w:p>
    <w:p w14:paraId="26F4DA42" w14:textId="77777777"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(ii) elaboración del Pliego de Bases y Condiciones Particulares; </w:t>
      </w:r>
      <w:r w:rsidR="00D944FD" w:rsidRPr="0098506F">
        <w:rPr>
          <w:rFonts w:ascii="Times New Roman" w:hAnsi="Times New Roman" w:cs="Times New Roman"/>
          <w:lang w:val="es-ES" w:eastAsia="es-ES"/>
        </w:rPr>
        <w:t xml:space="preserve">iv) autorización del llamado de contratación, </w:t>
      </w:r>
      <w:r w:rsidR="00D944FD"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="00D944FD"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 w:rsidR="00D944FD">
        <w:rPr>
          <w:rFonts w:ascii="Times New Roman" w:hAnsi="Times New Roman" w:cs="Times New Roman"/>
          <w:lang w:val="es-ES" w:eastAsia="es-ES"/>
        </w:rPr>
        <w:t>.</w:t>
      </w:r>
    </w:p>
    <w:p w14:paraId="1A65D272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14:paraId="4F47294B" w14:textId="77777777"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Comisión de </w:t>
      </w:r>
      <w:proofErr w:type="spellStart"/>
      <w:r>
        <w:rPr>
          <w:rFonts w:ascii="Times New Roman" w:hAnsi="Times New Roman" w:cs="Times New Roman"/>
          <w:u w:val="single"/>
          <w:lang w:val="es-ES" w:eastAsia="es-ES"/>
        </w:rPr>
        <w:t>Preadjudicación</w:t>
      </w:r>
      <w:proofErr w:type="spellEnd"/>
      <w:r>
        <w:rPr>
          <w:rFonts w:ascii="Times New Roman" w:hAnsi="Times New Roman" w:cs="Times New Roman"/>
          <w:u w:val="single"/>
          <w:lang w:val="es-ES" w:eastAsia="es-ES"/>
        </w:rPr>
        <w:t>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14:paraId="7807FFD4" w14:textId="77777777"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Cr. Luis María </w:t>
      </w:r>
      <w:r w:rsidR="0066364E">
        <w:rPr>
          <w:rFonts w:ascii="Times New Roman" w:hAnsi="Times New Roman" w:cs="Times New Roman"/>
          <w:lang w:val="es-ES" w:eastAsia="es-ES"/>
        </w:rPr>
        <w:t xml:space="preserve">Benítez 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14:paraId="65EE6332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Dr. Gabriel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Toigo</w:t>
      </w:r>
      <w:proofErr w:type="spellEnd"/>
    </w:p>
    <w:p w14:paraId="056066AF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Lic. Bruno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Paolucci</w:t>
      </w:r>
      <w:proofErr w:type="spellEnd"/>
    </w:p>
    <w:p w14:paraId="5E50022B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14:paraId="3E70071C" w14:textId="77777777"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14:paraId="6ACD8EB1" w14:textId="77777777" w:rsidR="008709D9" w:rsidRDefault="00C46894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</w:t>
      </w:r>
      <w:r w:rsidR="008709D9">
        <w:rPr>
          <w:rFonts w:ascii="Times New Roman" w:hAnsi="Times New Roman" w:cs="Times New Roman"/>
          <w:lang w:val="es-ES" w:eastAsia="es-ES" w:bidi="es-ES"/>
        </w:rPr>
        <w:t>i) elevación de requerimiento de contratación)</w:t>
      </w:r>
    </w:p>
    <w:p w14:paraId="6AE80E1D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(ii) elaboraci</w:t>
      </w:r>
      <w:r w:rsidR="00C46894">
        <w:rPr>
          <w:rFonts w:ascii="Times New Roman" w:hAnsi="Times New Roman" w:cs="Times New Roman"/>
          <w:lang w:val="es-ES" w:eastAsia="es-ES" w:bidi="es-ES"/>
        </w:rPr>
        <w:t>ón de especificaciones técnicas</w:t>
      </w:r>
      <w:r>
        <w:rPr>
          <w:rFonts w:ascii="Times New Roman" w:hAnsi="Times New Roman" w:cs="Times New Roman"/>
          <w:lang w:val="es-ES" w:eastAsia="es-ES" w:bidi="es-ES"/>
        </w:rPr>
        <w:t>)</w:t>
      </w:r>
    </w:p>
    <w:p w14:paraId="63726B70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14:paraId="3790A019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lastRenderedPageBreak/>
        <w:t xml:space="preserve">La falsedad de los datos así como también toda documentación acompañada implica la pérdida de la garantía y la suspensión del oferente en el Registro de Proveedores y Licitadores por el plazo máximo previsto en la reglamentación de la Ley N° 13.981. </w:t>
      </w:r>
    </w:p>
    <w:p w14:paraId="425AB4F3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14:paraId="2CDCAE43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14:paraId="29160DF8" w14:textId="77777777"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14:paraId="4E229D76" w14:textId="77777777"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14:paraId="20FFA4D1" w14:textId="77777777"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14:paraId="0A629D74" w14:textId="77777777"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14:paraId="043F0F1C" w14:textId="77777777"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14:paraId="02335FD8" w14:textId="77777777"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14:paraId="07F09D91" w14:textId="6854B246"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Firma…………………………………………………………………………</w:t>
      </w:r>
    </w:p>
    <w:p w14:paraId="34D96AB7" w14:textId="2D003C3A"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Aclaración……………………………………………………………………</w:t>
      </w:r>
    </w:p>
    <w:p w14:paraId="13DFD14E" w14:textId="6722BB09"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</w:t>
      </w:r>
    </w:p>
    <w:p w14:paraId="0C6D57F9" w14:textId="0909EA85"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La Plata,………….. de ……………………………de……………………</w:t>
      </w:r>
      <w:r w:rsidR="005B5FAC">
        <w:rPr>
          <w:rFonts w:ascii="Times New Roman" w:hAnsi="Times New Roman" w:cs="Times New Roman"/>
          <w:lang w:val="es-ES" w:eastAsia="es-ES"/>
        </w:rPr>
        <w:t>….</w:t>
      </w:r>
    </w:p>
    <w:p w14:paraId="59D490E2" w14:textId="77777777"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14:paraId="4AC710BF" w14:textId="77777777" w:rsidR="00DE32A6" w:rsidRDefault="00DE32A6" w:rsidP="00DE32A6">
      <w:pPr>
        <w:widowControl/>
        <w:suppressAutoHyphens w:val="0"/>
        <w:autoSpaceDE/>
      </w:pPr>
    </w:p>
    <w:p w14:paraId="51DA3B10" w14:textId="77777777"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14:paraId="3C18C02F" w14:textId="77777777" w:rsidR="00AA02A0" w:rsidRDefault="00AA02A0" w:rsidP="00AA02A0">
      <w:pPr>
        <w:widowControl/>
        <w:suppressAutoHyphens w:val="0"/>
        <w:autoSpaceDE/>
      </w:pPr>
    </w:p>
    <w:p w14:paraId="1C91B014" w14:textId="77777777" w:rsidR="00AA02A0" w:rsidRDefault="00AA02A0" w:rsidP="00AA02A0">
      <w:pPr>
        <w:widowControl/>
        <w:suppressAutoHyphens w:val="0"/>
        <w:autoSpaceDE/>
      </w:pPr>
    </w:p>
    <w:p w14:paraId="1C1CC36A" w14:textId="77777777" w:rsidR="00AA02A0" w:rsidRDefault="00AA02A0" w:rsidP="00AA02A0">
      <w:pPr>
        <w:widowControl/>
        <w:suppressAutoHyphens w:val="0"/>
        <w:autoSpaceDE/>
      </w:pPr>
    </w:p>
    <w:p w14:paraId="16816C50" w14:textId="77777777" w:rsidR="00AA02A0" w:rsidRDefault="00AA02A0" w:rsidP="00AA02A0">
      <w:pPr>
        <w:widowControl/>
        <w:suppressAutoHyphens w:val="0"/>
        <w:autoSpaceDE/>
      </w:pPr>
    </w:p>
    <w:p w14:paraId="7E24F261" w14:textId="77777777" w:rsidR="00AA02A0" w:rsidRDefault="00AA02A0" w:rsidP="00AA02A0">
      <w:pPr>
        <w:widowControl/>
        <w:suppressAutoHyphens w:val="0"/>
        <w:autoSpaceDE/>
      </w:pPr>
    </w:p>
    <w:p w14:paraId="6A7371B7" w14:textId="77777777" w:rsidR="00AA02A0" w:rsidRDefault="00AA02A0" w:rsidP="00AA02A0">
      <w:pPr>
        <w:widowControl/>
        <w:suppressAutoHyphens w:val="0"/>
        <w:autoSpaceDE/>
      </w:pPr>
    </w:p>
    <w:p w14:paraId="69DE6AB2" w14:textId="77777777" w:rsidR="00AA02A0" w:rsidRDefault="00AA02A0" w:rsidP="00AA02A0">
      <w:pPr>
        <w:widowControl/>
        <w:suppressAutoHyphens w:val="0"/>
        <w:autoSpaceDE/>
      </w:pPr>
    </w:p>
    <w:p w14:paraId="14B01A1D" w14:textId="77777777" w:rsidR="00AA02A0" w:rsidRDefault="00AA02A0" w:rsidP="00AA02A0">
      <w:pPr>
        <w:widowControl/>
        <w:suppressAutoHyphens w:val="0"/>
        <w:autoSpaceDE/>
      </w:pPr>
    </w:p>
    <w:p w14:paraId="42E69025" w14:textId="77777777" w:rsidR="00AA02A0" w:rsidRDefault="00AA02A0" w:rsidP="00AA02A0">
      <w:pPr>
        <w:widowControl/>
        <w:suppressAutoHyphens w:val="0"/>
        <w:autoSpaceDE/>
      </w:pPr>
    </w:p>
    <w:p w14:paraId="2234AB78" w14:textId="77777777" w:rsidR="00AA02A0" w:rsidRDefault="00AA02A0" w:rsidP="00AA02A0">
      <w:pPr>
        <w:widowControl/>
        <w:suppressAutoHyphens w:val="0"/>
        <w:autoSpaceDE/>
      </w:pPr>
    </w:p>
    <w:p w14:paraId="59A2CDC5" w14:textId="77777777" w:rsidR="00AA02A0" w:rsidRDefault="00AA02A0" w:rsidP="00AA02A0">
      <w:pPr>
        <w:widowControl/>
        <w:suppressAutoHyphens w:val="0"/>
        <w:autoSpaceDE/>
      </w:pPr>
    </w:p>
    <w:p w14:paraId="55BCDABA" w14:textId="77777777" w:rsidR="00AA02A0" w:rsidRDefault="00AA02A0" w:rsidP="00AA02A0">
      <w:pPr>
        <w:widowControl/>
        <w:suppressAutoHyphens w:val="0"/>
        <w:autoSpaceDE/>
      </w:pPr>
    </w:p>
    <w:p w14:paraId="6AFE1123" w14:textId="77777777" w:rsidR="002106F1" w:rsidRDefault="002106F1" w:rsidP="00AA02A0">
      <w:pPr>
        <w:widowControl/>
        <w:suppressAutoHyphens w:val="0"/>
        <w:autoSpaceDE/>
      </w:pPr>
    </w:p>
    <w:p w14:paraId="2FE46BEB" w14:textId="77777777" w:rsidR="002106F1" w:rsidRDefault="002106F1" w:rsidP="00AA02A0">
      <w:pPr>
        <w:widowControl/>
        <w:suppressAutoHyphens w:val="0"/>
        <w:autoSpaceDE/>
      </w:pPr>
    </w:p>
    <w:p w14:paraId="690CE81E" w14:textId="77777777" w:rsidR="002106F1" w:rsidRDefault="002106F1" w:rsidP="00AA02A0">
      <w:pPr>
        <w:widowControl/>
        <w:suppressAutoHyphens w:val="0"/>
        <w:autoSpaceDE/>
      </w:pPr>
    </w:p>
    <w:p w14:paraId="2F31A742" w14:textId="77777777" w:rsidR="002106F1" w:rsidRDefault="002106F1" w:rsidP="00AA02A0">
      <w:pPr>
        <w:widowControl/>
        <w:suppressAutoHyphens w:val="0"/>
        <w:autoSpaceDE/>
      </w:pPr>
    </w:p>
    <w:p w14:paraId="1EEA5915" w14:textId="77777777" w:rsidR="002106F1" w:rsidRDefault="002106F1" w:rsidP="00AA02A0">
      <w:pPr>
        <w:widowControl/>
        <w:suppressAutoHyphens w:val="0"/>
        <w:autoSpaceDE/>
      </w:pPr>
    </w:p>
    <w:p w14:paraId="1F6846C2" w14:textId="77777777" w:rsidR="002106F1" w:rsidRDefault="002106F1" w:rsidP="00AA02A0">
      <w:pPr>
        <w:widowControl/>
        <w:suppressAutoHyphens w:val="0"/>
        <w:autoSpaceDE/>
      </w:pPr>
    </w:p>
    <w:p w14:paraId="7E6F48EE" w14:textId="77777777" w:rsidR="002106F1" w:rsidRDefault="002106F1" w:rsidP="00AA02A0">
      <w:pPr>
        <w:widowControl/>
        <w:suppressAutoHyphens w:val="0"/>
        <w:autoSpaceDE/>
      </w:pPr>
    </w:p>
    <w:p w14:paraId="0E4DC51B" w14:textId="77777777" w:rsidR="002106F1" w:rsidRDefault="002106F1" w:rsidP="00AA02A0">
      <w:pPr>
        <w:widowControl/>
        <w:suppressAutoHyphens w:val="0"/>
        <w:autoSpaceDE/>
      </w:pPr>
    </w:p>
    <w:p w14:paraId="5D8A97B4" w14:textId="77777777" w:rsidR="00AA02A0" w:rsidRDefault="00AA02A0" w:rsidP="00AA02A0">
      <w:pPr>
        <w:widowControl/>
        <w:suppressAutoHyphens w:val="0"/>
        <w:autoSpaceDE/>
      </w:pPr>
    </w:p>
    <w:tbl>
      <w:tblPr>
        <w:tblpPr w:leftFromText="141" w:rightFromText="141" w:vertAnchor="text" w:horzAnchor="page" w:tblpX="1709" w:tblpY="-186"/>
        <w:tblW w:w="934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96"/>
        <w:gridCol w:w="12"/>
        <w:gridCol w:w="3796"/>
        <w:gridCol w:w="3806"/>
        <w:gridCol w:w="36"/>
      </w:tblGrid>
      <w:tr w:rsidR="00BC0F85" w:rsidRPr="0062313A" w14:paraId="1A950497" w14:textId="77777777" w:rsidTr="005B5FAC">
        <w:trPr>
          <w:trHeight w:val="1411"/>
        </w:trPr>
        <w:tc>
          <w:tcPr>
            <w:tcW w:w="934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ACDE5" w14:textId="77777777" w:rsidR="00BC0F85" w:rsidRPr="00FC2D01" w:rsidRDefault="00BC0F85" w:rsidP="005B5FA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14:paraId="49F9CA9E" w14:textId="77777777" w:rsidR="00BC0F85" w:rsidRPr="00FC2D01" w:rsidRDefault="00BC0F85" w:rsidP="005B5FA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PLANILLA DE COTIZACION </w:t>
            </w:r>
          </w:p>
          <w:p w14:paraId="0EDEF621" w14:textId="77777777" w:rsidR="00BC0F85" w:rsidRPr="0062313A" w:rsidRDefault="00BC0F85" w:rsidP="005B5FA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BC0F85" w:rsidRPr="0062313A" w14:paraId="6658F7F7" w14:textId="77777777" w:rsidTr="005B5FAC">
        <w:trPr>
          <w:trHeight w:val="410"/>
        </w:trPr>
        <w:tc>
          <w:tcPr>
            <w:tcW w:w="931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61DDDBF6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  <w:b/>
                <w:bCs/>
              </w:rPr>
              <w:t>Datos de la Contratación Directa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174C54AC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34A930E3" w14:textId="77777777" w:rsidTr="005B5FAC">
        <w:trPr>
          <w:trHeight w:val="175"/>
        </w:trPr>
        <w:tc>
          <w:tcPr>
            <w:tcW w:w="169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E2DA262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>Número</w:t>
            </w:r>
          </w:p>
        </w:tc>
        <w:tc>
          <w:tcPr>
            <w:tcW w:w="761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BB79C5" w14:textId="3FA8CD96" w:rsidR="00BC0F85" w:rsidRPr="00BC0F85" w:rsidRDefault="00BC0F85" w:rsidP="0017126C">
            <w:pPr>
              <w:snapToGrid w:val="0"/>
              <w:spacing w:line="360" w:lineRule="auto"/>
              <w:ind w:right="151"/>
              <w:rPr>
                <w:rFonts w:ascii="Times New Roman" w:hAnsi="Times New Roman" w:cs="Times New Roman"/>
                <w:b/>
              </w:rPr>
            </w:pPr>
            <w:r w:rsidRPr="00BC0F85">
              <w:rPr>
                <w:rFonts w:ascii="Times New Roman" w:hAnsi="Times New Roman" w:cs="Times New Roman"/>
                <w:b/>
              </w:rPr>
              <w:t xml:space="preserve">   </w:t>
            </w:r>
            <w:r w:rsidR="000221AA">
              <w:rPr>
                <w:rFonts w:ascii="Times New Roman" w:hAnsi="Times New Roman" w:cs="Times New Roman"/>
                <w:b/>
              </w:rPr>
              <w:t>46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E3B5143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222E7F4B" w14:textId="77777777" w:rsidTr="005B5FAC">
        <w:trPr>
          <w:trHeight w:val="287"/>
        </w:trPr>
        <w:tc>
          <w:tcPr>
            <w:tcW w:w="169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9C53B1F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 xml:space="preserve"> Ejercicio</w:t>
            </w:r>
          </w:p>
        </w:tc>
        <w:tc>
          <w:tcPr>
            <w:tcW w:w="761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79F91D" w14:textId="77777777" w:rsidR="00BC0F85" w:rsidRPr="00BC0F85" w:rsidRDefault="00BC0F85" w:rsidP="005B5FAC">
            <w:pPr>
              <w:snapToGrid w:val="0"/>
              <w:spacing w:line="360" w:lineRule="auto"/>
              <w:ind w:right="151"/>
              <w:rPr>
                <w:rFonts w:ascii="Times New Roman" w:hAnsi="Times New Roman" w:cs="Times New Roman"/>
                <w:b/>
              </w:rPr>
            </w:pPr>
            <w:r w:rsidRPr="00BC0F85">
              <w:rPr>
                <w:rFonts w:ascii="Times New Roman" w:hAnsi="Times New Roman" w:cs="Times New Roman"/>
                <w:b/>
              </w:rPr>
              <w:t xml:space="preserve">   2024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856BA1C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364076CE" w14:textId="77777777" w:rsidTr="005B5FAC">
        <w:trPr>
          <w:trHeight w:val="385"/>
        </w:trPr>
        <w:tc>
          <w:tcPr>
            <w:tcW w:w="169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6CD61FC8" w14:textId="77777777" w:rsidR="00BC0F85" w:rsidRPr="00BC0F85" w:rsidRDefault="00BC0F85" w:rsidP="005B5FAC">
            <w:pPr>
              <w:snapToGrid w:val="0"/>
              <w:ind w:right="-3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>Expediente</w:t>
            </w:r>
          </w:p>
        </w:tc>
        <w:tc>
          <w:tcPr>
            <w:tcW w:w="761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8E3D0E" w14:textId="10D00F97" w:rsidR="00BC0F85" w:rsidRPr="00BC0F85" w:rsidRDefault="00BC0F85" w:rsidP="000221AA">
            <w:pPr>
              <w:snapToGrid w:val="0"/>
              <w:spacing w:line="360" w:lineRule="auto"/>
              <w:ind w:right="151"/>
              <w:rPr>
                <w:rFonts w:ascii="Times New Roman" w:eastAsia="Arial" w:hAnsi="Times New Roman" w:cs="Times New Roman"/>
                <w:b/>
              </w:rPr>
            </w:pPr>
            <w:r w:rsidRPr="00BC0F85">
              <w:rPr>
                <w:rFonts w:ascii="Times New Roman" w:eastAsia="Arial" w:hAnsi="Times New Roman" w:cs="Times New Roman"/>
                <w:b/>
              </w:rPr>
              <w:t xml:space="preserve">   PG.SA-</w:t>
            </w:r>
            <w:r w:rsidR="000221AA">
              <w:rPr>
                <w:rFonts w:ascii="Times New Roman" w:eastAsia="Arial" w:hAnsi="Times New Roman" w:cs="Times New Roman"/>
                <w:b/>
              </w:rPr>
              <w:t>374-24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4C9369A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59D845C0" w14:textId="77777777" w:rsidTr="005B5FAC">
        <w:trPr>
          <w:trHeight w:val="70"/>
        </w:trPr>
        <w:tc>
          <w:tcPr>
            <w:tcW w:w="931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21A93E7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30A8E14E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166ED3A1" w14:textId="77777777" w:rsidTr="005B5FAC">
        <w:trPr>
          <w:trHeight w:val="338"/>
        </w:trPr>
        <w:tc>
          <w:tcPr>
            <w:tcW w:w="931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58F8BD7A" w14:textId="77777777" w:rsidR="00BC0F85" w:rsidRPr="00BC0F85" w:rsidRDefault="00BC0F85" w:rsidP="005B5FA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4"/>
                <w:szCs w:val="24"/>
              </w:rPr>
            </w:pPr>
            <w:r w:rsidRPr="00BC0F8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BC0F85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Datos del Organismo Contratante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5989CC48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2FFB118F" w14:textId="77777777" w:rsidTr="005B5FAC">
        <w:trPr>
          <w:trHeight w:val="427"/>
        </w:trPr>
        <w:tc>
          <w:tcPr>
            <w:tcW w:w="169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34B9896D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>Denominación</w:t>
            </w:r>
          </w:p>
        </w:tc>
        <w:tc>
          <w:tcPr>
            <w:tcW w:w="761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D9EE71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>Poder Judicial de la Provincia de Bs. As. -Ministerio Público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5F9D48B4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0B6ADAD4" w14:textId="77777777" w:rsidTr="005B5FAC">
        <w:trPr>
          <w:trHeight w:val="420"/>
        </w:trPr>
        <w:tc>
          <w:tcPr>
            <w:tcW w:w="169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DDD7191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>Domicilio</w:t>
            </w:r>
          </w:p>
        </w:tc>
        <w:tc>
          <w:tcPr>
            <w:tcW w:w="761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5AA09E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 xml:space="preserve">Calle 50 Nº 889/91 piso 2º La Plata  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6D0982E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2DCD4955" w14:textId="77777777" w:rsidTr="005B5FAC">
        <w:trPr>
          <w:trHeight w:val="271"/>
        </w:trPr>
        <w:tc>
          <w:tcPr>
            <w:tcW w:w="931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D59C0BF" w14:textId="77777777" w:rsidR="00BC0F85" w:rsidRPr="00BC0F85" w:rsidRDefault="00BC0F85" w:rsidP="005B5FAC">
            <w:pPr>
              <w:snapToGrid w:val="0"/>
              <w:ind w:right="213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17442F0A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40DAF2DE" w14:textId="77777777" w:rsidTr="005B5FAC">
        <w:trPr>
          <w:trHeight w:val="415"/>
        </w:trPr>
        <w:tc>
          <w:tcPr>
            <w:tcW w:w="931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37830C49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BC0F85">
              <w:rPr>
                <w:rFonts w:ascii="Times New Roman" w:eastAsia="Arial" w:hAnsi="Times New Roman" w:cs="Times New Roman"/>
                <w:b/>
              </w:rPr>
              <w:t xml:space="preserve"> </w:t>
            </w:r>
            <w:r w:rsidRPr="00BC0F85">
              <w:rPr>
                <w:rFonts w:ascii="Times New Roman" w:hAnsi="Times New Roman" w:cs="Times New Roman"/>
                <w:b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97B0E28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56DDE79F" w14:textId="77777777" w:rsidTr="005B5FAC">
        <w:trPr>
          <w:trHeight w:val="422"/>
        </w:trPr>
        <w:tc>
          <w:tcPr>
            <w:tcW w:w="5504" w:type="dxa"/>
            <w:gridSpan w:val="3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2AA3FC6D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 xml:space="preserve"> 1)</w:t>
            </w:r>
          </w:p>
        </w:tc>
        <w:tc>
          <w:tcPr>
            <w:tcW w:w="384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17A9E7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 xml:space="preserve"> CUIT/CUIL:</w:t>
            </w:r>
          </w:p>
        </w:tc>
      </w:tr>
      <w:tr w:rsidR="00BC0F85" w:rsidRPr="0062313A" w14:paraId="39A19396" w14:textId="77777777" w:rsidTr="005B5FAC">
        <w:trPr>
          <w:trHeight w:val="472"/>
        </w:trPr>
        <w:tc>
          <w:tcPr>
            <w:tcW w:w="5504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A0B9D66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2)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A21557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471988CA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C0F85" w:rsidRPr="0062313A" w14:paraId="4BE6731E" w14:textId="77777777" w:rsidTr="005B5FAC">
        <w:trPr>
          <w:trHeight w:val="419"/>
        </w:trPr>
        <w:tc>
          <w:tcPr>
            <w:tcW w:w="5504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6A7B20B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3)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660D96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6824192B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C0F85" w:rsidRPr="0062313A" w14:paraId="0B855066" w14:textId="77777777" w:rsidTr="005B5FAC">
        <w:trPr>
          <w:trHeight w:val="452"/>
        </w:trPr>
        <w:tc>
          <w:tcPr>
            <w:tcW w:w="9310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62DB2056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Teléfono fijo/ móvil: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B74664D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C0F85" w:rsidRPr="0062313A" w14:paraId="202F3A3B" w14:textId="77777777" w:rsidTr="005B5FAC">
        <w:trPr>
          <w:trHeight w:val="416"/>
        </w:trPr>
        <w:tc>
          <w:tcPr>
            <w:tcW w:w="931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46A03EB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4224FDF3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2B3D60AC" w14:textId="77777777" w:rsidTr="005B5FAC">
        <w:trPr>
          <w:trHeight w:val="407"/>
        </w:trPr>
        <w:tc>
          <w:tcPr>
            <w:tcW w:w="931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ED9B2F0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10B2824C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60FCF4CD" w14:textId="77777777" w:rsidTr="005B5FAC">
        <w:trPr>
          <w:trHeight w:val="271"/>
        </w:trPr>
        <w:tc>
          <w:tcPr>
            <w:tcW w:w="934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FC21B9" w14:textId="77777777" w:rsidR="00CA5596" w:rsidRDefault="00CA5596" w:rsidP="005B5FAC">
            <w:pPr>
              <w:widowControl/>
              <w:autoSpaceDE/>
              <w:autoSpaceDN w:val="0"/>
              <w:snapToGrid w:val="0"/>
              <w:spacing w:line="276" w:lineRule="auto"/>
              <w:ind w:left="137" w:right="272"/>
              <w:jc w:val="both"/>
              <w:rPr>
                <w:rFonts w:ascii="Times New Roman" w:hAnsi="Times New Roman" w:cs="Times New Roman"/>
                <w:kern w:val="16"/>
                <w:position w:val="10"/>
              </w:rPr>
            </w:pPr>
          </w:p>
          <w:p w14:paraId="14767E68" w14:textId="4830E634" w:rsidR="00BC0F85" w:rsidRDefault="00BC0F85" w:rsidP="005B5FAC">
            <w:pPr>
              <w:widowControl/>
              <w:autoSpaceDE/>
              <w:autoSpaceDN w:val="0"/>
              <w:snapToGrid w:val="0"/>
              <w:spacing w:line="276" w:lineRule="auto"/>
              <w:ind w:left="137" w:right="272"/>
              <w:jc w:val="both"/>
              <w:rPr>
                <w:rFonts w:ascii="Times New Roman" w:hAnsi="Times New Roman" w:cs="Times New Roman"/>
                <w:kern w:val="16"/>
                <w:position w:val="10"/>
              </w:rPr>
            </w:pP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Por el </w:t>
            </w:r>
            <w:r w:rsidRPr="00BC0F85">
              <w:rPr>
                <w:rFonts w:ascii="Times New Roman" w:hAnsi="Times New Roman" w:cs="Times New Roman"/>
                <w:b/>
                <w:kern w:val="16"/>
                <w:position w:val="10"/>
              </w:rPr>
              <w:t>alquiler</w:t>
            </w:r>
            <w:r w:rsidRPr="00BC0F85">
              <w:rPr>
                <w:rFonts w:ascii="Times New Roman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  <w:b/>
                <w:kern w:val="16"/>
                <w:position w:val="10"/>
              </w:rPr>
              <w:t xml:space="preserve">mensual 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del inmueble cuyos datos se consignan en el ANEXO E, la suma mensual inicial de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Pesos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...........................................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................................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.............($.........................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............)</w:t>
            </w:r>
          </w:p>
          <w:p w14:paraId="39753848" w14:textId="61A67EF6" w:rsidR="00CA5596" w:rsidRPr="00CA5596" w:rsidRDefault="00BC0F85" w:rsidP="005B5FAC">
            <w:pPr>
              <w:spacing w:line="276" w:lineRule="auto"/>
              <w:ind w:left="142" w:right="130"/>
              <w:jc w:val="both"/>
              <w:rPr>
                <w:rFonts w:ascii="Times New Roman" w:hAnsi="Times New Roman" w:cs="Times New Roman"/>
                <w:kern w:val="16"/>
                <w:position w:val="10"/>
              </w:rPr>
            </w:pP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Lo que hace un total por treinta y seis meses de PESOS…………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…………….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……………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…………………………………………….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…………………………………………………………………….($.....................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.........................)</w:t>
            </w:r>
          </w:p>
        </w:tc>
      </w:tr>
      <w:tr w:rsidR="00BC0F85" w:rsidRPr="0062313A" w14:paraId="0350DF76" w14:textId="77777777" w:rsidTr="005B5FAC">
        <w:trPr>
          <w:trHeight w:val="787"/>
        </w:trPr>
        <w:tc>
          <w:tcPr>
            <w:tcW w:w="93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1F576" w14:textId="77777777" w:rsidR="00CA5596" w:rsidRDefault="00CA5596" w:rsidP="005B5FAC">
            <w:pPr>
              <w:snapToGrid w:val="0"/>
              <w:spacing w:line="276" w:lineRule="auto"/>
              <w:rPr>
                <w:rFonts w:ascii="Times New Roman" w:hAnsi="Times New Roman" w:cs="Times New Roman"/>
              </w:rPr>
            </w:pPr>
          </w:p>
          <w:p w14:paraId="4A8C4C1D" w14:textId="4B618B84" w:rsidR="00BC0F85" w:rsidRPr="00CA5596" w:rsidRDefault="00BC0F85" w:rsidP="005B5FAC">
            <w:pPr>
              <w:snapToGrid w:val="0"/>
              <w:spacing w:line="276" w:lineRule="auto"/>
              <w:rPr>
                <w:rFonts w:ascii="Times New Roman" w:hAnsi="Times New Roman" w:cs="Times New Roman"/>
              </w:rPr>
            </w:pPr>
            <w:r w:rsidRPr="00CA5596">
              <w:rPr>
                <w:rFonts w:ascii="Times New Roman" w:hAnsi="Times New Roman" w:cs="Times New Roman"/>
              </w:rPr>
              <w:t>SE CONSTITUYE GARANTÍA DE OFERTA (en caso de corresponder)</w:t>
            </w:r>
            <w:r w:rsidR="00CA5596">
              <w:rPr>
                <w:rFonts w:ascii="Times New Roman" w:hAnsi="Times New Roman" w:cs="Times New Roman"/>
              </w:rPr>
              <w:t xml:space="preserve"> </w:t>
            </w:r>
            <w:r w:rsidRPr="00CA5596">
              <w:rPr>
                <w:rFonts w:ascii="Times New Roman" w:hAnsi="Times New Roman" w:cs="Times New Roman"/>
              </w:rPr>
              <w:t>EN………</w:t>
            </w:r>
            <w:r w:rsidR="00CA5596">
              <w:rPr>
                <w:rFonts w:ascii="Times New Roman" w:hAnsi="Times New Roman" w:cs="Times New Roman"/>
              </w:rPr>
              <w:t>………………………………………………</w:t>
            </w:r>
            <w:r w:rsidRPr="00CA5596">
              <w:rPr>
                <w:rFonts w:ascii="Times New Roman" w:hAnsi="Times New Roman" w:cs="Times New Roman"/>
              </w:rPr>
              <w:t>…………… POR LA SUMA DE PESOS.............................................................</w:t>
            </w:r>
            <w:r w:rsidR="00CA5596">
              <w:rPr>
                <w:rFonts w:ascii="Times New Roman" w:hAnsi="Times New Roman" w:cs="Times New Roman"/>
              </w:rPr>
              <w:t>...................................</w:t>
            </w:r>
            <w:r w:rsidRPr="00CA5596">
              <w:rPr>
                <w:rFonts w:ascii="Times New Roman" w:hAnsi="Times New Roman" w:cs="Times New Roman"/>
              </w:rPr>
              <w:t>........................................</w:t>
            </w:r>
          </w:p>
        </w:tc>
      </w:tr>
      <w:tr w:rsidR="00BC0F85" w:rsidRPr="0062313A" w14:paraId="28F9C553" w14:textId="77777777" w:rsidTr="005B5FAC">
        <w:trPr>
          <w:trHeight w:val="640"/>
        </w:trPr>
        <w:tc>
          <w:tcPr>
            <w:tcW w:w="934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96D0F" w14:textId="6E16F8EE" w:rsidR="00CA5596" w:rsidRPr="00FC2D01" w:rsidRDefault="00BC0F85" w:rsidP="005B5FAC">
            <w:pPr>
              <w:snapToGrid w:val="0"/>
              <w:ind w:left="132"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BC0F85" w:rsidRPr="0062313A" w14:paraId="6C190407" w14:textId="77777777" w:rsidTr="005B5FAC">
        <w:trPr>
          <w:trHeight w:val="976"/>
        </w:trPr>
        <w:tc>
          <w:tcPr>
            <w:tcW w:w="9310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113C8B6" w14:textId="77777777" w:rsidR="00BC0F85" w:rsidRPr="00FC2D01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07B380" w14:textId="77777777" w:rsidR="00BC0F85" w:rsidRPr="00FC2D01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7E16FC" w14:textId="77777777" w:rsidR="00BC0F85" w:rsidRPr="00FC2D01" w:rsidRDefault="00BC0F85" w:rsidP="005B5FA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71448115" w14:textId="77777777" w:rsidR="00BC0F85" w:rsidRPr="00FC2D01" w:rsidRDefault="00BC0F85" w:rsidP="005B5FA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C0F85" w:rsidRPr="0062313A" w14:paraId="717DFEC3" w14:textId="77777777" w:rsidTr="005B5FAC">
        <w:trPr>
          <w:trHeight w:val="271"/>
        </w:trPr>
        <w:tc>
          <w:tcPr>
            <w:tcW w:w="934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BC750F" w14:textId="77777777" w:rsidR="00BC0F85" w:rsidRPr="00FC2D01" w:rsidRDefault="00BC0F85" w:rsidP="005B5FA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14:paraId="56E3854F" w14:textId="77777777" w:rsidR="00BC0F85" w:rsidRPr="00FC2D01" w:rsidRDefault="00BC0F85" w:rsidP="005B5FA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BC0F85" w:rsidRPr="0062313A" w14:paraId="41905BAA" w14:textId="77777777" w:rsidTr="005B5FAC">
        <w:trPr>
          <w:trHeight w:val="387"/>
        </w:trPr>
        <w:tc>
          <w:tcPr>
            <w:tcW w:w="1708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9A38198" w14:textId="5D2B778F" w:rsidR="00BC0F85" w:rsidRPr="00FC2D01" w:rsidRDefault="00BC0F85" w:rsidP="005B5F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F5658" w14:textId="77777777" w:rsidR="00BC0F85" w:rsidRPr="00FC2D01" w:rsidRDefault="00BC0F85" w:rsidP="005B5FA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767665A" w14:textId="77777777" w:rsidR="00C778DE" w:rsidRDefault="00C778DE" w:rsidP="00CA5596">
      <w:pPr>
        <w:widowControl/>
        <w:suppressAutoHyphens w:val="0"/>
        <w:autoSpaceDE/>
      </w:pPr>
    </w:p>
    <w:sectPr w:rsidR="00C778DE" w:rsidSect="005B5FA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418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A42F88" w14:textId="77777777" w:rsidR="00072472" w:rsidRDefault="00072472">
      <w:r>
        <w:separator/>
      </w:r>
    </w:p>
  </w:endnote>
  <w:endnote w:type="continuationSeparator" w:id="0">
    <w:p w14:paraId="6D0F8D5D" w14:textId="77777777" w:rsidR="00072472" w:rsidRDefault="00072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13EAFA" w14:textId="77777777"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C84961" w14:textId="77777777" w:rsidR="00072472" w:rsidRDefault="00072472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99D576" w14:textId="77777777" w:rsidR="00072472" w:rsidRPr="00CA5596" w:rsidRDefault="00072472" w:rsidP="00CA5596">
    <w:pPr>
      <w:pStyle w:val="Piedepgin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AE02C7" w14:textId="77777777" w:rsidR="00072472" w:rsidRDefault="0007247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F0E5E5" w14:textId="77777777" w:rsidR="00072472" w:rsidRDefault="00072472">
      <w:r>
        <w:separator/>
      </w:r>
    </w:p>
  </w:footnote>
  <w:footnote w:type="continuationSeparator" w:id="0">
    <w:p w14:paraId="62C102CC" w14:textId="77777777" w:rsidR="00072472" w:rsidRDefault="000724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C1BABB" w14:textId="77777777" w:rsidR="00072472" w:rsidRDefault="00072472">
    <w:pPr>
      <w:jc w:val="right"/>
      <w:rPr>
        <w:b/>
        <w:bCs/>
        <w:sz w:val="20"/>
        <w:szCs w:val="20"/>
      </w:rPr>
    </w:pPr>
  </w:p>
  <w:p w14:paraId="63257A16" w14:textId="77777777" w:rsidR="00072472" w:rsidRDefault="00072472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14:paraId="2FC99C3F" w14:textId="77777777" w:rsidR="00072472" w:rsidRDefault="00072472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7EB3EE" w14:textId="77777777" w:rsidR="00072472" w:rsidRDefault="00072472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5D0F69" w14:textId="77777777" w:rsidR="00072472" w:rsidRPr="007C36DC" w:rsidRDefault="00072472" w:rsidP="007C36DC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FE2F4F" w14:textId="77777777" w:rsidR="00072472" w:rsidRDefault="0007247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2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3"/>
  </w:num>
  <w:num w:numId="9">
    <w:abstractNumId w:val="11"/>
  </w:num>
  <w:num w:numId="10">
    <w:abstractNumId w:val="12"/>
  </w:num>
  <w:num w:numId="11">
    <w:abstractNumId w:val="5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843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9E8"/>
    <w:rsid w:val="00012B64"/>
    <w:rsid w:val="000221AA"/>
    <w:rsid w:val="00031806"/>
    <w:rsid w:val="0006264E"/>
    <w:rsid w:val="000644A7"/>
    <w:rsid w:val="000650E5"/>
    <w:rsid w:val="000670E7"/>
    <w:rsid w:val="00072472"/>
    <w:rsid w:val="00082EFB"/>
    <w:rsid w:val="000B6366"/>
    <w:rsid w:val="000D10E8"/>
    <w:rsid w:val="000D490D"/>
    <w:rsid w:val="001104E7"/>
    <w:rsid w:val="001328BD"/>
    <w:rsid w:val="00143A20"/>
    <w:rsid w:val="001500CC"/>
    <w:rsid w:val="00151F12"/>
    <w:rsid w:val="0017126C"/>
    <w:rsid w:val="00173597"/>
    <w:rsid w:val="00180B6A"/>
    <w:rsid w:val="00181BF6"/>
    <w:rsid w:val="001823AE"/>
    <w:rsid w:val="00194ACC"/>
    <w:rsid w:val="00195912"/>
    <w:rsid w:val="001B5F44"/>
    <w:rsid w:val="001C2E38"/>
    <w:rsid w:val="001D05C9"/>
    <w:rsid w:val="001E2C98"/>
    <w:rsid w:val="001E2EA0"/>
    <w:rsid w:val="00200BDD"/>
    <w:rsid w:val="00202479"/>
    <w:rsid w:val="002106F1"/>
    <w:rsid w:val="00224B25"/>
    <w:rsid w:val="00227E88"/>
    <w:rsid w:val="00237328"/>
    <w:rsid w:val="0024241C"/>
    <w:rsid w:val="00246D88"/>
    <w:rsid w:val="002515F7"/>
    <w:rsid w:val="00270CAE"/>
    <w:rsid w:val="002714A7"/>
    <w:rsid w:val="00286827"/>
    <w:rsid w:val="00287E39"/>
    <w:rsid w:val="00290A44"/>
    <w:rsid w:val="00293417"/>
    <w:rsid w:val="002B1C0B"/>
    <w:rsid w:val="002C7904"/>
    <w:rsid w:val="002E4422"/>
    <w:rsid w:val="00313E57"/>
    <w:rsid w:val="003172E7"/>
    <w:rsid w:val="0032600A"/>
    <w:rsid w:val="00327BDB"/>
    <w:rsid w:val="00347D14"/>
    <w:rsid w:val="00352608"/>
    <w:rsid w:val="0036091B"/>
    <w:rsid w:val="00362139"/>
    <w:rsid w:val="00362CB2"/>
    <w:rsid w:val="00366859"/>
    <w:rsid w:val="003679BE"/>
    <w:rsid w:val="00375C12"/>
    <w:rsid w:val="00382D72"/>
    <w:rsid w:val="00393F1D"/>
    <w:rsid w:val="003C2D02"/>
    <w:rsid w:val="00421B8F"/>
    <w:rsid w:val="0043339A"/>
    <w:rsid w:val="004477A4"/>
    <w:rsid w:val="00450AFA"/>
    <w:rsid w:val="00455D82"/>
    <w:rsid w:val="00457E0E"/>
    <w:rsid w:val="00466381"/>
    <w:rsid w:val="004664C7"/>
    <w:rsid w:val="00476387"/>
    <w:rsid w:val="004764F4"/>
    <w:rsid w:val="00476AC6"/>
    <w:rsid w:val="004843C4"/>
    <w:rsid w:val="004B0FCC"/>
    <w:rsid w:val="004B475F"/>
    <w:rsid w:val="004C4F01"/>
    <w:rsid w:val="004C587E"/>
    <w:rsid w:val="004C5F7E"/>
    <w:rsid w:val="004D16D6"/>
    <w:rsid w:val="004D5F99"/>
    <w:rsid w:val="004E3AD0"/>
    <w:rsid w:val="004E3C3C"/>
    <w:rsid w:val="004F2ECA"/>
    <w:rsid w:val="004F76BE"/>
    <w:rsid w:val="005144DB"/>
    <w:rsid w:val="00524B6C"/>
    <w:rsid w:val="00531214"/>
    <w:rsid w:val="00537B6F"/>
    <w:rsid w:val="00537EDF"/>
    <w:rsid w:val="00545DA6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952A8"/>
    <w:rsid w:val="005B2BB8"/>
    <w:rsid w:val="005B5FAC"/>
    <w:rsid w:val="005C171E"/>
    <w:rsid w:val="005C2BEC"/>
    <w:rsid w:val="005C30D8"/>
    <w:rsid w:val="005D0E72"/>
    <w:rsid w:val="005F00CF"/>
    <w:rsid w:val="005F76AC"/>
    <w:rsid w:val="00604193"/>
    <w:rsid w:val="0061628E"/>
    <w:rsid w:val="00630F54"/>
    <w:rsid w:val="00650162"/>
    <w:rsid w:val="00653815"/>
    <w:rsid w:val="0066364E"/>
    <w:rsid w:val="0066385F"/>
    <w:rsid w:val="00665083"/>
    <w:rsid w:val="00687890"/>
    <w:rsid w:val="00693755"/>
    <w:rsid w:val="006942C8"/>
    <w:rsid w:val="006A00B0"/>
    <w:rsid w:val="006A4A53"/>
    <w:rsid w:val="006C0D7C"/>
    <w:rsid w:val="006C12C1"/>
    <w:rsid w:val="006C373A"/>
    <w:rsid w:val="006D0EB0"/>
    <w:rsid w:val="006D4830"/>
    <w:rsid w:val="006E5578"/>
    <w:rsid w:val="006E5E17"/>
    <w:rsid w:val="006F1551"/>
    <w:rsid w:val="006F3FA5"/>
    <w:rsid w:val="00704211"/>
    <w:rsid w:val="0072264A"/>
    <w:rsid w:val="0072487C"/>
    <w:rsid w:val="007266A6"/>
    <w:rsid w:val="00732F51"/>
    <w:rsid w:val="00732F7C"/>
    <w:rsid w:val="007373CC"/>
    <w:rsid w:val="00740BEF"/>
    <w:rsid w:val="00750BEF"/>
    <w:rsid w:val="0076375D"/>
    <w:rsid w:val="00772544"/>
    <w:rsid w:val="00776075"/>
    <w:rsid w:val="00791AE6"/>
    <w:rsid w:val="007A54F0"/>
    <w:rsid w:val="007A5948"/>
    <w:rsid w:val="007A6488"/>
    <w:rsid w:val="007C0006"/>
    <w:rsid w:val="007C3372"/>
    <w:rsid w:val="007C36DC"/>
    <w:rsid w:val="007D41CE"/>
    <w:rsid w:val="00801B8F"/>
    <w:rsid w:val="00802934"/>
    <w:rsid w:val="00804AFD"/>
    <w:rsid w:val="008159BF"/>
    <w:rsid w:val="00817DA4"/>
    <w:rsid w:val="00835829"/>
    <w:rsid w:val="0084022E"/>
    <w:rsid w:val="00846F63"/>
    <w:rsid w:val="008474ED"/>
    <w:rsid w:val="00847EEE"/>
    <w:rsid w:val="008501A8"/>
    <w:rsid w:val="0085506A"/>
    <w:rsid w:val="00862414"/>
    <w:rsid w:val="008709D9"/>
    <w:rsid w:val="00872068"/>
    <w:rsid w:val="008945EC"/>
    <w:rsid w:val="00897AC4"/>
    <w:rsid w:val="008C0E94"/>
    <w:rsid w:val="008C2604"/>
    <w:rsid w:val="008E0201"/>
    <w:rsid w:val="008E1098"/>
    <w:rsid w:val="008E76A3"/>
    <w:rsid w:val="008E774E"/>
    <w:rsid w:val="008F527B"/>
    <w:rsid w:val="008F6900"/>
    <w:rsid w:val="0091163C"/>
    <w:rsid w:val="00923AE7"/>
    <w:rsid w:val="00926E29"/>
    <w:rsid w:val="00927501"/>
    <w:rsid w:val="00945693"/>
    <w:rsid w:val="00950FF3"/>
    <w:rsid w:val="009633C3"/>
    <w:rsid w:val="009738B2"/>
    <w:rsid w:val="00976EAB"/>
    <w:rsid w:val="009823C1"/>
    <w:rsid w:val="00986975"/>
    <w:rsid w:val="009A2F21"/>
    <w:rsid w:val="009A6836"/>
    <w:rsid w:val="009A71BE"/>
    <w:rsid w:val="009C79E3"/>
    <w:rsid w:val="009F40E9"/>
    <w:rsid w:val="00A00C41"/>
    <w:rsid w:val="00A02EE8"/>
    <w:rsid w:val="00A13460"/>
    <w:rsid w:val="00A4145E"/>
    <w:rsid w:val="00A41F75"/>
    <w:rsid w:val="00A522E5"/>
    <w:rsid w:val="00A5561E"/>
    <w:rsid w:val="00A91D43"/>
    <w:rsid w:val="00AA02A0"/>
    <w:rsid w:val="00AA0540"/>
    <w:rsid w:val="00AB086D"/>
    <w:rsid w:val="00AD4260"/>
    <w:rsid w:val="00AF4C25"/>
    <w:rsid w:val="00AF7C0B"/>
    <w:rsid w:val="00B113C8"/>
    <w:rsid w:val="00B131A3"/>
    <w:rsid w:val="00B27F39"/>
    <w:rsid w:val="00B40787"/>
    <w:rsid w:val="00B41B49"/>
    <w:rsid w:val="00B6346E"/>
    <w:rsid w:val="00B678C8"/>
    <w:rsid w:val="00B72782"/>
    <w:rsid w:val="00B8381A"/>
    <w:rsid w:val="00B86A2E"/>
    <w:rsid w:val="00B87DA8"/>
    <w:rsid w:val="00B9358F"/>
    <w:rsid w:val="00BA5C15"/>
    <w:rsid w:val="00BB2B4C"/>
    <w:rsid w:val="00BC0F85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5B60"/>
    <w:rsid w:val="00C45C63"/>
    <w:rsid w:val="00C46894"/>
    <w:rsid w:val="00C50022"/>
    <w:rsid w:val="00C5108C"/>
    <w:rsid w:val="00C51A49"/>
    <w:rsid w:val="00C55376"/>
    <w:rsid w:val="00C565AC"/>
    <w:rsid w:val="00C610AD"/>
    <w:rsid w:val="00C65FFF"/>
    <w:rsid w:val="00C778DE"/>
    <w:rsid w:val="00C87C8D"/>
    <w:rsid w:val="00C97754"/>
    <w:rsid w:val="00CA1DAD"/>
    <w:rsid w:val="00CA5596"/>
    <w:rsid w:val="00CD10CC"/>
    <w:rsid w:val="00CD47D2"/>
    <w:rsid w:val="00D072BE"/>
    <w:rsid w:val="00D2112A"/>
    <w:rsid w:val="00D52AD2"/>
    <w:rsid w:val="00D54FCD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27EC"/>
    <w:rsid w:val="00DE32A6"/>
    <w:rsid w:val="00DE6DA8"/>
    <w:rsid w:val="00DF1873"/>
    <w:rsid w:val="00E07F58"/>
    <w:rsid w:val="00E22963"/>
    <w:rsid w:val="00E2733C"/>
    <w:rsid w:val="00E34D18"/>
    <w:rsid w:val="00E41B95"/>
    <w:rsid w:val="00E44D96"/>
    <w:rsid w:val="00E616AE"/>
    <w:rsid w:val="00E67302"/>
    <w:rsid w:val="00E72E33"/>
    <w:rsid w:val="00E829E8"/>
    <w:rsid w:val="00E85265"/>
    <w:rsid w:val="00E91943"/>
    <w:rsid w:val="00EB1C13"/>
    <w:rsid w:val="00EC7483"/>
    <w:rsid w:val="00ED224F"/>
    <w:rsid w:val="00ED68BA"/>
    <w:rsid w:val="00EE1BED"/>
    <w:rsid w:val="00F0697E"/>
    <w:rsid w:val="00F3185D"/>
    <w:rsid w:val="00F40FE7"/>
    <w:rsid w:val="00F67169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  <w:rsid w:val="00FE4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21"/>
    <o:shapelayout v:ext="edit">
      <o:idmap v:ext="edit" data="1"/>
    </o:shapelayout>
  </w:shapeDefaults>
  <w:doNotEmbedSmartTags/>
  <w:decimalSymbol w:val=","/>
  <w:listSeparator w:val=";"/>
  <w14:docId w14:val="15B9F477"/>
  <w15:docId w15:val="{7FD3E4B1-FD00-4DB7-8D1C-63CD418E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  <w:style w:type="table" w:styleId="Tablaconcuadrcula">
    <w:name w:val="Table Grid"/>
    <w:basedOn w:val="Tablanormal"/>
    <w:rsid w:val="00545D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0045CB-B9BD-4857-8A98-D9A79ECF9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1457</TotalTime>
  <Pages>17</Pages>
  <Words>1659</Words>
  <Characters>9129</Characters>
  <Application>Microsoft Office Word</Application>
  <DocSecurity>0</DocSecurity>
  <Lines>76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10767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Maria Belen Cimalando</cp:lastModifiedBy>
  <cp:revision>18</cp:revision>
  <cp:lastPrinted>2024-10-04T13:31:00Z</cp:lastPrinted>
  <dcterms:created xsi:type="dcterms:W3CDTF">2024-02-16T14:35:00Z</dcterms:created>
  <dcterms:modified xsi:type="dcterms:W3CDTF">2024-10-04T13:33:00Z</dcterms:modified>
</cp:coreProperties>
</file>